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41A6" w:rsidRPr="006B48DF" w:rsidRDefault="006A41A6" w:rsidP="003D32A8">
      <w:pPr>
        <w:pStyle w:val="Header"/>
        <w:rPr>
          <w:rFonts w:ascii="Times New Roman" w:hAnsi="Times New Roman"/>
          <w:sz w:val="24"/>
          <w:szCs w:val="24"/>
        </w:rPr>
      </w:pPr>
    </w:p>
    <w:p w:rsidR="006A41A6" w:rsidRPr="00054509" w:rsidRDefault="006A41A6" w:rsidP="008D5455">
      <w:pPr>
        <w:tabs>
          <w:tab w:val="right" w:pos="10488"/>
        </w:tabs>
        <w:spacing w:before="240" w:after="120"/>
        <w:ind w:right="-446"/>
        <w:textAlignment w:val="baseline"/>
        <w:rPr>
          <w:rFonts w:ascii="Times New Roman" w:hAnsi="Times New Roman"/>
          <w:sz w:val="24"/>
          <w:szCs w:val="24"/>
        </w:rPr>
      </w:pPr>
      <w:r w:rsidRPr="00054509">
        <w:rPr>
          <w:rFonts w:ascii="Times New Roman" w:hAnsi="Times New Roman"/>
          <w:sz w:val="24"/>
          <w:szCs w:val="24"/>
        </w:rPr>
        <w:t>Scopul procedurii ...…………………………………………………………………………....2</w:t>
      </w:r>
      <w:r w:rsidR="008D5455" w:rsidRPr="00054509">
        <w:rPr>
          <w:rFonts w:ascii="Times New Roman" w:hAnsi="Times New Roman"/>
          <w:sz w:val="24"/>
          <w:szCs w:val="24"/>
        </w:rPr>
        <w:tab/>
      </w:r>
    </w:p>
    <w:p w:rsidR="006A41A6" w:rsidRPr="00054509" w:rsidRDefault="006A41A6" w:rsidP="001C2B07">
      <w:pPr>
        <w:spacing w:before="240" w:after="120"/>
        <w:ind w:right="-446"/>
        <w:textAlignment w:val="baseline"/>
        <w:rPr>
          <w:rFonts w:ascii="Times New Roman" w:hAnsi="Times New Roman"/>
          <w:sz w:val="24"/>
          <w:szCs w:val="24"/>
        </w:rPr>
      </w:pPr>
      <w:r w:rsidRPr="00054509">
        <w:rPr>
          <w:rFonts w:ascii="Times New Roman" w:hAnsi="Times New Roman"/>
          <w:sz w:val="24"/>
          <w:szCs w:val="24"/>
        </w:rPr>
        <w:t>Domeniul de aplicare…………………………………………………………………….…….2</w:t>
      </w:r>
    </w:p>
    <w:p w:rsidR="006A41A6" w:rsidRPr="00054509" w:rsidRDefault="006A41A6" w:rsidP="001C2B07">
      <w:pPr>
        <w:spacing w:before="240" w:after="120"/>
        <w:ind w:right="-446"/>
        <w:textAlignment w:val="baseline"/>
        <w:rPr>
          <w:rFonts w:ascii="Times New Roman" w:hAnsi="Times New Roman"/>
          <w:sz w:val="24"/>
          <w:szCs w:val="24"/>
        </w:rPr>
      </w:pPr>
      <w:r w:rsidRPr="00054509">
        <w:rPr>
          <w:rFonts w:ascii="Times New Roman" w:hAnsi="Times New Roman"/>
          <w:sz w:val="24"/>
          <w:szCs w:val="24"/>
        </w:rPr>
        <w:t>Documente de referință  ………...…………………………………………………….….……2</w:t>
      </w:r>
    </w:p>
    <w:p w:rsidR="006A41A6" w:rsidRPr="00054509" w:rsidRDefault="006A41A6" w:rsidP="001C2B07">
      <w:pPr>
        <w:spacing w:before="240" w:after="120"/>
        <w:ind w:right="-446"/>
        <w:textAlignment w:val="baseline"/>
        <w:rPr>
          <w:rFonts w:ascii="Times New Roman" w:hAnsi="Times New Roman"/>
          <w:sz w:val="24"/>
          <w:szCs w:val="24"/>
        </w:rPr>
      </w:pPr>
      <w:r w:rsidRPr="00054509">
        <w:rPr>
          <w:rFonts w:ascii="Times New Roman" w:hAnsi="Times New Roman"/>
          <w:sz w:val="24"/>
          <w:szCs w:val="24"/>
        </w:rPr>
        <w:t>Definiții și abrevieri ……………………………………………………………………..….…</w:t>
      </w:r>
      <w:r w:rsidR="00B42629" w:rsidRPr="00054509">
        <w:rPr>
          <w:rFonts w:ascii="Times New Roman" w:hAnsi="Times New Roman"/>
          <w:sz w:val="24"/>
          <w:szCs w:val="24"/>
        </w:rPr>
        <w:t>4</w:t>
      </w:r>
    </w:p>
    <w:p w:rsidR="006A41A6" w:rsidRPr="00054509" w:rsidRDefault="006A41A6" w:rsidP="001C2B07">
      <w:pPr>
        <w:spacing w:before="240"/>
        <w:textAlignment w:val="baseline"/>
        <w:rPr>
          <w:sz w:val="24"/>
          <w:szCs w:val="24"/>
        </w:rPr>
      </w:pPr>
      <w:r w:rsidRPr="00054509">
        <w:rPr>
          <w:rFonts w:ascii="Times New Roman" w:hAnsi="Times New Roman"/>
          <w:sz w:val="24"/>
          <w:szCs w:val="24"/>
        </w:rPr>
        <w:t xml:space="preserve">Descrierea procedurii…………………………………………………..…………………..…. </w:t>
      </w:r>
      <w:r w:rsidR="00B42629" w:rsidRPr="00054509">
        <w:rPr>
          <w:rFonts w:ascii="Times New Roman" w:hAnsi="Times New Roman"/>
          <w:sz w:val="24"/>
          <w:szCs w:val="24"/>
        </w:rPr>
        <w:t>9</w:t>
      </w:r>
    </w:p>
    <w:p w:rsidR="006A41A6" w:rsidRPr="00054509" w:rsidRDefault="006A41A6" w:rsidP="001C2B07">
      <w:pPr>
        <w:spacing w:before="240" w:after="120"/>
        <w:ind w:right="-446"/>
        <w:textAlignment w:val="baseline"/>
        <w:rPr>
          <w:rFonts w:ascii="Times New Roman" w:hAnsi="Times New Roman"/>
          <w:sz w:val="24"/>
          <w:szCs w:val="24"/>
        </w:rPr>
      </w:pPr>
      <w:r w:rsidRPr="00054509">
        <w:rPr>
          <w:rFonts w:ascii="Times New Roman" w:hAnsi="Times New Roman"/>
          <w:sz w:val="24"/>
          <w:szCs w:val="24"/>
        </w:rPr>
        <w:t>Responsabilități……………………………………………………………………………</w:t>
      </w:r>
      <w:r w:rsidR="00B42629" w:rsidRPr="00054509">
        <w:rPr>
          <w:rFonts w:ascii="Times New Roman" w:hAnsi="Times New Roman"/>
          <w:sz w:val="24"/>
          <w:szCs w:val="24"/>
        </w:rPr>
        <w:t>…..1</w:t>
      </w:r>
      <w:r w:rsidR="00054509">
        <w:rPr>
          <w:rFonts w:ascii="Times New Roman" w:hAnsi="Times New Roman"/>
          <w:sz w:val="24"/>
          <w:szCs w:val="24"/>
        </w:rPr>
        <w:t>5</w:t>
      </w:r>
    </w:p>
    <w:p w:rsidR="006A41A6" w:rsidRPr="00054509" w:rsidRDefault="006A41A6" w:rsidP="001C2B07">
      <w:pPr>
        <w:spacing w:before="240" w:after="120"/>
        <w:ind w:right="-446"/>
        <w:textAlignment w:val="baseline"/>
        <w:rPr>
          <w:rFonts w:ascii="Times New Roman" w:hAnsi="Times New Roman"/>
          <w:sz w:val="24"/>
          <w:szCs w:val="24"/>
        </w:rPr>
      </w:pPr>
      <w:r w:rsidRPr="00054509">
        <w:rPr>
          <w:rFonts w:ascii="Times New Roman" w:hAnsi="Times New Roman"/>
          <w:sz w:val="24"/>
          <w:szCs w:val="24"/>
        </w:rPr>
        <w:t>Formular evidență modificări……………………………………………………………….....</w:t>
      </w:r>
      <w:r w:rsidR="00B42629" w:rsidRPr="00054509">
        <w:rPr>
          <w:rFonts w:ascii="Times New Roman" w:hAnsi="Times New Roman"/>
          <w:sz w:val="24"/>
          <w:szCs w:val="24"/>
        </w:rPr>
        <w:t>1</w:t>
      </w:r>
      <w:r w:rsidR="00054509">
        <w:rPr>
          <w:rFonts w:ascii="Times New Roman" w:hAnsi="Times New Roman"/>
          <w:sz w:val="24"/>
          <w:szCs w:val="24"/>
        </w:rPr>
        <w:t>5</w:t>
      </w:r>
    </w:p>
    <w:p w:rsidR="006A41A6" w:rsidRPr="00054509" w:rsidRDefault="006A41A6" w:rsidP="001C2B07">
      <w:pPr>
        <w:spacing w:before="240" w:after="120"/>
        <w:ind w:right="-446"/>
        <w:textAlignment w:val="baseline"/>
        <w:rPr>
          <w:rFonts w:ascii="Times New Roman" w:hAnsi="Times New Roman"/>
          <w:sz w:val="24"/>
          <w:szCs w:val="24"/>
        </w:rPr>
      </w:pPr>
      <w:r w:rsidRPr="00054509">
        <w:rPr>
          <w:rFonts w:ascii="Times New Roman" w:hAnsi="Times New Roman"/>
          <w:sz w:val="24"/>
          <w:szCs w:val="24"/>
        </w:rPr>
        <w:t>Formular analiză procedură…………………………………………………………………</w:t>
      </w:r>
      <w:r w:rsidR="00054509">
        <w:rPr>
          <w:rFonts w:ascii="Times New Roman" w:hAnsi="Times New Roman"/>
          <w:sz w:val="24"/>
          <w:szCs w:val="24"/>
        </w:rPr>
        <w:t>….</w:t>
      </w:r>
      <w:r w:rsidR="00B42629" w:rsidRPr="00054509">
        <w:rPr>
          <w:rFonts w:ascii="Times New Roman" w:hAnsi="Times New Roman"/>
          <w:sz w:val="24"/>
          <w:szCs w:val="24"/>
        </w:rPr>
        <w:t>1</w:t>
      </w:r>
      <w:r w:rsidR="00054509">
        <w:rPr>
          <w:rFonts w:ascii="Times New Roman" w:hAnsi="Times New Roman"/>
          <w:sz w:val="24"/>
          <w:szCs w:val="24"/>
        </w:rPr>
        <w:t>6</w:t>
      </w:r>
    </w:p>
    <w:p w:rsidR="006A41A6" w:rsidRPr="00054509" w:rsidRDefault="006A41A6" w:rsidP="001C2B07">
      <w:pPr>
        <w:spacing w:before="240" w:after="120"/>
        <w:ind w:right="-446"/>
        <w:textAlignment w:val="baseline"/>
        <w:rPr>
          <w:rFonts w:ascii="Times New Roman" w:hAnsi="Times New Roman"/>
          <w:sz w:val="24"/>
          <w:szCs w:val="24"/>
        </w:rPr>
      </w:pPr>
      <w:r w:rsidRPr="00054509">
        <w:rPr>
          <w:rFonts w:ascii="Times New Roman" w:hAnsi="Times New Roman"/>
          <w:sz w:val="24"/>
          <w:szCs w:val="24"/>
        </w:rPr>
        <w:t>Listă de difuzare a procedurii……………………………………………………………..…</w:t>
      </w:r>
      <w:r w:rsidR="00B42629" w:rsidRPr="00054509">
        <w:rPr>
          <w:rFonts w:ascii="Times New Roman" w:hAnsi="Times New Roman"/>
          <w:sz w:val="24"/>
          <w:szCs w:val="24"/>
        </w:rPr>
        <w:t>…1</w:t>
      </w:r>
      <w:r w:rsidR="00054509">
        <w:rPr>
          <w:rFonts w:ascii="Times New Roman" w:hAnsi="Times New Roman"/>
          <w:sz w:val="24"/>
          <w:szCs w:val="24"/>
        </w:rPr>
        <w:t>7</w:t>
      </w:r>
    </w:p>
    <w:p w:rsidR="006A41A6" w:rsidRPr="00054509" w:rsidRDefault="006A41A6" w:rsidP="001C2B07">
      <w:pPr>
        <w:spacing w:before="240" w:after="120"/>
        <w:ind w:right="-446"/>
        <w:textAlignment w:val="baseline"/>
        <w:rPr>
          <w:rFonts w:ascii="Times New Roman" w:hAnsi="Times New Roman"/>
          <w:sz w:val="24"/>
          <w:szCs w:val="24"/>
        </w:rPr>
      </w:pPr>
      <w:r w:rsidRPr="00054509">
        <w:rPr>
          <w:rFonts w:ascii="Times New Roman" w:hAnsi="Times New Roman"/>
          <w:sz w:val="24"/>
          <w:szCs w:val="24"/>
        </w:rPr>
        <w:t>Anexe…………………………………………………………………………………………</w:t>
      </w:r>
      <w:r w:rsidR="00B42629" w:rsidRPr="00054509">
        <w:rPr>
          <w:rFonts w:ascii="Times New Roman" w:hAnsi="Times New Roman"/>
          <w:sz w:val="24"/>
          <w:szCs w:val="24"/>
        </w:rPr>
        <w:t>..</w:t>
      </w:r>
      <w:r w:rsidRPr="00054509">
        <w:rPr>
          <w:rFonts w:ascii="Times New Roman" w:hAnsi="Times New Roman"/>
          <w:sz w:val="24"/>
          <w:szCs w:val="24"/>
        </w:rPr>
        <w:t>1</w:t>
      </w:r>
      <w:r w:rsidR="000577FF" w:rsidRPr="00054509">
        <w:rPr>
          <w:rFonts w:ascii="Times New Roman" w:hAnsi="Times New Roman"/>
          <w:sz w:val="24"/>
          <w:szCs w:val="24"/>
        </w:rPr>
        <w:t>9</w:t>
      </w:r>
    </w:p>
    <w:p w:rsidR="006A41A6" w:rsidRPr="000577FF" w:rsidRDefault="006A41A6" w:rsidP="00C004B7">
      <w:pPr>
        <w:spacing w:after="120" w:line="480" w:lineRule="auto"/>
        <w:ind w:right="-446"/>
        <w:textAlignment w:val="baseline"/>
        <w:rPr>
          <w:rFonts w:ascii="Times New Roman" w:hAnsi="Times New Roman"/>
          <w:color w:val="FF0000"/>
          <w:sz w:val="24"/>
          <w:szCs w:val="24"/>
        </w:rPr>
      </w:pPr>
    </w:p>
    <w:p w:rsidR="006A41A6" w:rsidRDefault="006A41A6" w:rsidP="00C004B7">
      <w:pPr>
        <w:spacing w:after="120" w:line="480" w:lineRule="auto"/>
        <w:ind w:right="-446"/>
        <w:textAlignment w:val="baseline"/>
        <w:rPr>
          <w:rFonts w:ascii="Times New Roman" w:hAnsi="Times New Roman"/>
          <w:color w:val="FF0000"/>
          <w:sz w:val="24"/>
          <w:szCs w:val="24"/>
        </w:rPr>
      </w:pPr>
    </w:p>
    <w:p w:rsidR="006A41A6" w:rsidRDefault="006A41A6" w:rsidP="00C004B7">
      <w:pPr>
        <w:spacing w:after="120" w:line="480" w:lineRule="auto"/>
        <w:ind w:right="-446"/>
        <w:textAlignment w:val="baseline"/>
        <w:rPr>
          <w:rFonts w:ascii="Times New Roman" w:hAnsi="Times New Roman"/>
          <w:color w:val="FF0000"/>
          <w:sz w:val="24"/>
          <w:szCs w:val="24"/>
        </w:rPr>
      </w:pPr>
    </w:p>
    <w:p w:rsidR="006A41A6" w:rsidRDefault="006A41A6" w:rsidP="00C004B7">
      <w:pPr>
        <w:spacing w:after="120" w:line="480" w:lineRule="auto"/>
        <w:ind w:right="-446"/>
        <w:textAlignment w:val="baseline"/>
        <w:rPr>
          <w:rFonts w:ascii="Times New Roman" w:hAnsi="Times New Roman"/>
          <w:color w:val="FF0000"/>
          <w:sz w:val="24"/>
          <w:szCs w:val="24"/>
        </w:rPr>
      </w:pPr>
    </w:p>
    <w:p w:rsidR="006A41A6" w:rsidRDefault="006A41A6" w:rsidP="00C004B7">
      <w:pPr>
        <w:spacing w:after="120" w:line="480" w:lineRule="auto"/>
        <w:ind w:right="-446"/>
        <w:textAlignment w:val="baseline"/>
        <w:rPr>
          <w:rFonts w:ascii="Times New Roman" w:hAnsi="Times New Roman"/>
          <w:color w:val="FF0000"/>
          <w:sz w:val="24"/>
          <w:szCs w:val="24"/>
        </w:rPr>
      </w:pPr>
    </w:p>
    <w:p w:rsidR="00221C4A" w:rsidRDefault="00221C4A" w:rsidP="00C004B7">
      <w:pPr>
        <w:spacing w:after="120" w:line="480" w:lineRule="auto"/>
        <w:ind w:right="-446"/>
        <w:textAlignment w:val="baseline"/>
        <w:rPr>
          <w:rFonts w:ascii="Times New Roman" w:hAnsi="Times New Roman"/>
          <w:color w:val="FF0000"/>
          <w:sz w:val="24"/>
          <w:szCs w:val="24"/>
        </w:rPr>
      </w:pPr>
    </w:p>
    <w:p w:rsidR="00221C4A" w:rsidRDefault="00221C4A" w:rsidP="00C004B7">
      <w:pPr>
        <w:spacing w:after="120" w:line="480" w:lineRule="auto"/>
        <w:ind w:right="-446"/>
        <w:textAlignment w:val="baseline"/>
        <w:rPr>
          <w:rFonts w:ascii="Times New Roman" w:hAnsi="Times New Roman"/>
          <w:color w:val="FF0000"/>
          <w:sz w:val="24"/>
          <w:szCs w:val="24"/>
        </w:rPr>
      </w:pPr>
    </w:p>
    <w:p w:rsidR="006A41A6" w:rsidRDefault="006A41A6" w:rsidP="00066BDE">
      <w:pPr>
        <w:spacing w:after="120" w:line="480" w:lineRule="auto"/>
        <w:ind w:right="-446"/>
        <w:jc w:val="center"/>
        <w:textAlignment w:val="baseline"/>
        <w:rPr>
          <w:rFonts w:ascii="Times New Roman" w:hAnsi="Times New Roman"/>
          <w:color w:val="FF0000"/>
          <w:sz w:val="24"/>
          <w:szCs w:val="24"/>
        </w:rPr>
      </w:pPr>
    </w:p>
    <w:p w:rsidR="006A41A6" w:rsidRDefault="006A41A6" w:rsidP="000139F2">
      <w:pPr>
        <w:pStyle w:val="NoSpacing"/>
        <w:jc w:val="both"/>
        <w:rPr>
          <w:rFonts w:ascii="Times New Roman" w:hAnsi="Times New Roman"/>
          <w:b/>
          <w:bCs/>
          <w:sz w:val="24"/>
          <w:szCs w:val="24"/>
        </w:rPr>
      </w:pPr>
    </w:p>
    <w:p w:rsidR="006A41A6" w:rsidRPr="00D26A81" w:rsidRDefault="00D26A81" w:rsidP="00D26A81">
      <w:pPr>
        <w:shd w:val="clear" w:color="auto" w:fill="FFFFFF"/>
        <w:spacing w:after="0"/>
        <w:rPr>
          <w:rFonts w:ascii="Times New Roman" w:hAnsi="Times New Roman"/>
          <w:b/>
          <w:bCs/>
          <w:color w:val="000000"/>
          <w:sz w:val="24"/>
          <w:szCs w:val="24"/>
        </w:rPr>
      </w:pPr>
      <w:r>
        <w:rPr>
          <w:rFonts w:ascii="Times New Roman" w:hAnsi="Times New Roman"/>
          <w:b/>
          <w:bCs/>
          <w:color w:val="000000"/>
          <w:sz w:val="24"/>
          <w:szCs w:val="24"/>
        </w:rPr>
        <w:t xml:space="preserve">            </w:t>
      </w:r>
      <w:r w:rsidRPr="00D26A81">
        <w:rPr>
          <w:rFonts w:ascii="Times New Roman" w:hAnsi="Times New Roman"/>
          <w:b/>
          <w:bCs/>
          <w:color w:val="000000"/>
          <w:sz w:val="24"/>
          <w:szCs w:val="24"/>
        </w:rPr>
        <w:t>1.</w:t>
      </w:r>
      <w:r w:rsidR="00221C4A">
        <w:rPr>
          <w:rFonts w:ascii="Times New Roman" w:hAnsi="Times New Roman"/>
          <w:b/>
          <w:bCs/>
          <w:color w:val="000000"/>
          <w:sz w:val="24"/>
          <w:szCs w:val="24"/>
        </w:rPr>
        <w:t xml:space="preserve"> </w:t>
      </w:r>
      <w:r w:rsidR="006A41A6" w:rsidRPr="00D26A81">
        <w:rPr>
          <w:rFonts w:ascii="Times New Roman" w:hAnsi="Times New Roman"/>
          <w:b/>
          <w:bCs/>
          <w:color w:val="000000"/>
          <w:sz w:val="24"/>
          <w:szCs w:val="24"/>
        </w:rPr>
        <w:t>Scopul procedurii operaţionale</w:t>
      </w:r>
    </w:p>
    <w:p w:rsidR="006A41A6" w:rsidRPr="00D26A81" w:rsidRDefault="006A41A6" w:rsidP="00D26A81">
      <w:pPr>
        <w:pStyle w:val="NoSpacing"/>
        <w:ind w:firstLine="720"/>
        <w:jc w:val="both"/>
        <w:rPr>
          <w:rFonts w:ascii="Times New Roman" w:hAnsi="Times New Roman"/>
          <w:sz w:val="24"/>
          <w:szCs w:val="24"/>
        </w:rPr>
      </w:pPr>
      <w:r w:rsidRPr="007304F6">
        <w:rPr>
          <w:rFonts w:ascii="Times New Roman" w:hAnsi="Times New Roman"/>
          <w:b/>
          <w:sz w:val="24"/>
          <w:szCs w:val="24"/>
        </w:rPr>
        <w:t>1.1</w:t>
      </w:r>
      <w:r w:rsidRPr="0025462F">
        <w:rPr>
          <w:rFonts w:ascii="Times New Roman" w:hAnsi="Times New Roman"/>
          <w:sz w:val="24"/>
          <w:szCs w:val="24"/>
        </w:rPr>
        <w:t>.</w:t>
      </w:r>
      <w:r>
        <w:rPr>
          <w:rFonts w:ascii="Times New Roman" w:hAnsi="Times New Roman"/>
          <w:bCs/>
          <w:sz w:val="24"/>
          <w:szCs w:val="24"/>
        </w:rPr>
        <w:t xml:space="preserve"> </w:t>
      </w:r>
      <w:r w:rsidRPr="00AE3968">
        <w:rPr>
          <w:rFonts w:ascii="Times New Roman" w:hAnsi="Times New Roman"/>
          <w:color w:val="000000"/>
          <w:sz w:val="24"/>
          <w:szCs w:val="24"/>
        </w:rPr>
        <w:t>Admiterea în serviciile sociale de tip familial se realizează doar dacă există o măsură legală dispusă de organismele abilitate în acest sens, iar serviciile acordate asigură condi</w:t>
      </w:r>
      <w:r>
        <w:rPr>
          <w:rFonts w:ascii="Times New Roman" w:hAnsi="Times New Roman"/>
          <w:color w:val="000000"/>
          <w:sz w:val="24"/>
          <w:szCs w:val="24"/>
        </w:rPr>
        <w:t xml:space="preserve">ţiile necesare pentru </w:t>
      </w:r>
      <w:r w:rsidRPr="00686674">
        <w:rPr>
          <w:rFonts w:ascii="Times New Roman" w:hAnsi="Times New Roman"/>
        </w:rPr>
        <w:t xml:space="preserve">creşterea şi </w:t>
      </w:r>
      <w:r w:rsidRPr="00D26A81">
        <w:rPr>
          <w:rFonts w:ascii="Times New Roman" w:hAnsi="Times New Roman"/>
          <w:sz w:val="24"/>
          <w:szCs w:val="24"/>
        </w:rPr>
        <w:t>îngrijirea copiilor şi sunt adaptate nevoilor fiecărui copil</w:t>
      </w:r>
    </w:p>
    <w:p w:rsidR="006A41A6" w:rsidRPr="00101442" w:rsidRDefault="006A41A6" w:rsidP="00D26A81">
      <w:pPr>
        <w:pStyle w:val="NoSpacing"/>
        <w:ind w:firstLine="720"/>
        <w:jc w:val="both"/>
        <w:rPr>
          <w:rFonts w:ascii="Times New Roman" w:hAnsi="Times New Roman"/>
          <w:sz w:val="24"/>
          <w:szCs w:val="24"/>
        </w:rPr>
      </w:pPr>
      <w:r w:rsidRPr="007304F6">
        <w:rPr>
          <w:rFonts w:ascii="Times New Roman" w:hAnsi="Times New Roman"/>
          <w:b/>
          <w:bCs/>
          <w:sz w:val="24"/>
          <w:szCs w:val="24"/>
        </w:rPr>
        <w:t>1.2.</w:t>
      </w:r>
      <w:r>
        <w:rPr>
          <w:rFonts w:ascii="Times New Roman" w:hAnsi="Times New Roman"/>
          <w:bCs/>
          <w:sz w:val="24"/>
          <w:szCs w:val="24"/>
        </w:rPr>
        <w:t xml:space="preserve"> Rezultat asteptat:</w:t>
      </w:r>
      <w:r w:rsidRPr="00255245">
        <w:rPr>
          <w:rFonts w:ascii="Times New Roman" w:hAnsi="Times New Roman"/>
          <w:color w:val="000000"/>
          <w:sz w:val="24"/>
          <w:szCs w:val="24"/>
        </w:rPr>
        <w:t xml:space="preserve"> </w:t>
      </w:r>
      <w:r w:rsidRPr="00AE3968">
        <w:rPr>
          <w:rFonts w:ascii="Times New Roman" w:hAnsi="Times New Roman"/>
          <w:color w:val="000000"/>
          <w:sz w:val="24"/>
          <w:szCs w:val="24"/>
        </w:rPr>
        <w:t>Creşterea şi îngrijirea copiilor separaţi temporar sau definitiv de părinţii lor se asigură exclusiv în baza măsurii plasamentului acestora, dispusă în condiţiile legii şi se realizează într-un mediu de viaţă familial, la domiciliul unei persoane/familie de plasament sau, după caz, la domiciliul asistentului maternal profesionist.</w:t>
      </w:r>
    </w:p>
    <w:p w:rsidR="006A41A6" w:rsidRPr="008073F6" w:rsidRDefault="006A41A6" w:rsidP="000139F2">
      <w:pPr>
        <w:pStyle w:val="NoSpacing"/>
        <w:jc w:val="both"/>
        <w:rPr>
          <w:rFonts w:ascii="Times New Roman" w:hAnsi="Times New Roman"/>
          <w:color w:val="FF0000"/>
          <w:sz w:val="24"/>
          <w:szCs w:val="24"/>
        </w:rPr>
      </w:pPr>
    </w:p>
    <w:p w:rsidR="006A41A6" w:rsidRPr="00240C84" w:rsidRDefault="006A41A6" w:rsidP="00D26A81">
      <w:pPr>
        <w:shd w:val="clear" w:color="auto" w:fill="FFFFFF"/>
        <w:tabs>
          <w:tab w:val="left" w:pos="720"/>
        </w:tabs>
        <w:spacing w:after="0"/>
        <w:jc w:val="both"/>
        <w:rPr>
          <w:rFonts w:ascii="Times New Roman" w:hAnsi="Times New Roman"/>
          <w:color w:val="000000"/>
          <w:sz w:val="24"/>
          <w:szCs w:val="24"/>
        </w:rPr>
      </w:pPr>
      <w:r>
        <w:rPr>
          <w:rFonts w:ascii="Times New Roman" w:hAnsi="Times New Roman"/>
          <w:b/>
          <w:bCs/>
          <w:color w:val="000000"/>
          <w:sz w:val="24"/>
          <w:szCs w:val="24"/>
          <w:lang w:val="ro-RO"/>
        </w:rPr>
        <w:t xml:space="preserve">            </w:t>
      </w:r>
      <w:r w:rsidRPr="00240C84">
        <w:rPr>
          <w:rFonts w:ascii="Times New Roman" w:hAnsi="Times New Roman"/>
          <w:b/>
          <w:bCs/>
          <w:color w:val="000000"/>
          <w:sz w:val="24"/>
          <w:szCs w:val="24"/>
          <w:lang w:val="ro-RO"/>
        </w:rPr>
        <w:t>2</w:t>
      </w:r>
      <w:r w:rsidRPr="00240C84">
        <w:rPr>
          <w:rFonts w:ascii="Times New Roman" w:hAnsi="Times New Roman"/>
          <w:b/>
          <w:bCs/>
          <w:color w:val="000000"/>
          <w:sz w:val="24"/>
          <w:szCs w:val="24"/>
        </w:rPr>
        <w:t xml:space="preserve">. Domeniul de aplicare </w:t>
      </w:r>
    </w:p>
    <w:p w:rsidR="006A41A6" w:rsidRDefault="006A41A6" w:rsidP="00D26A81">
      <w:pPr>
        <w:tabs>
          <w:tab w:val="left" w:pos="567"/>
        </w:tabs>
        <w:spacing w:after="0"/>
        <w:jc w:val="both"/>
        <w:rPr>
          <w:rFonts w:ascii="Times New Roman" w:hAnsi="Times New Roman"/>
          <w:bCs/>
          <w:sz w:val="24"/>
          <w:szCs w:val="24"/>
        </w:rPr>
      </w:pPr>
      <w:r>
        <w:rPr>
          <w:rFonts w:ascii="Times New Roman" w:hAnsi="Times New Roman"/>
          <w:b/>
          <w:bCs/>
          <w:sz w:val="24"/>
          <w:szCs w:val="24"/>
        </w:rPr>
        <w:tab/>
      </w:r>
      <w:r>
        <w:rPr>
          <w:rFonts w:ascii="Times New Roman" w:hAnsi="Times New Roman"/>
          <w:b/>
          <w:bCs/>
          <w:sz w:val="24"/>
          <w:szCs w:val="24"/>
        </w:rPr>
        <w:tab/>
      </w:r>
      <w:r w:rsidRPr="007304F6">
        <w:rPr>
          <w:rFonts w:ascii="Times New Roman" w:hAnsi="Times New Roman"/>
          <w:b/>
          <w:bCs/>
          <w:sz w:val="24"/>
          <w:szCs w:val="24"/>
        </w:rPr>
        <w:t>2.1</w:t>
      </w:r>
      <w:r w:rsidRPr="00F305A7">
        <w:rPr>
          <w:rFonts w:ascii="Times New Roman" w:hAnsi="Times New Roman"/>
          <w:bCs/>
          <w:sz w:val="24"/>
          <w:szCs w:val="24"/>
        </w:rPr>
        <w:t>.</w:t>
      </w:r>
      <w:r>
        <w:rPr>
          <w:rFonts w:ascii="Times New Roman" w:hAnsi="Times New Roman"/>
          <w:bCs/>
          <w:sz w:val="24"/>
          <w:szCs w:val="24"/>
        </w:rPr>
        <w:t xml:space="preserve"> Procedura privind admiterea copiilor în serviciile de tip familial este cunoscuta de PFAMP și de managerii de caz ai copiilor, precum și de personalul cu atribuții în identificarea, instruirea și monitorizarea PFAMP care efectuează evaluarea inițială și periodica a acestora.</w:t>
      </w:r>
    </w:p>
    <w:p w:rsidR="006A41A6" w:rsidRDefault="006A41A6" w:rsidP="00D26A81">
      <w:pPr>
        <w:tabs>
          <w:tab w:val="left" w:pos="567"/>
        </w:tabs>
        <w:spacing w:after="0"/>
        <w:ind w:firstLine="567"/>
        <w:jc w:val="both"/>
        <w:rPr>
          <w:rFonts w:ascii="Times New Roman" w:hAnsi="Times New Roman"/>
          <w:bCs/>
          <w:sz w:val="24"/>
          <w:szCs w:val="24"/>
        </w:rPr>
      </w:pPr>
      <w:r>
        <w:rPr>
          <w:rFonts w:ascii="Times New Roman" w:hAnsi="Times New Roman"/>
          <w:bCs/>
          <w:sz w:val="24"/>
          <w:szCs w:val="24"/>
        </w:rPr>
        <w:tab/>
      </w:r>
      <w:r w:rsidRPr="007304F6">
        <w:rPr>
          <w:rFonts w:ascii="Times New Roman" w:hAnsi="Times New Roman"/>
          <w:b/>
          <w:bCs/>
          <w:sz w:val="24"/>
          <w:szCs w:val="24"/>
        </w:rPr>
        <w:t>2.2.</w:t>
      </w:r>
      <w:r>
        <w:rPr>
          <w:rFonts w:ascii="Times New Roman" w:hAnsi="Times New Roman"/>
          <w:bCs/>
          <w:sz w:val="24"/>
          <w:szCs w:val="24"/>
        </w:rPr>
        <w:t xml:space="preserve"> Furnizorul de servicii sociale deține și aplică metode clare referitoare la admiterea copiilor în serviciile de tip familial.</w:t>
      </w:r>
    </w:p>
    <w:p w:rsidR="006A41A6" w:rsidRDefault="006A41A6" w:rsidP="00240C84">
      <w:pPr>
        <w:tabs>
          <w:tab w:val="left" w:pos="0"/>
        </w:tabs>
        <w:spacing w:line="200" w:lineRule="atLeast"/>
        <w:ind w:left="1200" w:hanging="360"/>
        <w:jc w:val="both"/>
        <w:rPr>
          <w:lang w:val="fr-FR"/>
        </w:rPr>
      </w:pPr>
    </w:p>
    <w:p w:rsidR="00317F46" w:rsidRDefault="00577755" w:rsidP="00317F46">
      <w:pPr>
        <w:spacing w:after="0" w:line="200" w:lineRule="atLeast"/>
        <w:jc w:val="both"/>
        <w:rPr>
          <w:rFonts w:ascii="Times New Roman" w:hAnsi="Times New Roman"/>
          <w:b/>
          <w:color w:val="000000"/>
          <w:sz w:val="24"/>
          <w:szCs w:val="24"/>
          <w:lang w:val="pt-BR"/>
        </w:rPr>
      </w:pPr>
      <w:r>
        <w:rPr>
          <w:rFonts w:ascii="Times New Roman" w:hAnsi="Times New Roman"/>
          <w:bCs/>
          <w:color w:val="000000"/>
          <w:kern w:val="36"/>
          <w:sz w:val="24"/>
          <w:szCs w:val="24"/>
        </w:rPr>
        <w:t xml:space="preserve">         </w:t>
      </w:r>
      <w:r w:rsidR="00317F46">
        <w:rPr>
          <w:rFonts w:ascii="Times New Roman" w:hAnsi="Times New Roman"/>
          <w:b/>
          <w:sz w:val="24"/>
          <w:szCs w:val="24"/>
        </w:rPr>
        <w:t xml:space="preserve"> 3.</w:t>
      </w:r>
      <w:r w:rsidR="00317F46">
        <w:rPr>
          <w:rFonts w:ascii="Times New Roman" w:hAnsi="Times New Roman"/>
          <w:sz w:val="24"/>
          <w:szCs w:val="24"/>
        </w:rPr>
        <w:t xml:space="preserve"> </w:t>
      </w:r>
      <w:r w:rsidR="00317F46">
        <w:rPr>
          <w:rFonts w:ascii="Times New Roman" w:hAnsi="Times New Roman"/>
          <w:b/>
          <w:sz w:val="24"/>
          <w:szCs w:val="24"/>
        </w:rPr>
        <w:t xml:space="preserve">Documente de referinţă </w:t>
      </w:r>
    </w:p>
    <w:p w:rsidR="00317F46" w:rsidRPr="00317F46" w:rsidRDefault="00317F46" w:rsidP="00317F46">
      <w:pPr>
        <w:pStyle w:val="NoSpacing"/>
        <w:spacing w:line="200" w:lineRule="atLeast"/>
        <w:jc w:val="both"/>
        <w:rPr>
          <w:rFonts w:ascii="Times New Roman" w:hAnsi="Times New Roman"/>
          <w:color w:val="000000"/>
          <w:sz w:val="24"/>
          <w:szCs w:val="24"/>
          <w:lang w:val="ro-RO"/>
        </w:rPr>
      </w:pPr>
      <w:r>
        <w:rPr>
          <w:rFonts w:ascii="Times New Roman" w:hAnsi="Times New Roman"/>
          <w:b/>
          <w:color w:val="000000"/>
          <w:lang w:val="pt-BR"/>
        </w:rPr>
        <w:t xml:space="preserve">           </w:t>
      </w:r>
      <w:r w:rsidRPr="00317F46">
        <w:rPr>
          <w:rFonts w:ascii="Times New Roman" w:hAnsi="Times New Roman"/>
          <w:b/>
          <w:color w:val="000000"/>
          <w:sz w:val="24"/>
          <w:szCs w:val="24"/>
          <w:lang w:val="pt-BR"/>
        </w:rPr>
        <w:t>3.1. Reglementări internaţionale</w:t>
      </w:r>
      <w:r w:rsidRPr="00317F46">
        <w:rPr>
          <w:rFonts w:ascii="Times New Roman" w:hAnsi="Times New Roman"/>
          <w:color w:val="000000"/>
          <w:sz w:val="24"/>
          <w:szCs w:val="24"/>
          <w:lang w:val="pt-BR"/>
        </w:rPr>
        <w:t xml:space="preserve">: </w:t>
      </w:r>
    </w:p>
    <w:p w:rsidR="00317F46" w:rsidRPr="00317F46" w:rsidRDefault="00317F46" w:rsidP="00317F46">
      <w:pPr>
        <w:pStyle w:val="NoSpacing"/>
        <w:numPr>
          <w:ilvl w:val="0"/>
          <w:numId w:val="22"/>
        </w:numPr>
        <w:tabs>
          <w:tab w:val="left" w:pos="567"/>
        </w:tabs>
        <w:suppressAutoHyphens/>
        <w:spacing w:line="200" w:lineRule="atLeast"/>
        <w:ind w:left="0" w:firstLine="426"/>
        <w:jc w:val="both"/>
        <w:rPr>
          <w:rFonts w:ascii="Times New Roman" w:eastAsia="Microsoft YaHei" w:hAnsi="Times New Roman"/>
          <w:color w:val="000000"/>
          <w:sz w:val="24"/>
          <w:szCs w:val="24"/>
          <w:lang w:val="pt-BR"/>
        </w:rPr>
      </w:pPr>
      <w:r w:rsidRPr="00317F46">
        <w:rPr>
          <w:rFonts w:ascii="Times New Roman" w:hAnsi="Times New Roman"/>
          <w:color w:val="000000"/>
          <w:sz w:val="24"/>
          <w:szCs w:val="24"/>
          <w:lang w:val="ro-RO"/>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rsidR="00317F46" w:rsidRPr="00317F46" w:rsidRDefault="00317F46" w:rsidP="00317F46">
      <w:pPr>
        <w:pStyle w:val="NoSpacing"/>
        <w:numPr>
          <w:ilvl w:val="0"/>
          <w:numId w:val="22"/>
        </w:numPr>
        <w:tabs>
          <w:tab w:val="left" w:pos="567"/>
        </w:tabs>
        <w:suppressAutoHyphens/>
        <w:spacing w:line="200" w:lineRule="atLeast"/>
        <w:ind w:left="0" w:firstLine="426"/>
        <w:jc w:val="both"/>
        <w:rPr>
          <w:rFonts w:ascii="Times New Roman" w:hAnsi="Times New Roman"/>
          <w:color w:val="000000"/>
          <w:sz w:val="24"/>
          <w:szCs w:val="24"/>
          <w:lang w:val="pt-BR"/>
        </w:rPr>
      </w:pPr>
      <w:r w:rsidRPr="00317F46">
        <w:rPr>
          <w:rFonts w:ascii="Times New Roman" w:eastAsia="Microsoft YaHei" w:hAnsi="Times New Roman"/>
          <w:color w:val="000000"/>
          <w:sz w:val="24"/>
          <w:szCs w:val="24"/>
          <w:lang w:val="pt-BR"/>
        </w:rPr>
        <w:t xml:space="preserve">Convenţia Organizaţiei Internaţionale a Muncii nr. 182/1999 privind interzicerea celor mai grave forme ale muncii copiilor şi acţiunea imediatã în vederea eliminãrii lor,  ratificatã prin Legea nr. 203/2000; </w:t>
      </w:r>
    </w:p>
    <w:p w:rsidR="00317F46" w:rsidRPr="00317F46" w:rsidRDefault="00317F46" w:rsidP="00317F46">
      <w:pPr>
        <w:pStyle w:val="NoSpacing"/>
        <w:numPr>
          <w:ilvl w:val="0"/>
          <w:numId w:val="22"/>
        </w:numPr>
        <w:tabs>
          <w:tab w:val="left" w:pos="567"/>
        </w:tabs>
        <w:suppressAutoHyphens/>
        <w:spacing w:line="200" w:lineRule="atLeast"/>
        <w:ind w:left="0" w:firstLine="426"/>
        <w:jc w:val="both"/>
        <w:rPr>
          <w:rFonts w:ascii="Times New Roman" w:hAnsi="Times New Roman"/>
          <w:b/>
          <w:color w:val="000000"/>
          <w:sz w:val="24"/>
          <w:szCs w:val="24"/>
          <w:lang w:val="pt-BR"/>
        </w:rPr>
      </w:pPr>
      <w:r w:rsidRPr="00317F46">
        <w:rPr>
          <w:rFonts w:ascii="Times New Roman" w:hAnsi="Times New Roman"/>
          <w:color w:val="000000"/>
          <w:sz w:val="24"/>
          <w:szCs w:val="24"/>
          <w:lang w:val="pt-BR"/>
        </w:rPr>
        <w:t>Convenţia ONU cu privire la drepturile copilului, ratificată prin Legea nr. 18/1990, republicată.</w:t>
      </w:r>
    </w:p>
    <w:p w:rsidR="00317F46" w:rsidRDefault="00317F46" w:rsidP="00317F46">
      <w:pPr>
        <w:pStyle w:val="NoSpacing"/>
        <w:spacing w:line="200" w:lineRule="atLeast"/>
        <w:jc w:val="both"/>
        <w:rPr>
          <w:rFonts w:ascii="Times New Roman" w:hAnsi="Times New Roman"/>
          <w:b/>
          <w:color w:val="000000"/>
          <w:lang w:val="pt-BR"/>
        </w:rPr>
      </w:pPr>
      <w:r>
        <w:rPr>
          <w:rFonts w:ascii="Times New Roman" w:hAnsi="Times New Roman"/>
          <w:b/>
          <w:color w:val="000000"/>
          <w:lang w:val="pt-BR"/>
        </w:rPr>
        <w:t xml:space="preserve">         </w:t>
      </w:r>
    </w:p>
    <w:p w:rsidR="00317F46" w:rsidRPr="003E08A9" w:rsidRDefault="00317F46" w:rsidP="00317F46">
      <w:pPr>
        <w:pStyle w:val="NoSpacing"/>
        <w:spacing w:line="200" w:lineRule="atLeast"/>
        <w:jc w:val="both"/>
        <w:rPr>
          <w:rFonts w:ascii="Times New Roman" w:hAnsi="Times New Roman"/>
          <w:color w:val="000000"/>
          <w:sz w:val="24"/>
          <w:szCs w:val="24"/>
          <w:lang w:val="pt-BR"/>
        </w:rPr>
      </w:pPr>
      <w:r>
        <w:rPr>
          <w:rFonts w:ascii="Times New Roman" w:hAnsi="Times New Roman"/>
          <w:b/>
          <w:color w:val="000000"/>
          <w:lang w:val="pt-BR"/>
        </w:rPr>
        <w:t xml:space="preserve">          </w:t>
      </w:r>
      <w:r w:rsidRPr="003E08A9">
        <w:rPr>
          <w:rFonts w:ascii="Times New Roman" w:hAnsi="Times New Roman"/>
          <w:b/>
          <w:color w:val="000000"/>
          <w:sz w:val="24"/>
          <w:szCs w:val="24"/>
          <w:lang w:val="pt-BR"/>
        </w:rPr>
        <w:t>3.2. Legislaţie primară</w:t>
      </w:r>
      <w:r w:rsidRPr="003E08A9">
        <w:rPr>
          <w:rFonts w:ascii="Times New Roman" w:hAnsi="Times New Roman"/>
          <w:color w:val="000000"/>
          <w:sz w:val="24"/>
          <w:szCs w:val="24"/>
          <w:lang w:val="pt-BR"/>
        </w:rPr>
        <w:t xml:space="preserve">: </w:t>
      </w:r>
    </w:p>
    <w:p w:rsidR="00317F46" w:rsidRDefault="00317F46" w:rsidP="00317F46">
      <w:pPr>
        <w:pStyle w:val="NoSpacing"/>
        <w:numPr>
          <w:ilvl w:val="0"/>
          <w:numId w:val="23"/>
        </w:numPr>
        <w:tabs>
          <w:tab w:val="left" w:pos="567"/>
        </w:tabs>
        <w:suppressAutoHyphens/>
        <w:spacing w:line="200" w:lineRule="atLeast"/>
        <w:ind w:left="0" w:firstLine="284"/>
        <w:jc w:val="both"/>
        <w:rPr>
          <w:rFonts w:ascii="Times New Roman" w:hAnsi="Times New Roman"/>
          <w:color w:val="000000"/>
          <w:lang w:val="it-IT"/>
        </w:rPr>
      </w:pPr>
      <w:r>
        <w:rPr>
          <w:rFonts w:ascii="Times New Roman" w:hAnsi="Times New Roman"/>
          <w:color w:val="000000"/>
          <w:lang w:val="pt-BR"/>
        </w:rPr>
        <w:t>L</w:t>
      </w:r>
      <w:r>
        <w:rPr>
          <w:rFonts w:ascii="Times New Roman" w:hAnsi="Times New Roman"/>
          <w:color w:val="000000"/>
          <w:lang w:val="it-IT"/>
        </w:rPr>
        <w:t>egea nr.272/2004 privind protecţia şi promovarea drepturilor copilului, republicată cu modificările ulterioare;</w:t>
      </w:r>
    </w:p>
    <w:p w:rsidR="00317F46" w:rsidRDefault="00317F46" w:rsidP="00317F46">
      <w:pPr>
        <w:pStyle w:val="NoSpacing"/>
        <w:numPr>
          <w:ilvl w:val="0"/>
          <w:numId w:val="23"/>
        </w:numPr>
        <w:tabs>
          <w:tab w:val="left" w:pos="567"/>
        </w:tabs>
        <w:suppressAutoHyphens/>
        <w:spacing w:line="200" w:lineRule="atLeast"/>
        <w:ind w:left="0" w:firstLine="284"/>
        <w:jc w:val="both"/>
        <w:rPr>
          <w:rFonts w:ascii="Times New Roman" w:hAnsi="Times New Roman"/>
          <w:color w:val="000000"/>
          <w:lang w:val="it-IT"/>
        </w:rPr>
      </w:pPr>
      <w:r>
        <w:rPr>
          <w:rFonts w:ascii="Times New Roman" w:hAnsi="Times New Roman"/>
          <w:color w:val="000000"/>
          <w:lang w:val="it-IT"/>
        </w:rPr>
        <w:t xml:space="preserve">Legea nr. 292/ 2001 </w:t>
      </w:r>
      <w:r>
        <w:rPr>
          <w:rFonts w:ascii="Times New Roman" w:hAnsi="Times New Roman"/>
          <w:color w:val="000000"/>
          <w:lang w:val="ro-RO"/>
        </w:rPr>
        <w:t xml:space="preserve">a </w:t>
      </w:r>
      <w:r>
        <w:rPr>
          <w:rFonts w:ascii="Times New Roman" w:hAnsi="Times New Roman"/>
          <w:color w:val="000000"/>
          <w:lang w:val="it-IT"/>
        </w:rPr>
        <w:t>asistenţei sociale, cu modificările ulterioare;</w:t>
      </w:r>
    </w:p>
    <w:p w:rsidR="00317F46" w:rsidRDefault="00317F46" w:rsidP="00317F46">
      <w:pPr>
        <w:pStyle w:val="NoSpacing"/>
        <w:numPr>
          <w:ilvl w:val="0"/>
          <w:numId w:val="23"/>
        </w:numPr>
        <w:tabs>
          <w:tab w:val="left" w:pos="567"/>
        </w:tabs>
        <w:suppressAutoHyphens/>
        <w:spacing w:line="200" w:lineRule="atLeast"/>
        <w:ind w:left="0" w:firstLine="284"/>
        <w:jc w:val="both"/>
        <w:rPr>
          <w:rFonts w:ascii="Times New Roman" w:hAnsi="Times New Roman"/>
          <w:color w:val="111111"/>
          <w:lang w:val="it-IT"/>
        </w:rPr>
      </w:pPr>
      <w:r>
        <w:rPr>
          <w:rFonts w:ascii="Times New Roman" w:hAnsi="Times New Roman"/>
          <w:color w:val="000000"/>
          <w:lang w:val="it-IT"/>
        </w:rPr>
        <w:t xml:space="preserve">Legea nr. 287/ 2009 privind Codul Civil, </w:t>
      </w:r>
      <w:r>
        <w:rPr>
          <w:rFonts w:ascii="Times New Roman" w:hAnsi="Times New Roman"/>
          <w:color w:val="000000"/>
        </w:rPr>
        <w:t>republicat</w:t>
      </w:r>
      <w:r>
        <w:rPr>
          <w:rFonts w:ascii="Times New Roman" w:hAnsi="Times New Roman"/>
          <w:color w:val="000000"/>
          <w:lang w:val="ro-RO"/>
        </w:rPr>
        <w:t>ă</w:t>
      </w:r>
      <w:r>
        <w:rPr>
          <w:rFonts w:ascii="Times New Roman" w:hAnsi="Times New Roman"/>
          <w:color w:val="000000"/>
          <w:lang w:val="it-IT"/>
        </w:rPr>
        <w:t>;</w:t>
      </w:r>
    </w:p>
    <w:p w:rsidR="00317F46" w:rsidRDefault="00317F46" w:rsidP="00317F46">
      <w:pPr>
        <w:pStyle w:val="NoSpacing"/>
        <w:numPr>
          <w:ilvl w:val="0"/>
          <w:numId w:val="23"/>
        </w:numPr>
        <w:tabs>
          <w:tab w:val="left" w:pos="567"/>
        </w:tabs>
        <w:suppressAutoHyphens/>
        <w:spacing w:line="200" w:lineRule="atLeast"/>
        <w:ind w:left="0" w:firstLine="284"/>
        <w:jc w:val="both"/>
        <w:rPr>
          <w:rFonts w:ascii="Times New Roman" w:hAnsi="Times New Roman"/>
          <w:color w:val="1C1C1C"/>
          <w:lang w:val="ro-RO"/>
        </w:rPr>
      </w:pPr>
      <w:r>
        <w:rPr>
          <w:rFonts w:ascii="Times New Roman" w:hAnsi="Times New Roman"/>
          <w:color w:val="111111"/>
          <w:lang w:val="it-IT"/>
        </w:rPr>
        <w:t xml:space="preserve">Legea nr. 134/ 2010 privind Codul de procedură civilă, </w:t>
      </w:r>
      <w:r>
        <w:rPr>
          <w:rFonts w:ascii="Times New Roman" w:hAnsi="Times New Roman"/>
          <w:color w:val="111111"/>
          <w:lang w:val="ro-RO"/>
        </w:rPr>
        <w:t>republicată</w:t>
      </w:r>
      <w:r>
        <w:rPr>
          <w:rFonts w:ascii="Times New Roman" w:hAnsi="Times New Roman"/>
          <w:color w:val="111111"/>
          <w:lang w:val="it-IT"/>
        </w:rPr>
        <w:t>;</w:t>
      </w:r>
    </w:p>
    <w:p w:rsidR="00317F46" w:rsidRDefault="00317F46" w:rsidP="00317F46">
      <w:pPr>
        <w:pStyle w:val="NoSpacing"/>
        <w:numPr>
          <w:ilvl w:val="0"/>
          <w:numId w:val="23"/>
        </w:numPr>
        <w:tabs>
          <w:tab w:val="left" w:pos="567"/>
        </w:tabs>
        <w:suppressAutoHyphens/>
        <w:spacing w:line="200" w:lineRule="atLeast"/>
        <w:ind w:left="0" w:firstLine="284"/>
        <w:jc w:val="both"/>
        <w:rPr>
          <w:rFonts w:ascii="Times New Roman" w:hAnsi="Times New Roman"/>
          <w:lang w:val="pt-BR"/>
        </w:rPr>
      </w:pPr>
      <w:r>
        <w:rPr>
          <w:rFonts w:ascii="Times New Roman" w:hAnsi="Times New Roman"/>
          <w:color w:val="1C1C1C"/>
          <w:lang w:val="ro-RO"/>
        </w:rPr>
        <w:t>Legea 197/2012 privind asigurarea calității în domeniul serviciilor sociale, cu modificările și completările ulterioare</w:t>
      </w:r>
      <w:r>
        <w:rPr>
          <w:rFonts w:ascii="Times New Roman" w:hAnsi="Times New Roman"/>
          <w:color w:val="1C1C1C"/>
        </w:rPr>
        <w:t>;</w:t>
      </w:r>
    </w:p>
    <w:p w:rsidR="00317F46" w:rsidRDefault="00317F46" w:rsidP="00317F46">
      <w:pPr>
        <w:pStyle w:val="NoSpacing"/>
        <w:numPr>
          <w:ilvl w:val="0"/>
          <w:numId w:val="23"/>
        </w:numPr>
        <w:tabs>
          <w:tab w:val="left" w:pos="567"/>
        </w:tabs>
        <w:suppressAutoHyphens/>
        <w:spacing w:line="200" w:lineRule="atLeast"/>
        <w:ind w:left="0" w:firstLine="284"/>
        <w:jc w:val="both"/>
        <w:rPr>
          <w:rFonts w:ascii="Times New Roman" w:hAnsi="Times New Roman"/>
          <w:color w:val="000000"/>
          <w:lang w:val="pt-BR"/>
        </w:rPr>
      </w:pPr>
      <w:r>
        <w:rPr>
          <w:rFonts w:ascii="Times New Roman" w:hAnsi="Times New Roman"/>
          <w:lang w:val="pt-BR"/>
        </w:rPr>
        <w:t>O</w:t>
      </w:r>
      <w:r>
        <w:rPr>
          <w:rFonts w:ascii="Times New Roman" w:hAnsi="Times New Roman"/>
          <w:color w:val="000000"/>
          <w:lang w:val="pt-BR"/>
        </w:rPr>
        <w:t>rdonanţa Guvernului nr. 119/1999 privind controlul intern managerial şi controlul financiar preventiv, cu modificările şi completările ulterioare.</w:t>
      </w:r>
    </w:p>
    <w:p w:rsidR="00317F46" w:rsidRDefault="00317F46" w:rsidP="00317F46">
      <w:pPr>
        <w:pStyle w:val="NoSpacing"/>
        <w:spacing w:line="200" w:lineRule="atLeast"/>
        <w:jc w:val="both"/>
        <w:rPr>
          <w:rFonts w:ascii="Times New Roman" w:hAnsi="Times New Roman"/>
          <w:color w:val="000000"/>
          <w:lang w:val="pt-BR"/>
        </w:rPr>
      </w:pPr>
    </w:p>
    <w:p w:rsidR="00317F46" w:rsidRPr="003E08A9" w:rsidRDefault="00317F46" w:rsidP="00317F46">
      <w:pPr>
        <w:pStyle w:val="NoSpacing"/>
        <w:spacing w:line="200" w:lineRule="atLeast"/>
        <w:jc w:val="both"/>
        <w:rPr>
          <w:rFonts w:ascii="Times New Roman" w:hAnsi="Times New Roman"/>
          <w:sz w:val="24"/>
          <w:szCs w:val="24"/>
          <w:lang w:val="pt-BR"/>
        </w:rPr>
      </w:pPr>
      <w:r w:rsidRPr="003E08A9">
        <w:rPr>
          <w:rFonts w:ascii="Times New Roman" w:hAnsi="Times New Roman"/>
          <w:b/>
          <w:sz w:val="24"/>
          <w:szCs w:val="24"/>
          <w:lang w:val="pt-BR"/>
        </w:rPr>
        <w:lastRenderedPageBreak/>
        <w:t xml:space="preserve">          3.3. Legislaţie secundară</w:t>
      </w:r>
      <w:r w:rsidRPr="003E08A9">
        <w:rPr>
          <w:rFonts w:ascii="Times New Roman" w:hAnsi="Times New Roman"/>
          <w:sz w:val="24"/>
          <w:szCs w:val="24"/>
          <w:lang w:val="pt-BR"/>
        </w:rPr>
        <w:t xml:space="preserve"> </w:t>
      </w:r>
      <w:r w:rsidRPr="003E08A9">
        <w:rPr>
          <w:rFonts w:ascii="Times New Roman" w:hAnsi="Times New Roman"/>
          <w:i/>
          <w:sz w:val="24"/>
          <w:szCs w:val="24"/>
          <w:lang w:val="pt-BR"/>
        </w:rPr>
        <w:t>(hotărâri ale Guvernului sau acte ale organismelor cu atribuţii de reglementare şi care sunt emise în aplicarea legilor şi/sau a ordonanţelor Guvernului)</w:t>
      </w:r>
      <w:r w:rsidRPr="003E08A9">
        <w:rPr>
          <w:rFonts w:ascii="Times New Roman" w:hAnsi="Times New Roman"/>
          <w:sz w:val="24"/>
          <w:szCs w:val="24"/>
          <w:lang w:val="pt-BR"/>
        </w:rPr>
        <w:t xml:space="preserve">: </w:t>
      </w:r>
    </w:p>
    <w:p w:rsidR="00317F46" w:rsidRPr="003E08A9" w:rsidRDefault="00317F46" w:rsidP="003E08A9">
      <w:pPr>
        <w:numPr>
          <w:ilvl w:val="0"/>
          <w:numId w:val="24"/>
        </w:numPr>
        <w:tabs>
          <w:tab w:val="left" w:pos="567"/>
        </w:tabs>
        <w:suppressAutoHyphens/>
        <w:autoSpaceDN/>
        <w:spacing w:after="0"/>
        <w:ind w:left="0" w:firstLine="426"/>
        <w:jc w:val="both"/>
        <w:rPr>
          <w:rFonts w:ascii="Times New Roman" w:hAnsi="Times New Roman"/>
          <w:sz w:val="24"/>
          <w:szCs w:val="24"/>
        </w:rPr>
      </w:pPr>
      <w:r w:rsidRPr="003E08A9">
        <w:rPr>
          <w:rFonts w:ascii="Times New Roman" w:hAnsi="Times New Roman"/>
          <w:sz w:val="24"/>
          <w:szCs w:val="24"/>
          <w:lang w:val="pt-BR"/>
        </w:rPr>
        <w:t xml:space="preserve">Ordinul </w:t>
      </w:r>
      <w:r w:rsidRPr="003E08A9">
        <w:rPr>
          <w:rFonts w:ascii="Times New Roman" w:hAnsi="Times New Roman"/>
          <w:sz w:val="24"/>
          <w:szCs w:val="24"/>
          <w:lang w:val="ro-RO"/>
        </w:rPr>
        <w:t>M.M.J.S.</w:t>
      </w:r>
      <w:r w:rsidRPr="003E08A9">
        <w:rPr>
          <w:rFonts w:ascii="Times New Roman" w:hAnsi="Times New Roman"/>
          <w:sz w:val="24"/>
          <w:szCs w:val="24"/>
          <w:lang w:val="pt-BR"/>
        </w:rPr>
        <w:t xml:space="preserve"> nr. 26/2019 p</w:t>
      </w:r>
      <w:r w:rsidRPr="003E08A9">
        <w:rPr>
          <w:rFonts w:ascii="Times New Roman" w:hAnsi="Times New Roman"/>
          <w:sz w:val="24"/>
          <w:szCs w:val="24"/>
          <w:lang w:val="ro-RO"/>
        </w:rPr>
        <w:t xml:space="preserve">rivind </w:t>
      </w:r>
      <w:r w:rsidRPr="003E08A9">
        <w:rPr>
          <w:rFonts w:ascii="Times New Roman" w:hAnsi="Times New Roman"/>
          <w:sz w:val="24"/>
          <w:szCs w:val="24"/>
          <w:lang w:val="pt-BR"/>
        </w:rPr>
        <w:t xml:space="preserve">aprobarea </w:t>
      </w:r>
      <w:r w:rsidRPr="003E08A9">
        <w:rPr>
          <w:rFonts w:ascii="Times New Roman" w:hAnsi="Times New Roman"/>
          <w:sz w:val="24"/>
          <w:szCs w:val="24"/>
          <w:lang w:val="ro-RO"/>
        </w:rPr>
        <w:t xml:space="preserve">Standardelor minime de calitate </w:t>
      </w:r>
      <w:r w:rsidRPr="003E08A9">
        <w:rPr>
          <w:rFonts w:ascii="Times New Roman" w:hAnsi="Times New Roman"/>
          <w:sz w:val="24"/>
          <w:szCs w:val="24"/>
          <w:lang w:val="pt-BR"/>
        </w:rPr>
        <w:t xml:space="preserve">pentru serviciile sociale </w:t>
      </w:r>
      <w:r w:rsidRPr="003E08A9">
        <w:rPr>
          <w:rFonts w:ascii="Times New Roman" w:hAnsi="Times New Roman"/>
          <w:sz w:val="24"/>
          <w:szCs w:val="24"/>
          <w:lang w:val="ro-RO"/>
        </w:rPr>
        <w:t>de tip familial destinate copiilor din sistemul de protecție specială</w:t>
      </w:r>
      <w:r w:rsidRPr="003E08A9">
        <w:rPr>
          <w:rFonts w:ascii="Times New Roman" w:hAnsi="Times New Roman"/>
          <w:sz w:val="24"/>
          <w:szCs w:val="24"/>
          <w:lang w:val="pt-BR"/>
        </w:rPr>
        <w:t>;</w:t>
      </w:r>
    </w:p>
    <w:p w:rsidR="00317F46" w:rsidRPr="003E08A9" w:rsidRDefault="00317F46" w:rsidP="003E08A9">
      <w:pPr>
        <w:numPr>
          <w:ilvl w:val="0"/>
          <w:numId w:val="24"/>
        </w:numPr>
        <w:tabs>
          <w:tab w:val="left" w:pos="567"/>
        </w:tabs>
        <w:suppressAutoHyphens/>
        <w:autoSpaceDN/>
        <w:spacing w:after="0"/>
        <w:ind w:left="0" w:firstLine="426"/>
        <w:jc w:val="both"/>
        <w:rPr>
          <w:rFonts w:ascii="Times New Roman" w:hAnsi="Times New Roman"/>
          <w:sz w:val="24"/>
          <w:szCs w:val="24"/>
          <w:lang w:val="pt-BR"/>
        </w:rPr>
      </w:pPr>
      <w:r w:rsidRPr="003E08A9">
        <w:rPr>
          <w:rFonts w:ascii="Times New Roman" w:hAnsi="Times New Roman"/>
          <w:sz w:val="24"/>
          <w:szCs w:val="24"/>
        </w:rPr>
        <w:t>H.G. nr. 49/2011 pentru aprobarea Metodologiei-cadru privind prevenirea şi intervenţia în echipă multidisciplinară şi în reţea în situaţiile de violenţă asupra copilului şi de violenţă în familie şi a Metodologiei de intervenţie multidisciplinară şi interinstituţională privind copiii exploataţi şi aflaţi în situaţii de risc de exploatare prin muncă, copiii victime ale traficului de persoane, precum şi copiii români migranţi victime ale altor forme de violenţă pe teritoriul altor state, cu modificările şi completările ulterioare;</w:t>
      </w:r>
    </w:p>
    <w:p w:rsidR="00317F46" w:rsidRPr="003E08A9" w:rsidRDefault="00317F46" w:rsidP="003E08A9">
      <w:pPr>
        <w:pStyle w:val="NoSpacing"/>
        <w:numPr>
          <w:ilvl w:val="0"/>
          <w:numId w:val="24"/>
        </w:numPr>
        <w:tabs>
          <w:tab w:val="left" w:pos="567"/>
        </w:tabs>
        <w:suppressAutoHyphens/>
        <w:ind w:left="0" w:firstLine="426"/>
        <w:jc w:val="both"/>
        <w:rPr>
          <w:rFonts w:ascii="Times New Roman" w:hAnsi="Times New Roman"/>
          <w:sz w:val="24"/>
          <w:szCs w:val="24"/>
          <w:lang w:val="pt-BR"/>
        </w:rPr>
      </w:pPr>
      <w:r w:rsidRPr="003E08A9">
        <w:rPr>
          <w:rFonts w:ascii="Times New Roman" w:hAnsi="Times New Roman"/>
          <w:sz w:val="24"/>
          <w:szCs w:val="24"/>
          <w:lang w:val="pt-BR"/>
        </w:rPr>
        <w:t xml:space="preserve">Ordinul </w:t>
      </w:r>
      <w:r w:rsidRPr="003E08A9">
        <w:rPr>
          <w:rFonts w:ascii="Times New Roman" w:hAnsi="Times New Roman"/>
          <w:sz w:val="24"/>
          <w:szCs w:val="24"/>
          <w:lang w:val="ro-RO"/>
        </w:rPr>
        <w:t>ANPDC</w:t>
      </w:r>
      <w:r w:rsidRPr="003E08A9">
        <w:rPr>
          <w:rFonts w:ascii="Times New Roman" w:hAnsi="Times New Roman"/>
          <w:sz w:val="24"/>
          <w:szCs w:val="24"/>
          <w:lang w:val="pt-BR"/>
        </w:rPr>
        <w:t xml:space="preserve"> nr. 288/2006 pentru aprobarea </w:t>
      </w:r>
      <w:r w:rsidRPr="003E08A9">
        <w:rPr>
          <w:rFonts w:ascii="Times New Roman" w:hAnsi="Times New Roman"/>
          <w:sz w:val="24"/>
          <w:szCs w:val="24"/>
          <w:lang w:val="ro-RO"/>
        </w:rPr>
        <w:t>standardelor minime obligatorii</w:t>
      </w:r>
      <w:r w:rsidRPr="003E08A9">
        <w:rPr>
          <w:rFonts w:ascii="Times New Roman" w:hAnsi="Times New Roman"/>
          <w:sz w:val="24"/>
          <w:szCs w:val="24"/>
          <w:lang w:val="pt-BR"/>
        </w:rPr>
        <w:t xml:space="preserve"> privind managementul de caz în domeniul protecţiei drepturilor copilului;</w:t>
      </w:r>
    </w:p>
    <w:p w:rsidR="00317F46" w:rsidRPr="003E08A9" w:rsidRDefault="00317F46" w:rsidP="003E08A9">
      <w:pPr>
        <w:pStyle w:val="NoSpacing"/>
        <w:numPr>
          <w:ilvl w:val="0"/>
          <w:numId w:val="24"/>
        </w:numPr>
        <w:tabs>
          <w:tab w:val="left" w:pos="567"/>
        </w:tabs>
        <w:suppressAutoHyphens/>
        <w:ind w:left="0" w:firstLine="426"/>
        <w:jc w:val="both"/>
        <w:rPr>
          <w:b/>
          <w:color w:val="000000"/>
          <w:sz w:val="24"/>
          <w:szCs w:val="24"/>
          <w:lang w:val="it-IT"/>
        </w:rPr>
      </w:pPr>
      <w:r w:rsidRPr="003E08A9">
        <w:rPr>
          <w:rFonts w:ascii="Times New Roman" w:hAnsi="Times New Roman"/>
          <w:sz w:val="24"/>
          <w:szCs w:val="24"/>
          <w:lang w:val="pt-BR"/>
        </w:rPr>
        <w:t xml:space="preserve">Ordinul </w:t>
      </w:r>
      <w:r w:rsidRPr="003E08A9">
        <w:rPr>
          <w:rFonts w:ascii="Times New Roman" w:hAnsi="Times New Roman"/>
          <w:sz w:val="24"/>
          <w:szCs w:val="24"/>
          <w:lang w:val="ro-RO"/>
        </w:rPr>
        <w:t xml:space="preserve">ANPDC </w:t>
      </w:r>
      <w:r w:rsidRPr="003E08A9">
        <w:rPr>
          <w:rFonts w:ascii="Times New Roman" w:hAnsi="Times New Roman"/>
          <w:sz w:val="24"/>
          <w:szCs w:val="24"/>
          <w:lang w:val="pt-BR"/>
        </w:rPr>
        <w:t>nr. 286/2006 pentru aprobarea Normelor metodologice privind întocmirea Planului de servicii şi a Normelor metodologice privind întocmirea Planului individualizat de protecţie;</w:t>
      </w:r>
    </w:p>
    <w:p w:rsidR="00317F46" w:rsidRPr="003E08A9" w:rsidRDefault="00317F46" w:rsidP="003E08A9">
      <w:pPr>
        <w:pStyle w:val="NoSpacing"/>
        <w:numPr>
          <w:ilvl w:val="0"/>
          <w:numId w:val="24"/>
        </w:numPr>
        <w:tabs>
          <w:tab w:val="left" w:pos="567"/>
        </w:tabs>
        <w:suppressAutoHyphens/>
        <w:ind w:left="0" w:firstLine="426"/>
        <w:jc w:val="both"/>
        <w:rPr>
          <w:rFonts w:ascii="Times New Roman" w:hAnsi="Times New Roman"/>
          <w:sz w:val="24"/>
          <w:szCs w:val="24"/>
          <w:lang w:val="pt-BR"/>
        </w:rPr>
      </w:pPr>
      <w:r w:rsidRPr="003E08A9">
        <w:rPr>
          <w:rFonts w:ascii="Times New Roman" w:hAnsi="Times New Roman"/>
          <w:sz w:val="24"/>
          <w:szCs w:val="24"/>
          <w:lang w:val="pt-BR"/>
        </w:rPr>
        <w:t xml:space="preserve"> H.G. nr.  502/2017 privind organizarea si functionarea Comisiei pentru Protectia Copilului:</w:t>
      </w:r>
    </w:p>
    <w:p w:rsidR="00317F46" w:rsidRPr="003E08A9" w:rsidRDefault="00317F46" w:rsidP="003E08A9">
      <w:pPr>
        <w:pStyle w:val="NoSpacing"/>
        <w:numPr>
          <w:ilvl w:val="0"/>
          <w:numId w:val="24"/>
        </w:numPr>
        <w:tabs>
          <w:tab w:val="left" w:pos="567"/>
        </w:tabs>
        <w:suppressAutoHyphens/>
        <w:ind w:left="0" w:firstLine="426"/>
        <w:jc w:val="both"/>
        <w:rPr>
          <w:rFonts w:ascii="Times New Roman" w:hAnsi="Times New Roman"/>
          <w:sz w:val="24"/>
          <w:szCs w:val="24"/>
          <w:lang w:val="pt-BR"/>
        </w:rPr>
      </w:pPr>
      <w:r w:rsidRPr="003E08A9">
        <w:rPr>
          <w:rFonts w:ascii="Times New Roman" w:hAnsi="Times New Roman"/>
          <w:sz w:val="24"/>
          <w:szCs w:val="24"/>
          <w:lang w:val="pt-BR"/>
        </w:rPr>
        <w:t xml:space="preserve"> H.G nr. 679/2003 privind condiţiile de obţinere a atestatului, procedurile de atestare şi statutul asistentului maternal profesionist</w:t>
      </w:r>
      <w:r w:rsidRPr="003E08A9">
        <w:rPr>
          <w:rFonts w:ascii="Times New Roman" w:hAnsi="Times New Roman"/>
          <w:sz w:val="24"/>
          <w:szCs w:val="24"/>
        </w:rPr>
        <w:t>;</w:t>
      </w:r>
    </w:p>
    <w:p w:rsidR="00317F46" w:rsidRPr="003E08A9" w:rsidRDefault="00317F46" w:rsidP="003E08A9">
      <w:pPr>
        <w:pStyle w:val="NoSpacing"/>
        <w:numPr>
          <w:ilvl w:val="0"/>
          <w:numId w:val="24"/>
        </w:numPr>
        <w:tabs>
          <w:tab w:val="left" w:pos="567"/>
        </w:tabs>
        <w:suppressAutoHyphens/>
        <w:ind w:left="0" w:firstLine="426"/>
        <w:jc w:val="both"/>
        <w:rPr>
          <w:rFonts w:ascii="Times New Roman" w:hAnsi="Times New Roman"/>
          <w:sz w:val="24"/>
          <w:szCs w:val="24"/>
          <w:lang w:val="ro-RO"/>
        </w:rPr>
      </w:pPr>
      <w:r w:rsidRPr="003E08A9">
        <w:rPr>
          <w:rFonts w:ascii="Times New Roman" w:hAnsi="Times New Roman"/>
          <w:sz w:val="24"/>
          <w:szCs w:val="24"/>
          <w:lang w:val="pt-BR"/>
        </w:rPr>
        <w:t>H.</w:t>
      </w:r>
      <w:r w:rsidRPr="003E08A9">
        <w:rPr>
          <w:rFonts w:ascii="Times New Roman" w:hAnsi="Times New Roman"/>
          <w:sz w:val="24"/>
          <w:szCs w:val="24"/>
          <w:lang w:val="ro-RO"/>
        </w:rPr>
        <w:t xml:space="preserve">G. </w:t>
      </w:r>
      <w:r w:rsidRPr="003E08A9">
        <w:rPr>
          <w:rFonts w:ascii="Times New Roman" w:hAnsi="Times New Roman"/>
          <w:sz w:val="24"/>
          <w:szCs w:val="24"/>
          <w:lang w:val="pt-BR"/>
        </w:rPr>
        <w:t>nr. 797/2017 pentru aprobarea regulamentelor-cadru de organizare şi funcţionare ale serviciilor publice de asistenţă socială şi a structurii orientative de personal;</w:t>
      </w:r>
    </w:p>
    <w:p w:rsidR="00317F46" w:rsidRPr="003E08A9" w:rsidRDefault="00317F46" w:rsidP="003E08A9">
      <w:pPr>
        <w:pStyle w:val="NoSpacing"/>
        <w:numPr>
          <w:ilvl w:val="0"/>
          <w:numId w:val="24"/>
        </w:numPr>
        <w:tabs>
          <w:tab w:val="left" w:pos="567"/>
        </w:tabs>
        <w:suppressAutoHyphens/>
        <w:ind w:left="0" w:firstLine="426"/>
        <w:jc w:val="both"/>
        <w:rPr>
          <w:rFonts w:ascii="Times New Roman" w:hAnsi="Times New Roman"/>
          <w:sz w:val="24"/>
          <w:szCs w:val="24"/>
          <w:lang w:val="ro-RO"/>
        </w:rPr>
      </w:pPr>
      <w:r w:rsidRPr="003E08A9">
        <w:rPr>
          <w:rFonts w:ascii="Times New Roman" w:hAnsi="Times New Roman"/>
          <w:sz w:val="24"/>
          <w:szCs w:val="24"/>
          <w:lang w:val="ro-RO"/>
        </w:rPr>
        <w:t xml:space="preserve">H.G. nr. 867/2015 pentru aprobarea Nomenclatorului serviciilor sociale, precum și a regulamentelor - cadru de organizare și funcţionare a seviciilor sociale, </w:t>
      </w:r>
      <w:r w:rsidRPr="003E08A9">
        <w:rPr>
          <w:rFonts w:ascii="Times New Roman" w:hAnsi="Times New Roman"/>
          <w:color w:val="1C1C1C"/>
          <w:sz w:val="24"/>
          <w:szCs w:val="24"/>
          <w:lang w:val="ro-RO"/>
        </w:rPr>
        <w:t>cu modificările și completările ulterioare</w:t>
      </w:r>
      <w:r w:rsidRPr="003E08A9">
        <w:rPr>
          <w:rFonts w:ascii="Times New Roman" w:hAnsi="Times New Roman"/>
          <w:sz w:val="24"/>
          <w:szCs w:val="24"/>
          <w:lang w:val="ro-RO"/>
        </w:rPr>
        <w:t>;</w:t>
      </w:r>
    </w:p>
    <w:p w:rsidR="00317F46" w:rsidRPr="003E08A9" w:rsidRDefault="00317F46" w:rsidP="003E08A9">
      <w:pPr>
        <w:pStyle w:val="NoSpacing"/>
        <w:numPr>
          <w:ilvl w:val="0"/>
          <w:numId w:val="24"/>
        </w:numPr>
        <w:tabs>
          <w:tab w:val="left" w:pos="567"/>
        </w:tabs>
        <w:suppressAutoHyphens/>
        <w:ind w:left="0" w:firstLine="426"/>
        <w:jc w:val="both"/>
        <w:rPr>
          <w:rFonts w:ascii="Times New Roman" w:hAnsi="Times New Roman"/>
          <w:sz w:val="24"/>
          <w:szCs w:val="24"/>
          <w:lang w:val="ro-RO"/>
        </w:rPr>
      </w:pPr>
      <w:r w:rsidRPr="003E08A9">
        <w:rPr>
          <w:rFonts w:ascii="Times New Roman" w:hAnsi="Times New Roman"/>
          <w:sz w:val="24"/>
          <w:szCs w:val="24"/>
          <w:lang w:val="ro-RO"/>
        </w:rPr>
        <w:t xml:space="preserve">H.G. nr. 118/2014 pentru aprobarea Normelor metodologice de aplicare a prevederilor Legii nr. 197/2012 privind asigurarea calităţii în domeniul serviciilor sociale, cu modifăcările și completările ulterioare, </w:t>
      </w:r>
      <w:r w:rsidRPr="003E08A9">
        <w:rPr>
          <w:rFonts w:ascii="Times New Roman" w:hAnsi="Times New Roman"/>
          <w:color w:val="1C1C1C"/>
          <w:sz w:val="24"/>
          <w:szCs w:val="24"/>
          <w:lang w:val="ro-RO"/>
        </w:rPr>
        <w:t>cu modificările și completările ulterioare</w:t>
      </w:r>
      <w:r w:rsidRPr="003E08A9">
        <w:rPr>
          <w:rFonts w:ascii="Times New Roman" w:hAnsi="Times New Roman"/>
          <w:sz w:val="24"/>
          <w:szCs w:val="24"/>
        </w:rPr>
        <w:t>;</w:t>
      </w:r>
    </w:p>
    <w:p w:rsidR="00317F46" w:rsidRPr="003E08A9" w:rsidRDefault="00317F46" w:rsidP="003E08A9">
      <w:pPr>
        <w:pStyle w:val="NoSpacing"/>
        <w:numPr>
          <w:ilvl w:val="0"/>
          <w:numId w:val="24"/>
        </w:numPr>
        <w:tabs>
          <w:tab w:val="left" w:pos="567"/>
        </w:tabs>
        <w:suppressAutoHyphens/>
        <w:ind w:left="0" w:firstLine="426"/>
        <w:jc w:val="both"/>
        <w:rPr>
          <w:rFonts w:ascii="Times New Roman" w:hAnsi="Times New Roman"/>
          <w:sz w:val="24"/>
          <w:szCs w:val="24"/>
          <w:lang w:val="ro-RO"/>
        </w:rPr>
      </w:pPr>
      <w:r w:rsidRPr="003E08A9">
        <w:rPr>
          <w:rFonts w:ascii="Times New Roman" w:hAnsi="Times New Roman"/>
          <w:sz w:val="24"/>
          <w:szCs w:val="24"/>
          <w:lang w:val="ro-RO"/>
        </w:rPr>
        <w:t>Ordinul MMSSF nr. 73/2005 privind aprobarea modelului Contractului pentru acordarea de servicii sociale, încheiat de furnizorii de servicii sociale, acreditați conform legii cu beneficiarii de servicii sociale;</w:t>
      </w:r>
    </w:p>
    <w:p w:rsidR="00317F46" w:rsidRPr="003E08A9" w:rsidRDefault="00317F46" w:rsidP="003E08A9">
      <w:pPr>
        <w:pStyle w:val="NoSpacing"/>
        <w:numPr>
          <w:ilvl w:val="0"/>
          <w:numId w:val="24"/>
        </w:numPr>
        <w:tabs>
          <w:tab w:val="left" w:pos="567"/>
        </w:tabs>
        <w:suppressAutoHyphens/>
        <w:ind w:left="0" w:firstLine="426"/>
        <w:jc w:val="both"/>
        <w:rPr>
          <w:rFonts w:ascii="Times New Roman" w:hAnsi="Times New Roman"/>
          <w:sz w:val="24"/>
          <w:szCs w:val="24"/>
        </w:rPr>
      </w:pPr>
      <w:r w:rsidRPr="003E08A9">
        <w:rPr>
          <w:rFonts w:ascii="Times New Roman" w:hAnsi="Times New Roman"/>
          <w:sz w:val="24"/>
          <w:szCs w:val="24"/>
          <w:lang w:val="ro-RO"/>
        </w:rPr>
        <w:t>Ordinul MMFPSPV nr. 1733/2015 privind aprobarea procedurii de stabilire și plată a alocației lunare de plasament;</w:t>
      </w:r>
    </w:p>
    <w:p w:rsidR="00317F46" w:rsidRDefault="00317F46" w:rsidP="003E08A9">
      <w:pPr>
        <w:pStyle w:val="NoSpacing"/>
        <w:numPr>
          <w:ilvl w:val="0"/>
          <w:numId w:val="24"/>
        </w:numPr>
        <w:tabs>
          <w:tab w:val="left" w:pos="567"/>
        </w:tabs>
        <w:suppressAutoHyphens/>
        <w:ind w:left="0" w:firstLine="426"/>
        <w:jc w:val="both"/>
        <w:rPr>
          <w:rFonts w:ascii="Times New Roman" w:hAnsi="Times New Roman"/>
          <w:sz w:val="24"/>
          <w:szCs w:val="24"/>
        </w:rPr>
      </w:pPr>
      <w:r w:rsidRPr="003E08A9">
        <w:rPr>
          <w:rFonts w:ascii="Times New Roman" w:hAnsi="Times New Roman"/>
          <w:sz w:val="24"/>
          <w:szCs w:val="24"/>
        </w:rPr>
        <w:t>Ordin</w:t>
      </w:r>
      <w:r w:rsidRPr="003E08A9">
        <w:rPr>
          <w:rFonts w:ascii="Times New Roman" w:hAnsi="Times New Roman"/>
          <w:sz w:val="24"/>
          <w:szCs w:val="24"/>
          <w:lang w:val="ro-RO"/>
        </w:rPr>
        <w:t>ul Secretariatului General al Guvernului</w:t>
      </w:r>
      <w:r w:rsidRPr="003E08A9">
        <w:rPr>
          <w:rFonts w:ascii="Times New Roman" w:hAnsi="Times New Roman"/>
          <w:sz w:val="24"/>
          <w:szCs w:val="24"/>
        </w:rPr>
        <w:t xml:space="preserve"> nr. 600/2018 privind aprobarea Codului controlului intern managerial al entităţilor publice.</w:t>
      </w:r>
    </w:p>
    <w:p w:rsidR="00221C4A" w:rsidRPr="003E08A9" w:rsidRDefault="00221C4A" w:rsidP="00221C4A">
      <w:pPr>
        <w:pStyle w:val="NoSpacing"/>
        <w:tabs>
          <w:tab w:val="left" w:pos="567"/>
        </w:tabs>
        <w:suppressAutoHyphens/>
        <w:ind w:left="426"/>
        <w:jc w:val="both"/>
        <w:rPr>
          <w:rFonts w:ascii="Times New Roman" w:hAnsi="Times New Roman"/>
          <w:sz w:val="24"/>
          <w:szCs w:val="24"/>
        </w:rPr>
      </w:pPr>
    </w:p>
    <w:p w:rsidR="00317F46" w:rsidRPr="003E08A9" w:rsidRDefault="00317F46" w:rsidP="003E08A9">
      <w:pPr>
        <w:pStyle w:val="NoSpacing"/>
        <w:jc w:val="both"/>
        <w:rPr>
          <w:rFonts w:ascii="Times New Roman" w:hAnsi="Times New Roman"/>
          <w:sz w:val="24"/>
          <w:szCs w:val="24"/>
          <w:lang w:val="fr-FR"/>
        </w:rPr>
      </w:pPr>
      <w:r w:rsidRPr="003E08A9">
        <w:rPr>
          <w:rFonts w:ascii="Times New Roman" w:hAnsi="Times New Roman"/>
          <w:b/>
          <w:color w:val="000000"/>
          <w:sz w:val="24"/>
          <w:szCs w:val="24"/>
          <w:lang w:val="pt-BR"/>
        </w:rPr>
        <w:t xml:space="preserve">         </w:t>
      </w:r>
      <w:r w:rsidR="003E08A9">
        <w:rPr>
          <w:rFonts w:ascii="Times New Roman" w:hAnsi="Times New Roman"/>
          <w:b/>
          <w:color w:val="000000"/>
          <w:sz w:val="24"/>
          <w:szCs w:val="24"/>
          <w:lang w:val="pt-BR"/>
        </w:rPr>
        <w:t xml:space="preserve">  </w:t>
      </w:r>
      <w:r w:rsidRPr="003E08A9">
        <w:rPr>
          <w:rFonts w:ascii="Times New Roman" w:hAnsi="Times New Roman"/>
          <w:b/>
          <w:color w:val="000000"/>
          <w:sz w:val="24"/>
          <w:szCs w:val="24"/>
          <w:lang w:val="pt-BR"/>
        </w:rPr>
        <w:t xml:space="preserve"> 3.4. Reglementări interne</w:t>
      </w:r>
      <w:r w:rsidRPr="003E08A9">
        <w:rPr>
          <w:rFonts w:ascii="Times New Roman" w:hAnsi="Times New Roman"/>
          <w:sz w:val="24"/>
          <w:szCs w:val="24"/>
          <w:lang w:val="pt-BR"/>
        </w:rPr>
        <w:t>:</w:t>
      </w:r>
    </w:p>
    <w:p w:rsidR="00317F46" w:rsidRDefault="00317F46" w:rsidP="00317F46">
      <w:pPr>
        <w:numPr>
          <w:ilvl w:val="0"/>
          <w:numId w:val="25"/>
        </w:numPr>
        <w:suppressAutoHyphens/>
        <w:autoSpaceDN/>
        <w:spacing w:after="0" w:line="200" w:lineRule="atLeast"/>
        <w:rPr>
          <w:rFonts w:ascii="Times New Roman" w:hAnsi="Times New Roman"/>
          <w:sz w:val="24"/>
          <w:szCs w:val="24"/>
        </w:rPr>
      </w:pPr>
      <w:r>
        <w:rPr>
          <w:rFonts w:ascii="Times New Roman" w:hAnsi="Times New Roman"/>
          <w:sz w:val="24"/>
          <w:szCs w:val="24"/>
          <w:lang w:val="fr-FR"/>
        </w:rPr>
        <w:t>Regulamentul de Organizare şi Funcţionare</w:t>
      </w:r>
      <w:r>
        <w:rPr>
          <w:rFonts w:ascii="Times New Roman" w:hAnsi="Times New Roman"/>
          <w:sz w:val="24"/>
          <w:szCs w:val="24"/>
        </w:rPr>
        <w:t xml:space="preserve"> (ROF) al D.G.A.S.P.C.  Argeș;</w:t>
      </w:r>
    </w:p>
    <w:p w:rsidR="00317F46" w:rsidRDefault="00317F46" w:rsidP="00317F46">
      <w:pPr>
        <w:numPr>
          <w:ilvl w:val="0"/>
          <w:numId w:val="25"/>
        </w:numPr>
        <w:suppressAutoHyphens/>
        <w:autoSpaceDN/>
        <w:spacing w:after="0" w:line="200" w:lineRule="atLeast"/>
        <w:rPr>
          <w:rFonts w:ascii="Times New Roman" w:hAnsi="Times New Roman"/>
          <w:sz w:val="24"/>
          <w:szCs w:val="24"/>
          <w:lang w:val="ro-RO"/>
        </w:rPr>
      </w:pPr>
      <w:r>
        <w:rPr>
          <w:rFonts w:ascii="Times New Roman" w:hAnsi="Times New Roman"/>
          <w:sz w:val="24"/>
          <w:szCs w:val="24"/>
        </w:rPr>
        <w:t>Fişele postului;</w:t>
      </w:r>
    </w:p>
    <w:p w:rsidR="00317F46" w:rsidRPr="00221C4A" w:rsidRDefault="00317F46" w:rsidP="00317F46">
      <w:pPr>
        <w:numPr>
          <w:ilvl w:val="0"/>
          <w:numId w:val="25"/>
        </w:numPr>
        <w:suppressAutoHyphens/>
        <w:autoSpaceDN/>
        <w:spacing w:after="0" w:line="200" w:lineRule="atLeast"/>
        <w:rPr>
          <w:rFonts w:ascii="Times New Roman" w:hAnsi="Times New Roman"/>
          <w:sz w:val="24"/>
          <w:szCs w:val="24"/>
        </w:rPr>
      </w:pPr>
      <w:r>
        <w:rPr>
          <w:rFonts w:ascii="Times New Roman" w:hAnsi="Times New Roman"/>
          <w:sz w:val="24"/>
          <w:szCs w:val="24"/>
          <w:lang w:val="ro-RO"/>
        </w:rPr>
        <w:t>D</w:t>
      </w:r>
      <w:r>
        <w:rPr>
          <w:rFonts w:ascii="Times New Roman" w:hAnsi="Times New Roman"/>
          <w:sz w:val="24"/>
          <w:szCs w:val="24"/>
        </w:rPr>
        <w:t>ispoziţii şi note de serviciu emise de către conducerea D.G.A.S.P.C. Argeș</w:t>
      </w:r>
      <w:r>
        <w:rPr>
          <w:rFonts w:ascii="Times New Roman" w:hAnsi="Times New Roman"/>
          <w:sz w:val="24"/>
          <w:szCs w:val="24"/>
          <w:lang w:val="fr-FR"/>
        </w:rPr>
        <w:t>.</w:t>
      </w:r>
    </w:p>
    <w:p w:rsidR="00221C4A" w:rsidRDefault="00221C4A" w:rsidP="00221C4A">
      <w:pPr>
        <w:suppressAutoHyphens/>
        <w:autoSpaceDN/>
        <w:spacing w:after="0" w:line="200" w:lineRule="atLeast"/>
        <w:ind w:left="1080"/>
        <w:rPr>
          <w:rFonts w:ascii="Times New Roman" w:hAnsi="Times New Roman"/>
          <w:sz w:val="24"/>
          <w:szCs w:val="24"/>
          <w:lang w:val="fr-FR"/>
        </w:rPr>
      </w:pPr>
    </w:p>
    <w:p w:rsidR="00221C4A" w:rsidRDefault="00221C4A" w:rsidP="00221C4A">
      <w:pPr>
        <w:suppressAutoHyphens/>
        <w:autoSpaceDN/>
        <w:spacing w:after="0" w:line="200" w:lineRule="atLeast"/>
        <w:ind w:left="1080"/>
        <w:rPr>
          <w:rFonts w:ascii="Times New Roman" w:hAnsi="Times New Roman"/>
          <w:sz w:val="24"/>
          <w:szCs w:val="24"/>
          <w:lang w:val="fr-FR"/>
        </w:rPr>
      </w:pPr>
    </w:p>
    <w:p w:rsidR="00221C4A" w:rsidRDefault="00221C4A" w:rsidP="00221C4A">
      <w:pPr>
        <w:suppressAutoHyphens/>
        <w:autoSpaceDN/>
        <w:spacing w:after="0" w:line="200" w:lineRule="atLeast"/>
        <w:ind w:left="1080"/>
        <w:rPr>
          <w:rFonts w:ascii="Times New Roman" w:hAnsi="Times New Roman"/>
          <w:sz w:val="24"/>
          <w:szCs w:val="24"/>
          <w:lang w:val="fr-FR"/>
        </w:rPr>
      </w:pPr>
    </w:p>
    <w:p w:rsidR="00221C4A" w:rsidRDefault="00221C4A" w:rsidP="00221C4A">
      <w:pPr>
        <w:suppressAutoHyphens/>
        <w:autoSpaceDN/>
        <w:spacing w:after="0" w:line="200" w:lineRule="atLeast"/>
        <w:ind w:left="1080"/>
        <w:rPr>
          <w:rFonts w:ascii="Times New Roman" w:hAnsi="Times New Roman"/>
          <w:sz w:val="24"/>
          <w:szCs w:val="24"/>
        </w:rPr>
      </w:pPr>
    </w:p>
    <w:p w:rsidR="00221C4A" w:rsidRDefault="00221C4A" w:rsidP="003E08A9">
      <w:pPr>
        <w:pStyle w:val="Header"/>
        <w:ind w:left="720"/>
        <w:rPr>
          <w:rFonts w:ascii="Times New Roman" w:hAnsi="Times New Roman"/>
          <w:b/>
          <w:sz w:val="24"/>
          <w:szCs w:val="24"/>
        </w:rPr>
      </w:pPr>
    </w:p>
    <w:p w:rsidR="003E08A9" w:rsidRDefault="003E08A9" w:rsidP="003E08A9">
      <w:pPr>
        <w:pStyle w:val="Header"/>
        <w:ind w:left="720"/>
        <w:rPr>
          <w:rFonts w:ascii="Times New Roman" w:hAnsi="Times New Roman"/>
          <w:b/>
          <w:sz w:val="24"/>
          <w:szCs w:val="24"/>
        </w:rPr>
      </w:pPr>
      <w:r>
        <w:rPr>
          <w:rFonts w:ascii="Times New Roman" w:hAnsi="Times New Roman"/>
          <w:b/>
          <w:sz w:val="24"/>
          <w:szCs w:val="24"/>
        </w:rPr>
        <w:t>4. Definiţii şi abrevieri</w:t>
      </w:r>
    </w:p>
    <w:p w:rsidR="003E08A9" w:rsidRDefault="003E08A9" w:rsidP="003E08A9">
      <w:pPr>
        <w:pStyle w:val="CM9"/>
        <w:tabs>
          <w:tab w:val="left" w:pos="284"/>
        </w:tabs>
        <w:spacing w:line="100" w:lineRule="atLeast"/>
        <w:jc w:val="both"/>
        <w:rPr>
          <w:rFonts w:ascii="Times New Roman" w:hAnsi="Times New Roman" w:cs="Times New Roman"/>
          <w:i/>
          <w:lang w:val="pt-BR"/>
        </w:rPr>
      </w:pPr>
      <w:r>
        <w:rPr>
          <w:rFonts w:ascii="Times New Roman" w:hAnsi="Times New Roman" w:cs="Times New Roman"/>
          <w:b/>
        </w:rPr>
        <w:tab/>
      </w:r>
      <w:r>
        <w:rPr>
          <w:rFonts w:ascii="Times New Roman" w:hAnsi="Times New Roman" w:cs="Times New Roman"/>
          <w:b/>
        </w:rPr>
        <w:tab/>
        <w:t>4.1. Definiţii:</w:t>
      </w:r>
    </w:p>
    <w:p w:rsidR="003E08A9" w:rsidRPr="000954CD" w:rsidRDefault="003E08A9" w:rsidP="003E08A9">
      <w:pPr>
        <w:pStyle w:val="NoSpacing"/>
        <w:numPr>
          <w:ilvl w:val="0"/>
          <w:numId w:val="26"/>
        </w:numPr>
        <w:tabs>
          <w:tab w:val="num" w:pos="567"/>
          <w:tab w:val="left" w:pos="993"/>
        </w:tabs>
        <w:suppressAutoHyphens/>
        <w:ind w:left="0" w:firstLine="567"/>
        <w:jc w:val="both"/>
        <w:rPr>
          <w:rFonts w:ascii="Times New Roman" w:hAnsi="Times New Roman"/>
          <w:i/>
        </w:rPr>
      </w:pPr>
      <w:r w:rsidRPr="000954CD">
        <w:rPr>
          <w:rFonts w:ascii="Times New Roman" w:hAnsi="Times New Roman"/>
          <w:i/>
          <w:lang w:val="pt-BR"/>
        </w:rPr>
        <w:t xml:space="preserve">Activitate procedurabilă - </w:t>
      </w:r>
      <w:r w:rsidRPr="000954CD">
        <w:rPr>
          <w:rFonts w:ascii="Times New Roman" w:hAnsi="Times New Roman"/>
          <w:lang w:val="pt-BR"/>
        </w:rPr>
        <w:t xml:space="preserve"> Totalitatea atribuţiilor de o anumită natură care determină procese de muncă cu un grad de complexitate şi omogenitate ridicat, pentru care se pot stabili reguli şi modalităţi de lucru, general valabile, în vederea îndeplinirii, în condiţii de regularitate, eficacitate, economicitate şi eficienţă, a obiectivelor compartimentului/entităţii publice;</w:t>
      </w:r>
    </w:p>
    <w:p w:rsidR="003E08A9" w:rsidRPr="000954CD" w:rsidRDefault="003E08A9" w:rsidP="003E08A9">
      <w:pPr>
        <w:pStyle w:val="ListParagraph"/>
        <w:numPr>
          <w:ilvl w:val="0"/>
          <w:numId w:val="26"/>
        </w:numPr>
        <w:tabs>
          <w:tab w:val="num" w:pos="567"/>
          <w:tab w:val="left" w:pos="993"/>
        </w:tabs>
        <w:suppressAutoHyphens/>
        <w:autoSpaceDN/>
        <w:spacing w:after="0"/>
        <w:ind w:left="0" w:firstLine="567"/>
        <w:jc w:val="both"/>
        <w:rPr>
          <w:rFonts w:ascii="Times New Roman" w:hAnsi="Times New Roman"/>
          <w:i/>
        </w:rPr>
      </w:pPr>
      <w:r w:rsidRPr="000954CD">
        <w:rPr>
          <w:rFonts w:ascii="Times New Roman" w:hAnsi="Times New Roman"/>
          <w:i/>
        </w:rPr>
        <w:t xml:space="preserve">Abuz asupra copilului - </w:t>
      </w:r>
      <w:r w:rsidRPr="000954CD">
        <w:rPr>
          <w:rFonts w:ascii="Times New Roman" w:hAnsi="Times New Roman"/>
        </w:rPr>
        <w:t>Orice acţiune voluntară a unei persoane care se află într-o relaţie de răspundere, încredere sau auroritate faţă de acesta, prin care este periclitată viaţa, dezvoltarea fizică, mentală, spirituală, morală sau socială, integritatea corporală, sănătatea fizică sau psihică a copilului.</w:t>
      </w:r>
    </w:p>
    <w:p w:rsidR="003E08A9" w:rsidRPr="000954CD" w:rsidRDefault="003E08A9" w:rsidP="003E08A9">
      <w:pPr>
        <w:pStyle w:val="ListParagraph"/>
        <w:numPr>
          <w:ilvl w:val="0"/>
          <w:numId w:val="26"/>
        </w:numPr>
        <w:tabs>
          <w:tab w:val="left" w:pos="0"/>
          <w:tab w:val="num" w:pos="567"/>
          <w:tab w:val="left" w:pos="993"/>
        </w:tabs>
        <w:suppressAutoHyphens/>
        <w:autoSpaceDN/>
        <w:spacing w:after="0"/>
        <w:ind w:left="0" w:firstLine="567"/>
        <w:jc w:val="both"/>
        <w:rPr>
          <w:rFonts w:ascii="Times New Roman" w:hAnsi="Times New Roman"/>
          <w:i/>
        </w:rPr>
      </w:pPr>
      <w:r w:rsidRPr="000954CD">
        <w:rPr>
          <w:rFonts w:ascii="Times New Roman" w:hAnsi="Times New Roman"/>
          <w:i/>
        </w:rPr>
        <w:t xml:space="preserve">Abuzul fizic- </w:t>
      </w:r>
      <w:r w:rsidRPr="000954CD">
        <w:rPr>
          <w:rFonts w:ascii="Times New Roman" w:hAnsi="Times New Roman"/>
        </w:rPr>
        <w:t>Vătămarea corporală a copilului în în cadrul interacţiunii, singulară sau repetată, cu o persoană aflată în poziţie de răspundere, putere ori în relaţie de încredere cu acesta, fiind un rezultat al unor acte intenţionate care produc suferinţă copilului în prezent sau în viitor.</w:t>
      </w:r>
    </w:p>
    <w:p w:rsidR="003E08A9" w:rsidRPr="000954CD" w:rsidRDefault="003E08A9" w:rsidP="003E08A9">
      <w:pPr>
        <w:pStyle w:val="ListParagraph"/>
        <w:numPr>
          <w:ilvl w:val="0"/>
          <w:numId w:val="26"/>
        </w:numPr>
        <w:tabs>
          <w:tab w:val="num" w:pos="567"/>
          <w:tab w:val="left" w:pos="993"/>
        </w:tabs>
        <w:suppressAutoHyphens/>
        <w:autoSpaceDN/>
        <w:spacing w:after="0"/>
        <w:ind w:left="0" w:firstLine="567"/>
        <w:jc w:val="both"/>
        <w:rPr>
          <w:rFonts w:ascii="Times New Roman" w:hAnsi="Times New Roman"/>
          <w:i/>
        </w:rPr>
      </w:pPr>
      <w:r w:rsidRPr="000954CD">
        <w:rPr>
          <w:rFonts w:ascii="Times New Roman" w:hAnsi="Times New Roman"/>
          <w:i/>
        </w:rPr>
        <w:t xml:space="preserve">Abuzul emoţional - </w:t>
      </w:r>
      <w:r w:rsidRPr="000954CD">
        <w:rPr>
          <w:rFonts w:ascii="Times New Roman" w:hAnsi="Times New Roman"/>
        </w:rPr>
        <w:t>Expunerea repetată a copilului la situaţii al căror impact emoţional depăşeşte capacitatea sa de integrare psihologică.</w:t>
      </w:r>
    </w:p>
    <w:p w:rsidR="003E08A9" w:rsidRPr="000954CD" w:rsidRDefault="003E08A9" w:rsidP="003E08A9">
      <w:pPr>
        <w:pStyle w:val="ListParagraph"/>
        <w:numPr>
          <w:ilvl w:val="0"/>
          <w:numId w:val="26"/>
        </w:numPr>
        <w:tabs>
          <w:tab w:val="num" w:pos="567"/>
          <w:tab w:val="left" w:pos="993"/>
        </w:tabs>
        <w:suppressAutoHyphens/>
        <w:autoSpaceDN/>
        <w:spacing w:after="0"/>
        <w:ind w:left="0" w:firstLine="567"/>
        <w:jc w:val="both"/>
        <w:rPr>
          <w:rFonts w:ascii="Times New Roman" w:hAnsi="Times New Roman"/>
          <w:i/>
        </w:rPr>
      </w:pPr>
      <w:r w:rsidRPr="000954CD">
        <w:rPr>
          <w:rFonts w:ascii="Times New Roman" w:hAnsi="Times New Roman"/>
          <w:i/>
        </w:rPr>
        <w:t xml:space="preserve">Abuzul sexual - </w:t>
      </w:r>
      <w:r w:rsidRPr="000954CD">
        <w:rPr>
          <w:rFonts w:ascii="Times New Roman" w:hAnsi="Times New Roman"/>
        </w:rPr>
        <w:t>Implicarea unui copil sau a unui adolescent minor dependent şi imatur din punctul de vedere al dezvoltării psihosexuale în activităţi sexuale pe care nu este în măsură să le înţeleagă, care sunt nepotrivite pentru vârsta sa ori pentru dezvoltarea sa psihosexuală, activităţi sexuale pe care le suportă fiind constrâns prin violenţă sau seducţie ori care transgresează tabuurile sociale legate de rolurile familiale; aceste activităţi includ, de regulă, contact fizic, cu sau fără penetrare sexuală.</w:t>
      </w:r>
    </w:p>
    <w:p w:rsidR="003E08A9" w:rsidRPr="000954CD" w:rsidRDefault="003E08A9" w:rsidP="003E08A9">
      <w:pPr>
        <w:pStyle w:val="ListParagraph"/>
        <w:numPr>
          <w:ilvl w:val="0"/>
          <w:numId w:val="26"/>
        </w:numPr>
        <w:tabs>
          <w:tab w:val="num" w:pos="567"/>
          <w:tab w:val="left" w:pos="993"/>
        </w:tabs>
        <w:suppressAutoHyphens/>
        <w:autoSpaceDN/>
        <w:spacing w:after="0"/>
        <w:ind w:left="0" w:firstLine="567"/>
        <w:jc w:val="both"/>
        <w:rPr>
          <w:rFonts w:ascii="Times New Roman" w:hAnsi="Times New Roman"/>
          <w:i/>
        </w:rPr>
      </w:pPr>
      <w:r w:rsidRPr="000954CD">
        <w:rPr>
          <w:rFonts w:ascii="Times New Roman" w:hAnsi="Times New Roman"/>
          <w:bCs/>
          <w:i/>
        </w:rPr>
        <w:t>Asistentul maternal profesionist</w:t>
      </w:r>
      <w:r w:rsidRPr="000954CD">
        <w:rPr>
          <w:rFonts w:ascii="Times New Roman" w:hAnsi="Times New Roman"/>
        </w:rPr>
        <w:t xml:space="preserve"> - persoana fizica, atestata in conditiile prevazute de HG 679/2003 care asigura prin activitatea pe care o desfasoara la domiciliul sau cresterea, ingrijirea si educarea, necesare dezvoltarii armonioase a copiilor pe care ii primeste in plasament.</w:t>
      </w:r>
    </w:p>
    <w:p w:rsidR="003E08A9" w:rsidRPr="000954CD" w:rsidRDefault="003E08A9" w:rsidP="003E08A9">
      <w:pPr>
        <w:pStyle w:val="ListParagraph"/>
        <w:numPr>
          <w:ilvl w:val="0"/>
          <w:numId w:val="26"/>
        </w:numPr>
        <w:tabs>
          <w:tab w:val="num" w:pos="567"/>
          <w:tab w:val="left" w:pos="993"/>
        </w:tabs>
        <w:suppressAutoHyphens/>
        <w:autoSpaceDN/>
        <w:spacing w:after="0"/>
        <w:ind w:left="0" w:firstLine="567"/>
        <w:jc w:val="both"/>
        <w:rPr>
          <w:rFonts w:ascii="Times New Roman" w:hAnsi="Times New Roman"/>
          <w:i/>
        </w:rPr>
      </w:pPr>
      <w:r w:rsidRPr="000954CD">
        <w:rPr>
          <w:rFonts w:ascii="Times New Roman" w:hAnsi="Times New Roman"/>
          <w:i/>
        </w:rPr>
        <w:t xml:space="preserve">Beneficiar </w:t>
      </w:r>
      <w:r w:rsidRPr="000954CD">
        <w:rPr>
          <w:rFonts w:ascii="Times New Roman" w:hAnsi="Times New Roman"/>
        </w:rPr>
        <w:t>– copil sau tânăr de peste 18 ani care beneficiază de măsura de protecţie specială</w:t>
      </w:r>
    </w:p>
    <w:p w:rsidR="003E08A9" w:rsidRPr="000954CD" w:rsidRDefault="003E08A9" w:rsidP="003E08A9">
      <w:pPr>
        <w:pStyle w:val="ListParagraph"/>
        <w:numPr>
          <w:ilvl w:val="0"/>
          <w:numId w:val="26"/>
        </w:numPr>
        <w:tabs>
          <w:tab w:val="num" w:pos="567"/>
          <w:tab w:val="left" w:pos="993"/>
        </w:tabs>
        <w:suppressAutoHyphens/>
        <w:autoSpaceDN/>
        <w:spacing w:after="0"/>
        <w:ind w:left="0" w:firstLine="567"/>
        <w:jc w:val="both"/>
        <w:rPr>
          <w:rFonts w:ascii="Times New Roman" w:hAnsi="Times New Roman"/>
          <w:i/>
          <w:lang w:val="pt-BR"/>
        </w:rPr>
      </w:pPr>
      <w:r w:rsidRPr="000954CD">
        <w:rPr>
          <w:rFonts w:ascii="Times New Roman" w:hAnsi="Times New Roman"/>
          <w:i/>
        </w:rPr>
        <w:t xml:space="preserve">Copil – </w:t>
      </w:r>
      <w:r w:rsidRPr="000954CD">
        <w:rPr>
          <w:rFonts w:ascii="Times New Roman" w:hAnsi="Times New Roman"/>
          <w:lang w:val="ro-RO"/>
        </w:rPr>
        <w:t xml:space="preserve">persoana care nu a împlinit </w:t>
      </w:r>
      <w:r w:rsidRPr="000954CD">
        <w:rPr>
          <w:rFonts w:ascii="Times New Roman" w:hAnsi="Times New Roman"/>
        </w:rPr>
        <w:t>vârst</w:t>
      </w:r>
      <w:r w:rsidRPr="000954CD">
        <w:rPr>
          <w:rFonts w:ascii="Times New Roman" w:hAnsi="Times New Roman"/>
          <w:lang w:val="ro-RO"/>
        </w:rPr>
        <w:t>a</w:t>
      </w:r>
      <w:r w:rsidRPr="000954CD">
        <w:rPr>
          <w:rFonts w:ascii="Times New Roman" w:hAnsi="Times New Roman"/>
        </w:rPr>
        <w:t xml:space="preserve"> de 18 ani </w:t>
      </w:r>
      <w:r w:rsidRPr="000954CD">
        <w:rPr>
          <w:rFonts w:ascii="Times New Roman" w:hAnsi="Times New Roman"/>
          <w:lang w:val="ro-RO"/>
        </w:rPr>
        <w:t>și nici nu a dobândit capacitatea deplină de exercițiu, potrivit legii</w:t>
      </w:r>
      <w:r>
        <w:rPr>
          <w:rFonts w:ascii="Times New Roman" w:hAnsi="Times New Roman"/>
          <w:lang w:val="ro-RO"/>
        </w:rPr>
        <w:t>.</w:t>
      </w:r>
    </w:p>
    <w:p w:rsidR="003E08A9" w:rsidRPr="000954CD" w:rsidRDefault="003E08A9" w:rsidP="003E08A9">
      <w:pPr>
        <w:pStyle w:val="NoSpacing"/>
        <w:numPr>
          <w:ilvl w:val="0"/>
          <w:numId w:val="26"/>
        </w:numPr>
        <w:tabs>
          <w:tab w:val="num" w:pos="567"/>
          <w:tab w:val="left" w:pos="993"/>
        </w:tabs>
        <w:suppressAutoHyphens/>
        <w:ind w:left="0" w:firstLine="567"/>
        <w:jc w:val="both"/>
        <w:rPr>
          <w:rFonts w:ascii="Times New Roman" w:hAnsi="Times New Roman"/>
          <w:i/>
          <w:lang w:val="pt-BR"/>
        </w:rPr>
      </w:pPr>
      <w:r w:rsidRPr="000954CD">
        <w:rPr>
          <w:rFonts w:ascii="Times New Roman" w:hAnsi="Times New Roman"/>
          <w:i/>
          <w:lang w:val="pt-BR"/>
        </w:rPr>
        <w:t xml:space="preserve">Consiliere </w:t>
      </w:r>
      <w:r w:rsidRPr="000954CD">
        <w:rPr>
          <w:rFonts w:ascii="Times New Roman" w:hAnsi="Times New Roman"/>
          <w:lang w:val="pt-BR"/>
        </w:rPr>
        <w:t xml:space="preserve">- </w:t>
      </w:r>
      <w:r w:rsidRPr="000954CD">
        <w:rPr>
          <w:rFonts w:ascii="Times New Roman" w:hAnsi="Times New Roman"/>
          <w:lang w:val="ro-RO"/>
        </w:rPr>
        <w:t>este un tip de relaţie în care o persoană specializată acordă ajutor unei alte persoane care traversează o perioadă mai dificilă, pentru descoperirea propriilor resurse. Consilierea poate fi socială,  psihologică, educaţională, juridică etc.</w:t>
      </w:r>
    </w:p>
    <w:p w:rsidR="003E08A9" w:rsidRPr="000954CD" w:rsidRDefault="003E08A9" w:rsidP="00221C4A">
      <w:pPr>
        <w:pStyle w:val="NoSpacing"/>
        <w:numPr>
          <w:ilvl w:val="0"/>
          <w:numId w:val="26"/>
        </w:numPr>
        <w:tabs>
          <w:tab w:val="num" w:pos="567"/>
          <w:tab w:val="left" w:pos="993"/>
        </w:tabs>
        <w:suppressAutoHyphens/>
        <w:ind w:left="0" w:firstLine="567"/>
        <w:jc w:val="both"/>
        <w:rPr>
          <w:rFonts w:ascii="Times New Roman" w:hAnsi="Times New Roman"/>
          <w:i/>
          <w:lang w:val="pt-BR"/>
        </w:rPr>
      </w:pPr>
      <w:r w:rsidRPr="000954CD">
        <w:rPr>
          <w:rFonts w:ascii="Times New Roman" w:hAnsi="Times New Roman"/>
          <w:i/>
          <w:lang w:val="pt-BR"/>
        </w:rPr>
        <w:t>Control intern managerial</w:t>
      </w:r>
      <w:r w:rsidRPr="000954CD">
        <w:rPr>
          <w:rFonts w:ascii="Times New Roman" w:hAnsi="Times New Roman"/>
          <w:lang w:val="pt-BR"/>
        </w:rPr>
        <w:t xml:space="preserve"> - ansamblul formelor de control exercitate la nivelul entităţii publice, inclusiv auditul intern, stabilite de conducere în concordanţă cu obiectivele acesteia şi cu reglementările legale, în vederea asigurării administrării fondurilor în mod economic, eficient şi eficace; acesta include, de asemenea, structurile organizatorice, metodele şi procedurile. Sintagma "control intern managerial" subliniază responsabilitatea tuturor nivelurilor ierarhice pentru ţinerea sub control a tuturor proceselor interne desfăşurate pentru realizarea obiectivelor generale şi a celor specifice</w:t>
      </w:r>
      <w:r>
        <w:rPr>
          <w:rFonts w:ascii="Times New Roman" w:hAnsi="Times New Roman"/>
          <w:lang w:val="pt-BR"/>
        </w:rPr>
        <w:t>.</w:t>
      </w:r>
    </w:p>
    <w:p w:rsidR="003E08A9" w:rsidRPr="00221C4A" w:rsidRDefault="003E08A9" w:rsidP="003E08A9">
      <w:pPr>
        <w:pStyle w:val="NoSpacing"/>
        <w:numPr>
          <w:ilvl w:val="0"/>
          <w:numId w:val="26"/>
        </w:numPr>
        <w:tabs>
          <w:tab w:val="num" w:pos="567"/>
          <w:tab w:val="left" w:pos="993"/>
        </w:tabs>
        <w:suppressAutoHyphens/>
        <w:ind w:left="0" w:firstLine="567"/>
        <w:jc w:val="both"/>
        <w:rPr>
          <w:rFonts w:ascii="Times New Roman" w:hAnsi="Times New Roman"/>
        </w:rPr>
      </w:pPr>
      <w:r w:rsidRPr="000954CD">
        <w:rPr>
          <w:rFonts w:ascii="Times New Roman" w:hAnsi="Times New Roman"/>
          <w:i/>
          <w:lang w:val="pt-BR"/>
        </w:rPr>
        <w:t>Coordonare</w:t>
      </w:r>
      <w:r w:rsidRPr="000954CD">
        <w:rPr>
          <w:rFonts w:ascii="Times New Roman" w:hAnsi="Times New Roman"/>
          <w:lang w:val="pt-BR"/>
        </w:rPr>
        <w:t xml:space="preserve"> - armonizarea deciziilor şi a acţiunilor componentelor structurale ale entităţii publice pentru a se asigura realizarea obiectivelor acesteia</w:t>
      </w:r>
      <w:r>
        <w:rPr>
          <w:rFonts w:ascii="Times New Roman" w:hAnsi="Times New Roman"/>
          <w:lang w:val="pt-BR"/>
        </w:rPr>
        <w:t>.</w:t>
      </w:r>
    </w:p>
    <w:p w:rsidR="00221C4A" w:rsidRDefault="00221C4A" w:rsidP="00221C4A">
      <w:pPr>
        <w:pStyle w:val="NoSpacing"/>
        <w:tabs>
          <w:tab w:val="left" w:pos="993"/>
        </w:tabs>
        <w:suppressAutoHyphens/>
        <w:jc w:val="both"/>
        <w:rPr>
          <w:rFonts w:ascii="Times New Roman" w:hAnsi="Times New Roman"/>
        </w:rPr>
      </w:pPr>
    </w:p>
    <w:p w:rsidR="00221C4A" w:rsidRPr="000954CD" w:rsidRDefault="00221C4A" w:rsidP="00221C4A">
      <w:pPr>
        <w:pStyle w:val="NoSpacing"/>
        <w:tabs>
          <w:tab w:val="left" w:pos="993"/>
        </w:tabs>
        <w:suppressAutoHyphens/>
        <w:jc w:val="both"/>
        <w:rPr>
          <w:rFonts w:ascii="Times New Roman" w:hAnsi="Times New Roman"/>
        </w:rPr>
      </w:pPr>
    </w:p>
    <w:p w:rsidR="003E08A9" w:rsidRPr="000954CD" w:rsidRDefault="003E08A9" w:rsidP="003E08A9">
      <w:pPr>
        <w:pStyle w:val="NoSpacing"/>
        <w:numPr>
          <w:ilvl w:val="0"/>
          <w:numId w:val="26"/>
        </w:numPr>
        <w:tabs>
          <w:tab w:val="num" w:pos="567"/>
          <w:tab w:val="left" w:pos="993"/>
        </w:tabs>
        <w:suppressAutoHyphens/>
        <w:ind w:left="0" w:firstLine="567"/>
        <w:jc w:val="both"/>
        <w:rPr>
          <w:rFonts w:ascii="Times New Roman" w:hAnsi="Times New Roman"/>
        </w:rPr>
      </w:pPr>
      <w:r w:rsidRPr="000954CD">
        <w:rPr>
          <w:rFonts w:ascii="Times New Roman" w:hAnsi="Times New Roman"/>
          <w:i/>
          <w:iCs/>
        </w:rPr>
        <w:lastRenderedPageBreak/>
        <w:t>Exploatarea copiilo</w:t>
      </w:r>
      <w:r w:rsidRPr="000954CD">
        <w:rPr>
          <w:rFonts w:ascii="Times New Roman" w:hAnsi="Times New Roman"/>
        </w:rPr>
        <w:t>r - executarea unei munci sau îndeplinirea de servicii în mod forțat ori încălcarea normelor legale privind condițiile de muncă, salarizare, sănătate și securitate; ținerea în stare de sclavie sau alte procedee asemănătoare de lipsire de liberatate ori de aservire;</w:t>
      </w:r>
    </w:p>
    <w:p w:rsidR="003E08A9" w:rsidRPr="000954CD" w:rsidRDefault="003E08A9" w:rsidP="003E08A9">
      <w:pPr>
        <w:pStyle w:val="ListParagraph"/>
        <w:tabs>
          <w:tab w:val="num" w:pos="567"/>
          <w:tab w:val="left" w:pos="993"/>
        </w:tabs>
        <w:spacing w:after="0"/>
        <w:ind w:left="15" w:firstLine="567"/>
        <w:jc w:val="both"/>
        <w:rPr>
          <w:rFonts w:ascii="Times New Roman" w:hAnsi="Times New Roman"/>
          <w:i/>
        </w:rPr>
      </w:pPr>
      <w:r w:rsidRPr="000954CD">
        <w:rPr>
          <w:rFonts w:ascii="Times New Roman" w:hAnsi="Times New Roman"/>
        </w:rPr>
        <w:t xml:space="preserve">                                          - obligarea la practicarea prostituției, cerșetoriei, la reprezentări pornografice în vederea producerii și difuzării de materiale pornografice sau alte forme de exploatare sexuală; prelevare de organe, țesuturi sau celule de origine umană, cu încălcarea dispoziților legale</w:t>
      </w:r>
      <w:r>
        <w:rPr>
          <w:rFonts w:ascii="Times New Roman" w:hAnsi="Times New Roman"/>
        </w:rPr>
        <w:t>.</w:t>
      </w:r>
    </w:p>
    <w:p w:rsidR="003E08A9" w:rsidRPr="000954CD" w:rsidRDefault="003E08A9" w:rsidP="003E08A9">
      <w:pPr>
        <w:pStyle w:val="ListParagraph"/>
        <w:numPr>
          <w:ilvl w:val="0"/>
          <w:numId w:val="26"/>
        </w:numPr>
        <w:tabs>
          <w:tab w:val="num" w:pos="567"/>
          <w:tab w:val="left" w:pos="993"/>
        </w:tabs>
        <w:suppressAutoHyphens/>
        <w:autoSpaceDN/>
        <w:spacing w:after="0"/>
        <w:ind w:left="0" w:firstLine="567"/>
        <w:jc w:val="both"/>
        <w:rPr>
          <w:rFonts w:ascii="Times New Roman" w:hAnsi="Times New Roman"/>
          <w:i/>
          <w:lang w:val="pt-BR"/>
        </w:rPr>
      </w:pPr>
      <w:r w:rsidRPr="000954CD">
        <w:rPr>
          <w:rFonts w:ascii="Times New Roman" w:hAnsi="Times New Roman"/>
          <w:i/>
        </w:rPr>
        <w:t xml:space="preserve">Exploatarea sexuală a copiilor - </w:t>
      </w:r>
      <w:r w:rsidRPr="000954CD">
        <w:rPr>
          <w:rFonts w:ascii="Times New Roman" w:hAnsi="Times New Roman"/>
        </w:rPr>
        <w:t>Reprezintă o practică prin intermediul căreia o persoană, de regulă un adult, obţine o gratificaţie sexuală, un câştig financiar sau o avansare, abuzând/exploatând sexualitatea unui copil, încălcând drepturile acestuia la demnitate, egalitate, autonomie şi bunăstare fizică şi psihică; exemple: prostituţia, turismul sexual, comerţul cu căsătorii (inclusiv prin poştă), pornografia, striptease-ul</w:t>
      </w:r>
      <w:r>
        <w:rPr>
          <w:rFonts w:ascii="Times New Roman" w:hAnsi="Times New Roman"/>
        </w:rPr>
        <w:t>.</w:t>
      </w:r>
    </w:p>
    <w:p w:rsidR="003E08A9" w:rsidRPr="000954CD" w:rsidRDefault="003E08A9" w:rsidP="003E08A9">
      <w:pPr>
        <w:pStyle w:val="NoSpacing"/>
        <w:numPr>
          <w:ilvl w:val="0"/>
          <w:numId w:val="26"/>
        </w:numPr>
        <w:tabs>
          <w:tab w:val="num" w:pos="567"/>
          <w:tab w:val="left" w:pos="993"/>
        </w:tabs>
        <w:suppressAutoHyphens/>
        <w:ind w:left="0" w:firstLine="567"/>
        <w:jc w:val="both"/>
        <w:rPr>
          <w:rFonts w:ascii="Times New Roman" w:hAnsi="Times New Roman"/>
          <w:i/>
        </w:rPr>
      </w:pPr>
      <w:r w:rsidRPr="000954CD">
        <w:rPr>
          <w:rFonts w:ascii="Times New Roman" w:hAnsi="Times New Roman"/>
          <w:i/>
          <w:lang w:val="pt-BR"/>
        </w:rPr>
        <w:t xml:space="preserve">Ediţie procedură </w:t>
      </w:r>
      <w:r w:rsidRPr="000954CD">
        <w:rPr>
          <w:rFonts w:ascii="Times New Roman" w:hAnsi="Times New Roman"/>
          <w:lang w:val="pt-BR"/>
        </w:rPr>
        <w:t>– forma iniţială a procedurii; în cazul în care apar noi ediţii ale documentelor de referinţă şi se realizează modificări structurale în conţinutul procedurii, dacă volumul modificărilor depăşeşte circa 50% din conţinutul reviziei anterioare</w:t>
      </w:r>
      <w:r>
        <w:rPr>
          <w:rFonts w:ascii="Times New Roman" w:hAnsi="Times New Roman"/>
          <w:lang w:val="pt-BR"/>
        </w:rPr>
        <w:t>.</w:t>
      </w:r>
    </w:p>
    <w:p w:rsidR="003E08A9" w:rsidRPr="000954CD" w:rsidRDefault="003E08A9" w:rsidP="003E08A9">
      <w:pPr>
        <w:pStyle w:val="NoSpacing"/>
        <w:numPr>
          <w:ilvl w:val="0"/>
          <w:numId w:val="26"/>
        </w:numPr>
        <w:tabs>
          <w:tab w:val="num" w:pos="567"/>
          <w:tab w:val="left" w:pos="993"/>
        </w:tabs>
        <w:suppressAutoHyphens/>
        <w:ind w:left="0" w:firstLine="567"/>
        <w:jc w:val="both"/>
        <w:rPr>
          <w:rFonts w:ascii="Times New Roman" w:hAnsi="Times New Roman"/>
          <w:i/>
          <w:lang w:val="pt-BR"/>
        </w:rPr>
      </w:pPr>
      <w:r w:rsidRPr="000954CD">
        <w:rPr>
          <w:rFonts w:ascii="Times New Roman" w:hAnsi="Times New Roman"/>
          <w:i/>
        </w:rPr>
        <w:t>Entitate publică</w:t>
      </w:r>
      <w:r w:rsidRPr="000954CD">
        <w:rPr>
          <w:rFonts w:ascii="Times New Roman" w:hAnsi="Times New Roman"/>
        </w:rPr>
        <w:t xml:space="preserve"> - Autoritate publică, instituţie publică cu personaliate juridică care utilizează fonduri publice</w:t>
      </w:r>
      <w:r>
        <w:rPr>
          <w:rFonts w:ascii="Times New Roman" w:hAnsi="Times New Roman"/>
        </w:rPr>
        <w:t>.</w:t>
      </w:r>
    </w:p>
    <w:p w:rsidR="003E08A9" w:rsidRPr="000954CD" w:rsidRDefault="003E08A9" w:rsidP="003E08A9">
      <w:pPr>
        <w:pStyle w:val="NoSpacing"/>
        <w:numPr>
          <w:ilvl w:val="0"/>
          <w:numId w:val="26"/>
        </w:numPr>
        <w:tabs>
          <w:tab w:val="num" w:pos="567"/>
          <w:tab w:val="left" w:pos="993"/>
        </w:tabs>
        <w:suppressAutoHyphens/>
        <w:ind w:left="0" w:firstLine="567"/>
        <w:jc w:val="both"/>
        <w:rPr>
          <w:rFonts w:ascii="Times New Roman" w:hAnsi="Times New Roman"/>
          <w:i/>
          <w:lang w:val="pt-BR"/>
        </w:rPr>
      </w:pPr>
      <w:r w:rsidRPr="000954CD">
        <w:rPr>
          <w:rFonts w:ascii="Times New Roman" w:hAnsi="Times New Roman"/>
          <w:i/>
          <w:lang w:val="pt-BR"/>
        </w:rPr>
        <w:t>Evaluare –</w:t>
      </w:r>
      <w:r w:rsidRPr="000954CD">
        <w:rPr>
          <w:rFonts w:ascii="Times New Roman" w:hAnsi="Times New Roman"/>
          <w:lang w:val="pt-BR"/>
        </w:rPr>
        <w:t xml:space="preserve">  </w:t>
      </w:r>
      <w:r w:rsidRPr="000954CD">
        <w:rPr>
          <w:rFonts w:ascii="Times New Roman" w:hAnsi="Times New Roman"/>
          <w:lang w:val="ro-RO"/>
        </w:rPr>
        <w:t>activitatea prin care sunt colectate, prelucrate şi interpretate informaţiile privind starea şi funcţionarea unui sistem, a rezultatelor pe care le obţine, aprecierea acestora pe baza unor criterii şi prin care poate fi influenţată evoluţia sistemului.</w:t>
      </w:r>
    </w:p>
    <w:p w:rsidR="003E08A9" w:rsidRPr="000954CD" w:rsidRDefault="003E08A9" w:rsidP="003E08A9">
      <w:pPr>
        <w:pStyle w:val="NoSpacing"/>
        <w:numPr>
          <w:ilvl w:val="0"/>
          <w:numId w:val="26"/>
        </w:numPr>
        <w:tabs>
          <w:tab w:val="num" w:pos="567"/>
          <w:tab w:val="left" w:pos="993"/>
        </w:tabs>
        <w:suppressAutoHyphens/>
        <w:ind w:left="0" w:firstLine="567"/>
        <w:jc w:val="both"/>
        <w:rPr>
          <w:rFonts w:ascii="Times New Roman" w:hAnsi="Times New Roman"/>
          <w:lang w:val="pt-BR"/>
        </w:rPr>
      </w:pPr>
      <w:r w:rsidRPr="000954CD">
        <w:rPr>
          <w:rFonts w:ascii="Times New Roman" w:hAnsi="Times New Roman"/>
          <w:i/>
          <w:lang w:val="pt-BR"/>
        </w:rPr>
        <w:t xml:space="preserve">Echipa </w:t>
      </w:r>
      <w:r w:rsidRPr="000954CD">
        <w:rPr>
          <w:rFonts w:ascii="Times New Roman" w:hAnsi="Times New Roman"/>
          <w:i/>
          <w:lang w:val="ro-RO"/>
        </w:rPr>
        <w:t>multi</w:t>
      </w:r>
      <w:r w:rsidRPr="000954CD">
        <w:rPr>
          <w:rFonts w:ascii="Times New Roman" w:hAnsi="Times New Roman"/>
          <w:i/>
          <w:lang w:val="pt-BR"/>
        </w:rPr>
        <w:t xml:space="preserve">disciplinară </w:t>
      </w:r>
      <w:r w:rsidRPr="000954CD">
        <w:rPr>
          <w:rFonts w:ascii="Times New Roman" w:hAnsi="Times New Roman"/>
          <w:lang w:val="pt-BR"/>
        </w:rPr>
        <w:t>– asocierea unor membri cu specializări şi competenţe  diferite, care au ca scop comun îmbunătăţirea situaţiei beneficiarilor, care lucrează interdependent în planificarea activităţilor propuse, în rezolvarea problemelor, în luarea deciziilor pentru implementarea şi evaluarea îndeplinirii obiectivelor stabilite</w:t>
      </w:r>
      <w:r>
        <w:rPr>
          <w:rFonts w:ascii="Times New Roman" w:hAnsi="Times New Roman"/>
          <w:lang w:val="pt-BR"/>
        </w:rPr>
        <w:t>.</w:t>
      </w:r>
      <w:r w:rsidRPr="000954CD">
        <w:rPr>
          <w:rFonts w:ascii="Times New Roman" w:hAnsi="Times New Roman"/>
          <w:lang w:val="pt-BR"/>
        </w:rPr>
        <w:t xml:space="preserve"> </w:t>
      </w:r>
    </w:p>
    <w:p w:rsidR="003E08A9" w:rsidRPr="000954CD" w:rsidRDefault="003E08A9" w:rsidP="003E08A9">
      <w:pPr>
        <w:pStyle w:val="NoSpacing"/>
        <w:numPr>
          <w:ilvl w:val="0"/>
          <w:numId w:val="26"/>
        </w:numPr>
        <w:tabs>
          <w:tab w:val="num" w:pos="567"/>
          <w:tab w:val="left" w:pos="993"/>
        </w:tabs>
        <w:suppressAutoHyphens/>
        <w:ind w:left="0" w:firstLine="567"/>
        <w:jc w:val="both"/>
        <w:rPr>
          <w:rFonts w:ascii="Times New Roman" w:hAnsi="Times New Roman"/>
          <w:i/>
        </w:rPr>
      </w:pPr>
      <w:r w:rsidRPr="000954CD">
        <w:rPr>
          <w:rFonts w:ascii="Times New Roman" w:hAnsi="Times New Roman"/>
          <w:i/>
        </w:rPr>
        <w:t>Fişa postului</w:t>
      </w:r>
      <w:r w:rsidRPr="000954CD">
        <w:rPr>
          <w:rFonts w:ascii="Times New Roman" w:hAnsi="Times New Roman"/>
        </w:rPr>
        <w:t xml:space="preserve"> - document care defineşte locul şi contribuţia postului în atingerea obiectivelor individuale şi organizaţionale, caracteristic atât individului, cât şi entităţii şi care precizează sarcinile şi responsabilităţile care îi revin titularului unui post. </w:t>
      </w:r>
      <w:r w:rsidRPr="000954CD">
        <w:rPr>
          <w:rFonts w:ascii="Times New Roman" w:hAnsi="Times New Roman"/>
          <w:lang w:val="pt-BR"/>
        </w:rPr>
        <w:t>În general, fişa postului cuprinde: denumirea postului, obiectivele individuale, sarcinile, competenţele, responsabilităţile, relaţiile cu alte posturi, cerinţele specifice privind pregătirea, calităţile, aptitudinile şi deprinderile necesare realizării obiectivelor individuale stabilite pentru postul respectiv</w:t>
      </w:r>
      <w:r>
        <w:rPr>
          <w:rFonts w:ascii="Times New Roman" w:hAnsi="Times New Roman"/>
          <w:lang w:val="pt-BR"/>
        </w:rPr>
        <w:t>.</w:t>
      </w:r>
    </w:p>
    <w:p w:rsidR="003E08A9" w:rsidRPr="000954CD" w:rsidRDefault="003E08A9" w:rsidP="003E08A9">
      <w:pPr>
        <w:pStyle w:val="ListParagraph"/>
        <w:numPr>
          <w:ilvl w:val="0"/>
          <w:numId w:val="26"/>
        </w:numPr>
        <w:tabs>
          <w:tab w:val="num" w:pos="567"/>
          <w:tab w:val="left" w:pos="993"/>
        </w:tabs>
        <w:suppressAutoHyphens/>
        <w:autoSpaceDN/>
        <w:spacing w:after="0"/>
        <w:ind w:left="0" w:firstLine="567"/>
        <w:jc w:val="both"/>
        <w:rPr>
          <w:rFonts w:ascii="Times New Roman" w:hAnsi="Times New Roman"/>
        </w:rPr>
      </w:pPr>
      <w:r w:rsidRPr="000954CD">
        <w:rPr>
          <w:rFonts w:ascii="Times New Roman" w:hAnsi="Times New Roman"/>
          <w:i/>
        </w:rPr>
        <w:t>Familie</w:t>
      </w:r>
      <w:r w:rsidRPr="000954CD">
        <w:rPr>
          <w:rFonts w:ascii="Times New Roman" w:hAnsi="Times New Roman"/>
        </w:rPr>
        <w:t xml:space="preserve"> - părinţii şi copiii acestora</w:t>
      </w:r>
      <w:r>
        <w:rPr>
          <w:rFonts w:ascii="Times New Roman" w:hAnsi="Times New Roman"/>
        </w:rPr>
        <w:t>.</w:t>
      </w:r>
    </w:p>
    <w:p w:rsidR="003E08A9" w:rsidRPr="000954CD" w:rsidRDefault="003E08A9" w:rsidP="003E08A9">
      <w:pPr>
        <w:pStyle w:val="ListParagraph"/>
        <w:numPr>
          <w:ilvl w:val="0"/>
          <w:numId w:val="26"/>
        </w:numPr>
        <w:tabs>
          <w:tab w:val="clear" w:pos="786"/>
          <w:tab w:val="num" w:pos="567"/>
          <w:tab w:val="left" w:pos="993"/>
        </w:tabs>
        <w:suppressAutoHyphens/>
        <w:autoSpaceDN/>
        <w:spacing w:after="0"/>
        <w:ind w:left="0" w:firstLine="567"/>
        <w:jc w:val="both"/>
        <w:rPr>
          <w:rFonts w:ascii="Times New Roman" w:hAnsi="Times New Roman"/>
        </w:rPr>
      </w:pPr>
      <w:r w:rsidRPr="000954CD">
        <w:rPr>
          <w:rFonts w:ascii="Times New Roman" w:hAnsi="Times New Roman"/>
          <w:i/>
        </w:rPr>
        <w:t>Familie extinsă</w:t>
      </w:r>
      <w:r w:rsidRPr="000954CD">
        <w:rPr>
          <w:rFonts w:ascii="Times New Roman" w:hAnsi="Times New Roman"/>
        </w:rPr>
        <w:t xml:space="preserve"> - rudele copilului, până la gradul IV </w:t>
      </w:r>
      <w:r>
        <w:rPr>
          <w:rFonts w:ascii="Times New Roman" w:hAnsi="Times New Roman"/>
        </w:rPr>
        <w:t>inclusiv.</w:t>
      </w:r>
    </w:p>
    <w:p w:rsidR="003E08A9" w:rsidRPr="000954CD" w:rsidRDefault="003E08A9" w:rsidP="003E08A9">
      <w:pPr>
        <w:pStyle w:val="ListParagraph"/>
        <w:numPr>
          <w:ilvl w:val="0"/>
          <w:numId w:val="26"/>
        </w:numPr>
        <w:tabs>
          <w:tab w:val="num" w:pos="567"/>
          <w:tab w:val="left" w:pos="993"/>
        </w:tabs>
        <w:suppressAutoHyphens/>
        <w:autoSpaceDN/>
        <w:spacing w:after="0"/>
        <w:ind w:left="0" w:firstLine="567"/>
        <w:jc w:val="both"/>
        <w:rPr>
          <w:rFonts w:ascii="Times New Roman" w:hAnsi="Times New Roman"/>
          <w:i/>
          <w:color w:val="1C1C1C"/>
          <w:lang w:val="pt-BR"/>
        </w:rPr>
      </w:pPr>
      <w:r w:rsidRPr="000954CD">
        <w:rPr>
          <w:rFonts w:ascii="Times New Roman" w:hAnsi="Times New Roman"/>
        </w:rPr>
        <w:t xml:space="preserve"> </w:t>
      </w:r>
      <w:r w:rsidRPr="000954CD">
        <w:rPr>
          <w:rFonts w:ascii="Times New Roman" w:hAnsi="Times New Roman"/>
          <w:i/>
        </w:rPr>
        <w:t>Familie substitutivă</w:t>
      </w:r>
      <w:r w:rsidRPr="000954CD">
        <w:rPr>
          <w:rFonts w:ascii="Times New Roman" w:hAnsi="Times New Roman"/>
        </w:rPr>
        <w:t xml:space="preserve"> - persoanele, altele decât cele care aparţin familiei extinse, inclusiv afinii până la gradul IV şi asistenţii maternali care asigură creşterea şi îngrijirea copilului, în condiţiile legii</w:t>
      </w:r>
      <w:r>
        <w:rPr>
          <w:rFonts w:ascii="Times New Roman" w:hAnsi="Times New Roman"/>
        </w:rPr>
        <w:t>.</w:t>
      </w:r>
    </w:p>
    <w:p w:rsidR="003E08A9" w:rsidRPr="000954CD" w:rsidRDefault="003E08A9" w:rsidP="003E08A9">
      <w:pPr>
        <w:pStyle w:val="NoSpacing"/>
        <w:numPr>
          <w:ilvl w:val="0"/>
          <w:numId w:val="26"/>
        </w:numPr>
        <w:tabs>
          <w:tab w:val="num" w:pos="567"/>
          <w:tab w:val="left" w:pos="993"/>
        </w:tabs>
        <w:suppressAutoHyphens/>
        <w:ind w:left="0" w:firstLine="567"/>
        <w:jc w:val="both"/>
        <w:rPr>
          <w:rFonts w:ascii="Times New Roman" w:hAnsi="Times New Roman"/>
          <w:i/>
          <w:lang w:val="pt-BR"/>
        </w:rPr>
      </w:pPr>
      <w:r w:rsidRPr="000954CD">
        <w:rPr>
          <w:rFonts w:ascii="Times New Roman" w:hAnsi="Times New Roman"/>
          <w:i/>
          <w:color w:val="1C1C1C"/>
          <w:lang w:val="pt-BR"/>
        </w:rPr>
        <w:t xml:space="preserve">Instruire </w:t>
      </w:r>
      <w:r w:rsidRPr="000954CD">
        <w:rPr>
          <w:rFonts w:ascii="Times New Roman" w:hAnsi="Times New Roman"/>
          <w:color w:val="1C1C1C"/>
          <w:lang w:val="pt-BR"/>
        </w:rPr>
        <w:t xml:space="preserve">– proces </w:t>
      </w:r>
      <w:r w:rsidRPr="000954CD">
        <w:rPr>
          <w:rFonts w:ascii="Times New Roman" w:hAnsi="Times New Roman"/>
          <w:lang w:val="pt-BR"/>
        </w:rPr>
        <w:t>de predare a unor cunoştinţe şi deprinderi</w:t>
      </w:r>
      <w:r>
        <w:rPr>
          <w:rFonts w:ascii="Times New Roman" w:hAnsi="Times New Roman"/>
          <w:iCs/>
          <w:lang w:val="pt-BR"/>
        </w:rPr>
        <w:t>.</w:t>
      </w:r>
    </w:p>
    <w:p w:rsidR="003E08A9" w:rsidRPr="000954CD" w:rsidRDefault="003E08A9" w:rsidP="003E08A9">
      <w:pPr>
        <w:pStyle w:val="NoSpacing"/>
        <w:numPr>
          <w:ilvl w:val="0"/>
          <w:numId w:val="26"/>
        </w:numPr>
        <w:tabs>
          <w:tab w:val="num" w:pos="567"/>
          <w:tab w:val="left" w:pos="993"/>
        </w:tabs>
        <w:suppressAutoHyphens/>
        <w:ind w:left="0" w:firstLine="567"/>
        <w:jc w:val="both"/>
        <w:rPr>
          <w:rFonts w:ascii="Times New Roman" w:hAnsi="Times New Roman"/>
          <w:i/>
        </w:rPr>
      </w:pPr>
      <w:r w:rsidRPr="000954CD">
        <w:rPr>
          <w:rFonts w:ascii="Times New Roman" w:hAnsi="Times New Roman"/>
          <w:i/>
          <w:lang w:val="pt-BR"/>
        </w:rPr>
        <w:t xml:space="preserve">Informare </w:t>
      </w:r>
      <w:r w:rsidRPr="000954CD">
        <w:rPr>
          <w:rFonts w:ascii="Times New Roman" w:hAnsi="Times New Roman"/>
          <w:lang w:val="pt-BR"/>
        </w:rPr>
        <w:t>– acţiunea de a aduce la cunoştinţă date noi, de a furniza/ de a comunica informaţii</w:t>
      </w:r>
      <w:r>
        <w:rPr>
          <w:rFonts w:ascii="Times New Roman" w:hAnsi="Times New Roman"/>
          <w:lang w:val="pt-BR"/>
        </w:rPr>
        <w:t>.</w:t>
      </w:r>
    </w:p>
    <w:p w:rsidR="003E08A9" w:rsidRPr="000954CD" w:rsidRDefault="003E08A9" w:rsidP="003E08A9">
      <w:pPr>
        <w:pStyle w:val="ListParagraph"/>
        <w:numPr>
          <w:ilvl w:val="0"/>
          <w:numId w:val="26"/>
        </w:numPr>
        <w:tabs>
          <w:tab w:val="num" w:pos="567"/>
          <w:tab w:val="left" w:pos="993"/>
        </w:tabs>
        <w:suppressAutoHyphens/>
        <w:autoSpaceDN/>
        <w:spacing w:after="0"/>
        <w:ind w:left="0" w:firstLine="567"/>
        <w:jc w:val="both"/>
        <w:rPr>
          <w:rFonts w:ascii="Times New Roman" w:hAnsi="Times New Roman"/>
          <w:i/>
          <w:lang w:val="pt-BR"/>
        </w:rPr>
      </w:pPr>
      <w:r w:rsidRPr="000954CD">
        <w:rPr>
          <w:rFonts w:ascii="Times New Roman" w:hAnsi="Times New Roman"/>
          <w:i/>
        </w:rPr>
        <w:t xml:space="preserve">Intervenţia - </w:t>
      </w:r>
      <w:r w:rsidRPr="000954CD">
        <w:rPr>
          <w:rFonts w:ascii="Times New Roman" w:hAnsi="Times New Roman"/>
        </w:rPr>
        <w:t xml:space="preserve">Acţiunile şi activităţile derulate de profesionişti cu scopul evaluării şi formulării unei diagnoze multidimensionale şi implementării PIP/ planului de reabilitare şi/sau reintegrare </w:t>
      </w:r>
      <w:r>
        <w:rPr>
          <w:rFonts w:ascii="Times New Roman" w:hAnsi="Times New Roman"/>
        </w:rPr>
        <w:t>social.</w:t>
      </w:r>
    </w:p>
    <w:p w:rsidR="003E08A9" w:rsidRPr="000954CD" w:rsidRDefault="003E08A9" w:rsidP="003E08A9">
      <w:pPr>
        <w:pStyle w:val="NoSpacing"/>
        <w:numPr>
          <w:ilvl w:val="0"/>
          <w:numId w:val="26"/>
        </w:numPr>
        <w:tabs>
          <w:tab w:val="num" w:pos="567"/>
          <w:tab w:val="left" w:pos="993"/>
        </w:tabs>
        <w:suppressAutoHyphens/>
        <w:ind w:left="0" w:firstLine="567"/>
        <w:jc w:val="both"/>
        <w:rPr>
          <w:rFonts w:ascii="Times New Roman" w:hAnsi="Times New Roman"/>
          <w:i/>
        </w:rPr>
      </w:pPr>
      <w:r w:rsidRPr="000954CD">
        <w:rPr>
          <w:rFonts w:ascii="Times New Roman" w:hAnsi="Times New Roman"/>
          <w:i/>
          <w:lang w:val="pt-BR"/>
        </w:rPr>
        <w:t>Manager de caz</w:t>
      </w:r>
      <w:r w:rsidRPr="000954CD">
        <w:rPr>
          <w:rFonts w:ascii="Times New Roman" w:hAnsi="Times New Roman"/>
          <w:lang w:val="pt-BR"/>
        </w:rPr>
        <w:t xml:space="preserve"> -  este profesionistul care, îndeplinind condiţiile menţionate de SMO privind managementul de caz în domeniul protecţiei drepturilor copilului, aprobate prin Ord</w:t>
      </w:r>
      <w:r w:rsidRPr="000954CD">
        <w:rPr>
          <w:rFonts w:ascii="Times New Roman" w:hAnsi="Times New Roman"/>
          <w:lang w:val="ro-RO"/>
        </w:rPr>
        <w:t>inul</w:t>
      </w:r>
      <w:r w:rsidRPr="000954CD">
        <w:rPr>
          <w:rFonts w:ascii="Times New Roman" w:hAnsi="Times New Roman"/>
          <w:lang w:val="pt-BR"/>
        </w:rPr>
        <w:t xml:space="preserve"> ANPDC nr. 288/2006, asigură coordonarea activităţilor de asistenţă socială şi protecţie specială desfăşurate în interesul superior al copilului, </w:t>
      </w:r>
      <w:r w:rsidRPr="000954CD">
        <w:rPr>
          <w:rFonts w:ascii="Times New Roman" w:hAnsi="Times New Roman"/>
        </w:rPr>
        <w:t>avand drept scop principal elaborarea si implementarea PIP pentru copiii separati de familie, planului de recuperare pentru copiii cu dizabilitati, planului de reabilitare si/sau reintegrare sociala pentru copiii abuzati, neglijati si/ sau exploatati, inclusiv victime ale traficului, exploatarii prin munc</w:t>
      </w:r>
      <w:r w:rsidRPr="000954CD">
        <w:rPr>
          <w:rFonts w:ascii="Times New Roman" w:hAnsi="Times New Roman"/>
          <w:lang w:val="ro-RO"/>
        </w:rPr>
        <w:t>ă</w:t>
      </w:r>
      <w:r w:rsidRPr="000954CD">
        <w:rPr>
          <w:rFonts w:ascii="Times New Roman" w:hAnsi="Times New Roman"/>
        </w:rPr>
        <w:t>, exploatării sexuale în scop comercial</w:t>
      </w:r>
      <w:r w:rsidRPr="000954CD">
        <w:rPr>
          <w:rFonts w:ascii="Times New Roman" w:hAnsi="Times New Roman"/>
          <w:lang w:val="pt-BR"/>
        </w:rPr>
        <w:t>.</w:t>
      </w:r>
    </w:p>
    <w:p w:rsidR="003E08A9" w:rsidRPr="000954CD" w:rsidRDefault="003E08A9" w:rsidP="003E08A9">
      <w:pPr>
        <w:numPr>
          <w:ilvl w:val="0"/>
          <w:numId w:val="26"/>
        </w:numPr>
        <w:tabs>
          <w:tab w:val="num" w:pos="993"/>
        </w:tabs>
        <w:suppressAutoHyphens/>
        <w:autoSpaceDN/>
        <w:spacing w:after="0"/>
        <w:ind w:left="0" w:firstLine="567"/>
        <w:jc w:val="both"/>
        <w:rPr>
          <w:rFonts w:ascii="Times New Roman" w:hAnsi="Times New Roman"/>
          <w:color w:val="000000"/>
          <w:lang w:val="en-GB"/>
        </w:rPr>
      </w:pPr>
      <w:r w:rsidRPr="000954CD">
        <w:rPr>
          <w:rFonts w:ascii="Times New Roman" w:hAnsi="Times New Roman"/>
          <w:i/>
          <w:iCs/>
          <w:color w:val="000000"/>
          <w:lang w:val="en-GB"/>
        </w:rPr>
        <w:lastRenderedPageBreak/>
        <w:t xml:space="preserve">Manager/responsabil de caz AMP </w:t>
      </w:r>
      <w:r w:rsidRPr="000954CD">
        <w:rPr>
          <w:rFonts w:ascii="Times New Roman" w:hAnsi="Times New Roman"/>
          <w:color w:val="000000"/>
          <w:lang w:val="en-GB"/>
        </w:rPr>
        <w:t>- persoana desemnata sa evalueze solicitantii in vederea eliberarii atestatului de AMP, precum si sa monitorizeze, trimestrial sau ori de cate ori este cazul, activitatea AMP si sa evalueze anual activitatea AMP.</w:t>
      </w:r>
    </w:p>
    <w:p w:rsidR="003E08A9" w:rsidRPr="000954CD" w:rsidRDefault="003E08A9" w:rsidP="003E08A9">
      <w:pPr>
        <w:pStyle w:val="NoSpacing"/>
        <w:numPr>
          <w:ilvl w:val="0"/>
          <w:numId w:val="26"/>
        </w:numPr>
        <w:tabs>
          <w:tab w:val="num" w:pos="567"/>
          <w:tab w:val="left" w:pos="993"/>
        </w:tabs>
        <w:suppressAutoHyphens/>
        <w:ind w:left="0" w:firstLine="567"/>
        <w:jc w:val="both"/>
        <w:rPr>
          <w:rFonts w:ascii="Times New Roman" w:hAnsi="Times New Roman"/>
          <w:i/>
        </w:rPr>
      </w:pPr>
      <w:r w:rsidRPr="000954CD">
        <w:rPr>
          <w:rFonts w:ascii="Times New Roman" w:hAnsi="Times New Roman"/>
          <w:bCs/>
          <w:i/>
        </w:rPr>
        <w:t>Monitorizare</w:t>
      </w:r>
      <w:r w:rsidRPr="000954CD">
        <w:rPr>
          <w:rFonts w:ascii="Times New Roman" w:hAnsi="Times New Roman"/>
        </w:rPr>
        <w:t xml:space="preserve"> </w:t>
      </w:r>
      <w:r w:rsidRPr="000954CD">
        <w:rPr>
          <w:rFonts w:ascii="Times New Roman" w:hAnsi="Times New Roman"/>
          <w:b/>
        </w:rPr>
        <w:t>-</w:t>
      </w:r>
      <w:r w:rsidRPr="000954CD">
        <w:rPr>
          <w:rFonts w:ascii="Times New Roman" w:hAnsi="Times New Roman"/>
        </w:rPr>
        <w:t xml:space="preserve"> activitatea continua de colectare a informatiilor relevante despre modul de desfasurare a procesului sau a activitatii.</w:t>
      </w:r>
    </w:p>
    <w:p w:rsidR="003E08A9" w:rsidRPr="000954CD" w:rsidRDefault="003E08A9" w:rsidP="003E08A9">
      <w:pPr>
        <w:pStyle w:val="ListParagraph"/>
        <w:numPr>
          <w:ilvl w:val="0"/>
          <w:numId w:val="26"/>
        </w:numPr>
        <w:tabs>
          <w:tab w:val="num" w:pos="567"/>
          <w:tab w:val="left" w:pos="993"/>
        </w:tabs>
        <w:suppressAutoHyphens/>
        <w:autoSpaceDN/>
        <w:spacing w:after="0"/>
        <w:ind w:left="0" w:firstLine="567"/>
        <w:jc w:val="both"/>
        <w:rPr>
          <w:rFonts w:ascii="Times New Roman" w:hAnsi="Times New Roman"/>
          <w:i/>
        </w:rPr>
      </w:pPr>
      <w:r w:rsidRPr="000954CD">
        <w:rPr>
          <w:rFonts w:ascii="Times New Roman" w:hAnsi="Times New Roman"/>
          <w:i/>
        </w:rPr>
        <w:t xml:space="preserve">Neglijarea copilului - </w:t>
      </w:r>
      <w:r w:rsidRPr="000954CD">
        <w:rPr>
          <w:rFonts w:ascii="Times New Roman" w:hAnsi="Times New Roman"/>
        </w:rPr>
        <w:t xml:space="preserve">Omisiunea, voluntară sau involuntară, a unei persoane care are responsabilitatea creşterii, îngrijirii sau educării copilului de a lua orice măsură subordonată acestei responsabilităţi, fapt care pune în pericol viaţa, dezvoltarea fizică, mentală, spirituală, morală sau socială, integritatea corporală, sănătatea fizică sau psihică a copilului. </w:t>
      </w:r>
    </w:p>
    <w:p w:rsidR="003E08A9" w:rsidRPr="000954CD" w:rsidRDefault="003E08A9" w:rsidP="003E08A9">
      <w:pPr>
        <w:pStyle w:val="ListParagraph"/>
        <w:numPr>
          <w:ilvl w:val="0"/>
          <w:numId w:val="26"/>
        </w:numPr>
        <w:tabs>
          <w:tab w:val="num" w:pos="567"/>
          <w:tab w:val="left" w:pos="993"/>
        </w:tabs>
        <w:suppressAutoHyphens/>
        <w:autoSpaceDN/>
        <w:spacing w:after="0"/>
        <w:ind w:left="0" w:firstLine="567"/>
        <w:jc w:val="both"/>
        <w:rPr>
          <w:rFonts w:ascii="Times New Roman" w:hAnsi="Times New Roman"/>
          <w:i/>
        </w:rPr>
      </w:pPr>
      <w:r w:rsidRPr="000954CD">
        <w:rPr>
          <w:rFonts w:ascii="Times New Roman" w:hAnsi="Times New Roman"/>
          <w:i/>
        </w:rPr>
        <w:t xml:space="preserve">Neglijarea alimentară - </w:t>
      </w:r>
      <w:r w:rsidRPr="000954CD">
        <w:rPr>
          <w:rFonts w:ascii="Times New Roman" w:hAnsi="Times New Roman"/>
        </w:rPr>
        <w:t>Privarea de hrană, absenţa mai multor alimente esenţiale pentru creştere, mese neregulate, alimente nepotrivite sau administrate necorespunzător vârstei copilului</w:t>
      </w:r>
      <w:r>
        <w:rPr>
          <w:rFonts w:ascii="Times New Roman" w:hAnsi="Times New Roman"/>
        </w:rPr>
        <w:t>.</w:t>
      </w:r>
    </w:p>
    <w:p w:rsidR="003E08A9" w:rsidRPr="000954CD" w:rsidRDefault="003E08A9" w:rsidP="003E08A9">
      <w:pPr>
        <w:pStyle w:val="ListParagraph"/>
        <w:numPr>
          <w:ilvl w:val="0"/>
          <w:numId w:val="26"/>
        </w:numPr>
        <w:tabs>
          <w:tab w:val="num" w:pos="567"/>
          <w:tab w:val="left" w:pos="993"/>
        </w:tabs>
        <w:suppressAutoHyphens/>
        <w:autoSpaceDN/>
        <w:spacing w:after="0"/>
        <w:ind w:left="0" w:firstLine="567"/>
        <w:jc w:val="both"/>
        <w:rPr>
          <w:rFonts w:ascii="Times New Roman" w:hAnsi="Times New Roman"/>
          <w:i/>
        </w:rPr>
      </w:pPr>
      <w:r w:rsidRPr="000954CD">
        <w:rPr>
          <w:rFonts w:ascii="Times New Roman" w:hAnsi="Times New Roman"/>
          <w:i/>
        </w:rPr>
        <w:t xml:space="preserve">Neglijarea vestimentară – </w:t>
      </w:r>
      <w:r w:rsidRPr="000954CD">
        <w:rPr>
          <w:rFonts w:ascii="Times New Roman" w:hAnsi="Times New Roman"/>
        </w:rPr>
        <w:t>utilizarea unor haine nepotrivite pentru anotimp, haine prea mici, haine murdare, lipsa hainelor.</w:t>
      </w:r>
    </w:p>
    <w:p w:rsidR="003E08A9" w:rsidRPr="000954CD" w:rsidRDefault="003E08A9" w:rsidP="003E08A9">
      <w:pPr>
        <w:pStyle w:val="ListParagraph"/>
        <w:numPr>
          <w:ilvl w:val="0"/>
          <w:numId w:val="26"/>
        </w:numPr>
        <w:tabs>
          <w:tab w:val="num" w:pos="567"/>
          <w:tab w:val="left" w:pos="993"/>
        </w:tabs>
        <w:suppressAutoHyphens/>
        <w:autoSpaceDN/>
        <w:spacing w:after="0"/>
        <w:ind w:left="0" w:firstLine="567"/>
        <w:jc w:val="both"/>
        <w:rPr>
          <w:rFonts w:ascii="Times New Roman" w:hAnsi="Times New Roman"/>
          <w:i/>
        </w:rPr>
      </w:pPr>
      <w:r w:rsidRPr="000954CD">
        <w:rPr>
          <w:rFonts w:ascii="Times New Roman" w:hAnsi="Times New Roman"/>
          <w:i/>
        </w:rPr>
        <w:t xml:space="preserve">Neglijarea igienei - </w:t>
      </w:r>
      <w:r w:rsidRPr="000954CD">
        <w:rPr>
          <w:rFonts w:ascii="Times New Roman" w:hAnsi="Times New Roman"/>
        </w:rPr>
        <w:t>Lipsa igienei corporale, mirosuri respingătoare, paraziţi</w:t>
      </w:r>
      <w:r>
        <w:rPr>
          <w:rFonts w:ascii="Times New Roman" w:hAnsi="Times New Roman"/>
        </w:rPr>
        <w:t>.</w:t>
      </w:r>
    </w:p>
    <w:p w:rsidR="003E08A9" w:rsidRPr="000954CD" w:rsidRDefault="003E08A9" w:rsidP="003E08A9">
      <w:pPr>
        <w:pStyle w:val="ListParagraph"/>
        <w:numPr>
          <w:ilvl w:val="0"/>
          <w:numId w:val="26"/>
        </w:numPr>
        <w:tabs>
          <w:tab w:val="num" w:pos="567"/>
          <w:tab w:val="left" w:pos="993"/>
        </w:tabs>
        <w:suppressAutoHyphens/>
        <w:autoSpaceDN/>
        <w:spacing w:after="0"/>
        <w:ind w:left="0" w:firstLine="567"/>
        <w:jc w:val="both"/>
        <w:rPr>
          <w:rFonts w:ascii="Times New Roman" w:hAnsi="Times New Roman"/>
          <w:i/>
        </w:rPr>
      </w:pPr>
      <w:r w:rsidRPr="000954CD">
        <w:rPr>
          <w:rFonts w:ascii="Times New Roman" w:hAnsi="Times New Roman"/>
          <w:i/>
        </w:rPr>
        <w:t xml:space="preserve">Neglijarea medicală - </w:t>
      </w:r>
      <w:r w:rsidRPr="000954CD">
        <w:rPr>
          <w:rFonts w:ascii="Times New Roman" w:hAnsi="Times New Roman"/>
        </w:rPr>
        <w:t>Absenţa îngrijirilor necesare, omiterea vaccinărilor şi a vizitelor de control, neaplicarea tratamentelor prescrise de medic, neprezentarea la programe de recuperare</w:t>
      </w:r>
      <w:r>
        <w:rPr>
          <w:rFonts w:ascii="Times New Roman" w:hAnsi="Times New Roman"/>
        </w:rPr>
        <w:t>.</w:t>
      </w:r>
    </w:p>
    <w:p w:rsidR="003E08A9" w:rsidRPr="000954CD" w:rsidRDefault="003E08A9" w:rsidP="003E08A9">
      <w:pPr>
        <w:pStyle w:val="ListParagraph"/>
        <w:numPr>
          <w:ilvl w:val="0"/>
          <w:numId w:val="26"/>
        </w:numPr>
        <w:tabs>
          <w:tab w:val="num" w:pos="567"/>
          <w:tab w:val="left" w:pos="993"/>
        </w:tabs>
        <w:suppressAutoHyphens/>
        <w:autoSpaceDN/>
        <w:spacing w:after="0"/>
        <w:ind w:left="0" w:firstLine="567"/>
        <w:jc w:val="both"/>
        <w:rPr>
          <w:rFonts w:ascii="Times New Roman" w:hAnsi="Times New Roman"/>
          <w:i/>
        </w:rPr>
      </w:pPr>
      <w:r w:rsidRPr="000954CD">
        <w:rPr>
          <w:rFonts w:ascii="Times New Roman" w:hAnsi="Times New Roman"/>
          <w:i/>
        </w:rPr>
        <w:t xml:space="preserve">Neglijarea educaţională - </w:t>
      </w:r>
      <w:r w:rsidRPr="000954CD">
        <w:rPr>
          <w:rFonts w:ascii="Times New Roman" w:hAnsi="Times New Roman"/>
        </w:rPr>
        <w:t>Substimulare, instabilitatea sistemului de pedepse şi recompense, lipsa de urmărire a progreselor şcolare</w:t>
      </w:r>
      <w:r>
        <w:rPr>
          <w:rFonts w:ascii="Times New Roman" w:hAnsi="Times New Roman"/>
        </w:rPr>
        <w:t>.</w:t>
      </w:r>
    </w:p>
    <w:p w:rsidR="003E08A9" w:rsidRPr="000954CD" w:rsidRDefault="003E08A9" w:rsidP="003E08A9">
      <w:pPr>
        <w:pStyle w:val="ListParagraph"/>
        <w:numPr>
          <w:ilvl w:val="0"/>
          <w:numId w:val="26"/>
        </w:numPr>
        <w:tabs>
          <w:tab w:val="num" w:pos="567"/>
          <w:tab w:val="left" w:pos="993"/>
        </w:tabs>
        <w:suppressAutoHyphens/>
        <w:autoSpaceDN/>
        <w:spacing w:after="0"/>
        <w:ind w:left="0" w:firstLine="567"/>
        <w:jc w:val="both"/>
        <w:rPr>
          <w:rFonts w:ascii="Times New Roman" w:hAnsi="Times New Roman"/>
          <w:i/>
          <w:lang w:val="pt-BR"/>
        </w:rPr>
      </w:pPr>
      <w:r w:rsidRPr="000954CD">
        <w:rPr>
          <w:rFonts w:ascii="Times New Roman" w:hAnsi="Times New Roman"/>
          <w:i/>
        </w:rPr>
        <w:t xml:space="preserve">Neglijarea emoţională - </w:t>
      </w:r>
      <w:r w:rsidRPr="000954CD">
        <w:rPr>
          <w:rFonts w:ascii="Times New Roman" w:hAnsi="Times New Roman"/>
        </w:rPr>
        <w:t>Lipsa atenţiei, a contactelor fizice, a semnelor de afecţiune, a cuvintelor de apreciere</w:t>
      </w:r>
      <w:r>
        <w:rPr>
          <w:rFonts w:ascii="Times New Roman" w:hAnsi="Times New Roman"/>
        </w:rPr>
        <w:t>.</w:t>
      </w:r>
    </w:p>
    <w:p w:rsidR="003E08A9" w:rsidRPr="000954CD" w:rsidRDefault="003E08A9" w:rsidP="003E08A9">
      <w:pPr>
        <w:pStyle w:val="NoSpacing"/>
        <w:numPr>
          <w:ilvl w:val="0"/>
          <w:numId w:val="26"/>
        </w:numPr>
        <w:tabs>
          <w:tab w:val="num" w:pos="567"/>
          <w:tab w:val="left" w:pos="993"/>
        </w:tabs>
        <w:suppressAutoHyphens/>
        <w:ind w:left="0" w:firstLine="567"/>
        <w:jc w:val="both"/>
        <w:rPr>
          <w:rFonts w:ascii="Times New Roman" w:hAnsi="Times New Roman"/>
          <w:i/>
          <w:lang w:val="pt-BR"/>
        </w:rPr>
      </w:pPr>
      <w:r w:rsidRPr="000954CD">
        <w:rPr>
          <w:rFonts w:ascii="Times New Roman" w:hAnsi="Times New Roman"/>
          <w:i/>
          <w:lang w:val="pt-BR"/>
        </w:rPr>
        <w:t>Procedură operaţională (procedură de lucru)</w:t>
      </w:r>
      <w:r w:rsidRPr="000954CD">
        <w:rPr>
          <w:rFonts w:ascii="Times New Roman" w:hAnsi="Times New Roman"/>
          <w:lang w:val="pt-BR"/>
        </w:rPr>
        <w:t xml:space="preserve"> - procedură care descrie un proces sau o activitate care se desfăşoară la nivelul unuia sau mai multor compartimente dintr-o entitate, fără aplicabilitate la nivelul întregii entităţi publice</w:t>
      </w:r>
      <w:r>
        <w:rPr>
          <w:rFonts w:ascii="Times New Roman" w:hAnsi="Times New Roman"/>
          <w:lang w:val="pt-BR"/>
        </w:rPr>
        <w:t>.</w:t>
      </w:r>
    </w:p>
    <w:p w:rsidR="003E08A9" w:rsidRPr="000954CD" w:rsidRDefault="003E08A9" w:rsidP="003E08A9">
      <w:pPr>
        <w:pStyle w:val="NoSpacing"/>
        <w:numPr>
          <w:ilvl w:val="0"/>
          <w:numId w:val="26"/>
        </w:numPr>
        <w:tabs>
          <w:tab w:val="num" w:pos="567"/>
          <w:tab w:val="left" w:pos="993"/>
        </w:tabs>
        <w:suppressAutoHyphens/>
        <w:ind w:left="0" w:firstLine="567"/>
        <w:jc w:val="both"/>
        <w:rPr>
          <w:rFonts w:ascii="Times New Roman" w:hAnsi="Times New Roman"/>
          <w:i/>
          <w:lang w:val="pt-BR"/>
        </w:rPr>
      </w:pPr>
      <w:r w:rsidRPr="000954CD">
        <w:rPr>
          <w:rFonts w:ascii="Times New Roman" w:hAnsi="Times New Roman"/>
          <w:i/>
        </w:rPr>
        <w:t>Persoanele alături de care copilul s-a bucurat de viaţă de familie</w:t>
      </w:r>
      <w:r w:rsidRPr="000954CD">
        <w:rPr>
          <w:rFonts w:ascii="Times New Roman" w:hAnsi="Times New Roman"/>
        </w:rPr>
        <w:t xml:space="preserve"> – tutorele, asistentul maternal profesionist, persoana/familia de plasament sau, după caz, alte persoane care au convieţuit/convieţuiesc cu copilul, dacă aceştia s-au implicat direct şi nemijlocit în îngrijirea şi educarea lui, iar copilul a dezvoltat relaţii de ataşament faţă de ei (Legea nr.</w:t>
      </w:r>
      <w:r>
        <w:rPr>
          <w:rFonts w:ascii="Times New Roman" w:hAnsi="Times New Roman"/>
        </w:rPr>
        <w:t xml:space="preserve"> </w:t>
      </w:r>
      <w:r w:rsidRPr="000954CD">
        <w:rPr>
          <w:rFonts w:ascii="Times New Roman" w:hAnsi="Times New Roman"/>
        </w:rPr>
        <w:t>273/2004).</w:t>
      </w:r>
    </w:p>
    <w:p w:rsidR="003E08A9" w:rsidRPr="000954CD" w:rsidRDefault="003E08A9" w:rsidP="003E08A9">
      <w:pPr>
        <w:pStyle w:val="NoSpacing"/>
        <w:numPr>
          <w:ilvl w:val="0"/>
          <w:numId w:val="26"/>
        </w:numPr>
        <w:tabs>
          <w:tab w:val="num" w:pos="567"/>
          <w:tab w:val="left" w:pos="993"/>
        </w:tabs>
        <w:suppressAutoHyphens/>
        <w:ind w:left="0" w:firstLine="567"/>
        <w:jc w:val="both"/>
        <w:rPr>
          <w:rFonts w:ascii="Times New Roman" w:hAnsi="Times New Roman"/>
          <w:lang w:val="pt-BR"/>
        </w:rPr>
      </w:pPr>
      <w:r w:rsidRPr="000954CD">
        <w:rPr>
          <w:rFonts w:ascii="Times New Roman" w:hAnsi="Times New Roman"/>
          <w:i/>
          <w:lang w:val="pt-BR"/>
        </w:rPr>
        <w:t>Proces</w:t>
      </w:r>
      <w:r w:rsidRPr="000954CD">
        <w:rPr>
          <w:rFonts w:ascii="Times New Roman" w:hAnsi="Times New Roman"/>
          <w:lang w:val="pt-BR"/>
        </w:rPr>
        <w:t xml:space="preserve"> - un flux de activităţi sau o succesiune de activităţi logic structurate, organizate în scopul atingerii unor obiective definite, care utilizează resurse, adăugându-le valoare</w:t>
      </w:r>
      <w:r>
        <w:rPr>
          <w:rFonts w:ascii="Times New Roman" w:hAnsi="Times New Roman"/>
          <w:lang w:val="pt-BR"/>
        </w:rPr>
        <w:t>.</w:t>
      </w:r>
    </w:p>
    <w:p w:rsidR="003E08A9" w:rsidRPr="000954CD" w:rsidRDefault="003E08A9" w:rsidP="003E08A9">
      <w:pPr>
        <w:pStyle w:val="NoSpacing"/>
        <w:numPr>
          <w:ilvl w:val="0"/>
          <w:numId w:val="26"/>
        </w:numPr>
        <w:tabs>
          <w:tab w:val="num" w:pos="567"/>
          <w:tab w:val="left" w:pos="993"/>
        </w:tabs>
        <w:suppressAutoHyphens/>
        <w:ind w:left="0" w:firstLine="567"/>
        <w:jc w:val="both"/>
        <w:rPr>
          <w:rFonts w:ascii="Times New Roman" w:hAnsi="Times New Roman"/>
          <w:lang w:val="ro-RO"/>
        </w:rPr>
      </w:pPr>
      <w:r w:rsidRPr="000954CD">
        <w:rPr>
          <w:rFonts w:ascii="Times New Roman" w:hAnsi="Times New Roman"/>
          <w:i/>
          <w:iCs/>
          <w:lang w:val="pt-BR"/>
        </w:rPr>
        <w:t>Plan de servici</w:t>
      </w:r>
      <w:r w:rsidRPr="000954CD">
        <w:rPr>
          <w:rFonts w:ascii="Times New Roman" w:hAnsi="Times New Roman"/>
          <w:lang w:val="pt-BR"/>
        </w:rPr>
        <w:t>i (PS)- documentul prin care se realizez</w:t>
      </w:r>
      <w:r w:rsidRPr="000954CD">
        <w:rPr>
          <w:rFonts w:ascii="Times New Roman" w:hAnsi="Times New Roman"/>
          <w:lang w:val="ro-RO"/>
        </w:rPr>
        <w:t>ă planificarea acordării serviciilor și a prestațiilor, pe baza evaluării psihosociale a copilului și a familiei, în vederea prevenirii abuzului, neglijării, exploatării, a oricăror forme de violență asupra copilului, precum și a separării copilului de familia sa</w:t>
      </w:r>
      <w:r>
        <w:rPr>
          <w:rFonts w:ascii="Times New Roman" w:hAnsi="Times New Roman"/>
          <w:lang w:val="ro-RO"/>
        </w:rPr>
        <w:t>.</w:t>
      </w:r>
    </w:p>
    <w:p w:rsidR="003E08A9" w:rsidRPr="000954CD" w:rsidRDefault="003E08A9" w:rsidP="003E08A9">
      <w:pPr>
        <w:numPr>
          <w:ilvl w:val="0"/>
          <w:numId w:val="26"/>
        </w:numPr>
        <w:tabs>
          <w:tab w:val="clear" w:pos="786"/>
          <w:tab w:val="num" w:pos="993"/>
        </w:tabs>
        <w:suppressAutoHyphens/>
        <w:autoSpaceDN/>
        <w:spacing w:after="0"/>
        <w:ind w:left="0" w:firstLine="567"/>
        <w:jc w:val="both"/>
        <w:rPr>
          <w:rFonts w:ascii="Times New Roman" w:eastAsia="Calibri" w:hAnsi="Times New Roman"/>
          <w:lang w:val="ro-RO" w:eastAsia="hi-IN" w:bidi="hi-IN"/>
        </w:rPr>
      </w:pPr>
      <w:r w:rsidRPr="000954CD">
        <w:rPr>
          <w:rFonts w:ascii="Times New Roman" w:eastAsia="Calibri" w:hAnsi="Times New Roman"/>
          <w:i/>
          <w:iCs/>
          <w:lang w:val="ro-RO" w:eastAsia="hi-IN" w:bidi="hi-IN"/>
        </w:rPr>
        <w:t xml:space="preserve">Responsabil de caz </w:t>
      </w:r>
      <w:r w:rsidRPr="000954CD">
        <w:rPr>
          <w:rFonts w:ascii="Times New Roman" w:eastAsia="Calibri" w:hAnsi="Times New Roman"/>
          <w:lang w:val="ro-RO" w:eastAsia="hi-IN" w:bidi="hi-IN"/>
        </w:rPr>
        <w:t>(PF)- persoana care evalueaza capacitatea solicitantilor (persoanele din familia extinsă sau care demonstrează ca fac parte din rețeaua socială a copilului) de a oferi ingrijirea potrivita copilului in calitate de persoana/familie de plasament si care monitorizeaza, trimestrial sau ori de cate ori este cazul, activitatea acestora de la data plasarii copilului.</w:t>
      </w:r>
    </w:p>
    <w:p w:rsidR="003E08A9" w:rsidRPr="000954CD" w:rsidRDefault="003E08A9" w:rsidP="003E08A9">
      <w:pPr>
        <w:pStyle w:val="NoSpacing"/>
        <w:numPr>
          <w:ilvl w:val="0"/>
          <w:numId w:val="26"/>
        </w:numPr>
        <w:tabs>
          <w:tab w:val="num" w:pos="567"/>
          <w:tab w:val="left" w:pos="993"/>
        </w:tabs>
        <w:suppressAutoHyphens/>
        <w:ind w:left="0" w:firstLine="567"/>
        <w:jc w:val="both"/>
        <w:rPr>
          <w:rFonts w:ascii="Times New Roman" w:hAnsi="Times New Roman"/>
          <w:i/>
          <w:lang w:val="pt-BR"/>
        </w:rPr>
      </w:pPr>
      <w:r w:rsidRPr="000954CD">
        <w:rPr>
          <w:rFonts w:ascii="Times New Roman" w:hAnsi="Times New Roman"/>
          <w:i/>
          <w:lang w:val="pt-BR"/>
        </w:rPr>
        <w:t>Plan individualizat de protectie</w:t>
      </w:r>
      <w:r w:rsidRPr="000954CD">
        <w:rPr>
          <w:rFonts w:ascii="Times New Roman" w:hAnsi="Times New Roman"/>
          <w:lang w:val="pt-BR"/>
        </w:rPr>
        <w:t xml:space="preserve"> (PIP) - Document tip prevăzut în Ordinul secretarului de stat al </w:t>
      </w:r>
      <w:r w:rsidRPr="000954CD">
        <w:rPr>
          <w:rFonts w:ascii="Times New Roman" w:hAnsi="Times New Roman"/>
          <w:lang w:val="ro-RO"/>
        </w:rPr>
        <w:t>A.N.P.D.C.</w:t>
      </w:r>
      <w:r w:rsidRPr="000954CD">
        <w:rPr>
          <w:rFonts w:ascii="Times New Roman" w:hAnsi="Times New Roman"/>
          <w:lang w:val="pt-BR"/>
        </w:rPr>
        <w:t xml:space="preserve"> nr. 286/ 2006, instrument de lucru prin care se realizează planificarea serviciilor, prestaţiilor şi a măsurilor de protecţie specială a copilului, pe baza evaluării psihosociale a acestuia şi a familie sale, în vederea integrării copilului care a fost separat de familia sa într-un mediu familial stabil, permanent, în cel mai scurt timp </w:t>
      </w:r>
      <w:r w:rsidRPr="000954CD">
        <w:rPr>
          <w:rFonts w:ascii="Times New Roman" w:hAnsi="Times New Roman"/>
          <w:lang w:val="pt-BR"/>
        </w:rPr>
        <w:lastRenderedPageBreak/>
        <w:t>posibil. Este întocmit de managerul de caz/persoana desemnată împreună cu echipa multidisciplinară, cu părinţii copilului şi cu copilul, după caz</w:t>
      </w:r>
      <w:r>
        <w:rPr>
          <w:rFonts w:ascii="Times New Roman" w:hAnsi="Times New Roman"/>
          <w:lang w:val="pt-BR"/>
        </w:rPr>
        <w:t>.</w:t>
      </w:r>
      <w:r w:rsidRPr="000954CD">
        <w:rPr>
          <w:rFonts w:ascii="Times New Roman" w:hAnsi="Times New Roman"/>
          <w:lang w:val="pt-BR"/>
        </w:rPr>
        <w:t xml:space="preserve"> </w:t>
      </w:r>
    </w:p>
    <w:p w:rsidR="003E08A9" w:rsidRPr="000954CD" w:rsidRDefault="003E08A9" w:rsidP="003E08A9">
      <w:pPr>
        <w:pStyle w:val="NoSpacing"/>
        <w:numPr>
          <w:ilvl w:val="0"/>
          <w:numId w:val="26"/>
        </w:numPr>
        <w:tabs>
          <w:tab w:val="num" w:pos="567"/>
          <w:tab w:val="left" w:pos="993"/>
        </w:tabs>
        <w:suppressAutoHyphens/>
        <w:ind w:left="0" w:firstLine="567"/>
        <w:jc w:val="both"/>
        <w:rPr>
          <w:rFonts w:ascii="Times New Roman" w:hAnsi="Times New Roman"/>
          <w:i/>
          <w:lang w:val="pt-BR"/>
        </w:rPr>
      </w:pPr>
      <w:r w:rsidRPr="000954CD">
        <w:rPr>
          <w:rFonts w:ascii="Times New Roman" w:hAnsi="Times New Roman"/>
          <w:i/>
          <w:lang w:val="pt-BR"/>
        </w:rPr>
        <w:t>Program de interventie specifică</w:t>
      </w:r>
      <w:r w:rsidRPr="000954CD">
        <w:rPr>
          <w:rFonts w:ascii="Times New Roman" w:hAnsi="Times New Roman"/>
          <w:lang w:val="pt-BR"/>
        </w:rPr>
        <w:t xml:space="preserve">  (PIS) - Anexe ale PIP care conţin obiective pe termen scurt, mediu şi lung, activităţi corespunzătoare acestor obiective, durata aferentă activităţilor, personalul desemnat, modalitatea de reevaluare a acestor programe, întocmite de profesioniştii din cadrul SMCC sau C.</w:t>
      </w:r>
      <w:r w:rsidRPr="000954CD">
        <w:rPr>
          <w:rFonts w:ascii="Times New Roman" w:hAnsi="Times New Roman"/>
          <w:lang w:val="ro-RO"/>
        </w:rPr>
        <w:t>Rez</w:t>
      </w:r>
      <w:r w:rsidRPr="000954CD">
        <w:rPr>
          <w:rFonts w:ascii="Times New Roman" w:hAnsi="Times New Roman"/>
          <w:lang w:val="pt-BR"/>
        </w:rPr>
        <w:t>.</w:t>
      </w:r>
    </w:p>
    <w:p w:rsidR="003E08A9" w:rsidRPr="000954CD" w:rsidRDefault="003E08A9" w:rsidP="003E08A9">
      <w:pPr>
        <w:pStyle w:val="NoSpacing"/>
        <w:numPr>
          <w:ilvl w:val="0"/>
          <w:numId w:val="26"/>
        </w:numPr>
        <w:tabs>
          <w:tab w:val="num" w:pos="567"/>
          <w:tab w:val="left" w:pos="993"/>
        </w:tabs>
        <w:suppressAutoHyphens/>
        <w:ind w:left="0" w:firstLine="567"/>
        <w:jc w:val="both"/>
        <w:rPr>
          <w:rFonts w:ascii="Times New Roman" w:hAnsi="Times New Roman"/>
          <w:i/>
          <w:lang w:val="pt-BR"/>
        </w:rPr>
      </w:pPr>
      <w:r w:rsidRPr="000954CD">
        <w:rPr>
          <w:rFonts w:ascii="Times New Roman" w:hAnsi="Times New Roman"/>
          <w:i/>
          <w:lang w:val="pt-BR"/>
        </w:rPr>
        <w:t>Plasament</w:t>
      </w:r>
      <w:r w:rsidRPr="000954CD">
        <w:rPr>
          <w:rFonts w:ascii="Times New Roman" w:hAnsi="Times New Roman"/>
          <w:lang w:val="pt-BR"/>
        </w:rPr>
        <w:t xml:space="preserve"> – măsura de protectie specială cu caracter temporar, care poate fi dispusă, în condiţiile legii, faţă de copilul lipsit, temporar sau definitiv de ocrotirea părinţilor săi sau a celui care, în vederea protejării intereselor sale, nu poate fi lăsat în grija acestora</w:t>
      </w:r>
      <w:r>
        <w:rPr>
          <w:rFonts w:ascii="Times New Roman" w:hAnsi="Times New Roman"/>
          <w:lang w:val="pt-BR"/>
        </w:rPr>
        <w:t>.</w:t>
      </w:r>
    </w:p>
    <w:p w:rsidR="003E08A9" w:rsidRPr="000954CD" w:rsidRDefault="003E08A9" w:rsidP="003E08A9">
      <w:pPr>
        <w:pStyle w:val="NoSpacing"/>
        <w:numPr>
          <w:ilvl w:val="0"/>
          <w:numId w:val="26"/>
        </w:numPr>
        <w:tabs>
          <w:tab w:val="num" w:pos="567"/>
          <w:tab w:val="left" w:pos="993"/>
        </w:tabs>
        <w:suppressAutoHyphens/>
        <w:ind w:left="0" w:firstLine="567"/>
        <w:jc w:val="both"/>
        <w:rPr>
          <w:rFonts w:ascii="Times New Roman" w:hAnsi="Times New Roman"/>
          <w:i/>
          <w:lang w:val="pt-BR"/>
        </w:rPr>
      </w:pPr>
      <w:r w:rsidRPr="000954CD">
        <w:rPr>
          <w:rFonts w:ascii="Times New Roman" w:hAnsi="Times New Roman"/>
          <w:i/>
          <w:lang w:val="pt-BR"/>
        </w:rPr>
        <w:t>Plasament în regim de urgenţă</w:t>
      </w:r>
      <w:r>
        <w:rPr>
          <w:rFonts w:ascii="Times New Roman" w:hAnsi="Times New Roman"/>
          <w:i/>
          <w:lang w:val="pt-BR"/>
        </w:rPr>
        <w:t xml:space="preserve"> </w:t>
      </w:r>
      <w:r w:rsidRPr="000954CD">
        <w:rPr>
          <w:rFonts w:ascii="Times New Roman" w:hAnsi="Times New Roman"/>
          <w:iCs/>
          <w:lang w:val="pt-BR"/>
        </w:rPr>
        <w:t>(PRU)</w:t>
      </w:r>
      <w:r w:rsidRPr="000954CD">
        <w:rPr>
          <w:rFonts w:ascii="Times New Roman" w:hAnsi="Times New Roman"/>
          <w:i/>
          <w:lang w:val="pt-BR"/>
        </w:rPr>
        <w:t xml:space="preserve"> - </w:t>
      </w:r>
      <w:r w:rsidRPr="000954CD">
        <w:rPr>
          <w:rFonts w:ascii="Times New Roman" w:hAnsi="Times New Roman"/>
          <w:lang w:val="pt-BR"/>
        </w:rPr>
        <w:t>masura de protecţie specială cu caracter temporar, care se stabileşte în situaţia copilului abuzat sau neglijat, precum şi în situaţia copilului găsit sau a celui abandonat în sistem sanitar</w:t>
      </w:r>
      <w:r>
        <w:rPr>
          <w:rFonts w:ascii="Times New Roman" w:hAnsi="Times New Roman"/>
          <w:lang w:val="pt-BR"/>
        </w:rPr>
        <w:t>.</w:t>
      </w:r>
    </w:p>
    <w:p w:rsidR="003E08A9" w:rsidRPr="000954CD" w:rsidRDefault="003E08A9" w:rsidP="003E08A9">
      <w:pPr>
        <w:pStyle w:val="NoSpacing"/>
        <w:numPr>
          <w:ilvl w:val="0"/>
          <w:numId w:val="26"/>
        </w:numPr>
        <w:tabs>
          <w:tab w:val="num" w:pos="567"/>
          <w:tab w:val="left" w:pos="993"/>
        </w:tabs>
        <w:suppressAutoHyphens/>
        <w:ind w:left="0" w:firstLine="567"/>
        <w:jc w:val="both"/>
        <w:rPr>
          <w:rFonts w:ascii="Times New Roman" w:hAnsi="Times New Roman"/>
          <w:i/>
          <w:lang w:val="pt-BR"/>
        </w:rPr>
      </w:pPr>
      <w:r w:rsidRPr="000954CD">
        <w:rPr>
          <w:rFonts w:ascii="Times New Roman" w:hAnsi="Times New Roman"/>
          <w:i/>
          <w:lang w:val="pt-BR"/>
        </w:rPr>
        <w:t>Persoana desemnată</w:t>
      </w:r>
      <w:r w:rsidRPr="000954CD">
        <w:rPr>
          <w:rFonts w:ascii="Times New Roman" w:hAnsi="Times New Roman"/>
          <w:lang w:val="pt-BR"/>
        </w:rPr>
        <w:t xml:space="preserve"> – persoană care preia din atribuţiile titularului nominalizat în prezenta procedură, prin desemnarea în scris (notă</w:t>
      </w:r>
      <w:r w:rsidRPr="000954CD">
        <w:rPr>
          <w:rFonts w:ascii="Times New Roman" w:hAnsi="Times New Roman"/>
          <w:lang w:val="ro-RO"/>
        </w:rPr>
        <w:t>)</w:t>
      </w:r>
      <w:r w:rsidRPr="000954CD">
        <w:rPr>
          <w:rFonts w:ascii="Times New Roman" w:hAnsi="Times New Roman"/>
          <w:lang w:val="pt-BR"/>
        </w:rPr>
        <w:t xml:space="preserve"> de către şeful de centru/complex</w:t>
      </w:r>
      <w:r>
        <w:rPr>
          <w:rFonts w:ascii="Times New Roman" w:hAnsi="Times New Roman"/>
          <w:lang w:val="pt-BR"/>
        </w:rPr>
        <w:t>.</w:t>
      </w:r>
    </w:p>
    <w:p w:rsidR="003E08A9" w:rsidRPr="000954CD" w:rsidRDefault="003E08A9" w:rsidP="003E08A9">
      <w:pPr>
        <w:pStyle w:val="NoSpacing"/>
        <w:numPr>
          <w:ilvl w:val="0"/>
          <w:numId w:val="26"/>
        </w:numPr>
        <w:tabs>
          <w:tab w:val="num" w:pos="567"/>
          <w:tab w:val="left" w:pos="993"/>
        </w:tabs>
        <w:suppressAutoHyphens/>
        <w:ind w:left="0" w:firstLine="567"/>
        <w:jc w:val="both"/>
        <w:rPr>
          <w:rFonts w:ascii="Times New Roman" w:hAnsi="Times New Roman"/>
          <w:i/>
          <w:lang w:val="pt-BR"/>
        </w:rPr>
      </w:pPr>
      <w:r w:rsidRPr="000954CD">
        <w:rPr>
          <w:rFonts w:ascii="Times New Roman" w:hAnsi="Times New Roman"/>
          <w:bCs/>
          <w:i/>
        </w:rPr>
        <w:t>Persoana/familie de plasament</w:t>
      </w:r>
      <w:r w:rsidRPr="000954CD">
        <w:rPr>
          <w:rFonts w:ascii="Times New Roman" w:hAnsi="Times New Roman"/>
          <w:b/>
        </w:rPr>
        <w:t xml:space="preserve"> </w:t>
      </w:r>
      <w:r w:rsidRPr="000954CD">
        <w:rPr>
          <w:rFonts w:ascii="Times New Roman" w:hAnsi="Times New Roman"/>
        </w:rPr>
        <w:t>- persoana/familie fata de care copilul a dezvoltat relatii de atasament, care, in conditiile legii, asigura cresterea si ingrijirea copilului la domiciliul propriu.</w:t>
      </w:r>
    </w:p>
    <w:p w:rsidR="003E08A9" w:rsidRPr="000954CD" w:rsidRDefault="003E08A9" w:rsidP="003E08A9">
      <w:pPr>
        <w:pStyle w:val="NoSpacing"/>
        <w:numPr>
          <w:ilvl w:val="0"/>
          <w:numId w:val="26"/>
        </w:numPr>
        <w:tabs>
          <w:tab w:val="num" w:pos="567"/>
          <w:tab w:val="left" w:pos="993"/>
        </w:tabs>
        <w:suppressAutoHyphens/>
        <w:ind w:left="0" w:firstLine="567"/>
        <w:jc w:val="both"/>
        <w:rPr>
          <w:rFonts w:ascii="Times New Roman" w:hAnsi="Times New Roman"/>
          <w:i/>
          <w:lang w:val="pt-BR"/>
        </w:rPr>
      </w:pPr>
      <w:r w:rsidRPr="000954CD">
        <w:rPr>
          <w:rFonts w:ascii="Times New Roman" w:hAnsi="Times New Roman"/>
          <w:i/>
          <w:lang w:val="pt-BR"/>
        </w:rPr>
        <w:t>Responsabilitate</w:t>
      </w:r>
      <w:r w:rsidRPr="000954CD">
        <w:rPr>
          <w:rFonts w:ascii="Times New Roman" w:hAnsi="Times New Roman"/>
          <w:lang w:val="pt-BR"/>
        </w:rPr>
        <w:t xml:space="preserve"> - obligaţia de a îndeplini sarcina atribuită, a cărei neîndeplinire atrage sancţiunea corespunzătoare tipului de răspundere juridică.</w:t>
      </w:r>
    </w:p>
    <w:p w:rsidR="003E08A9" w:rsidRPr="000954CD" w:rsidRDefault="003E08A9" w:rsidP="003E08A9">
      <w:pPr>
        <w:pStyle w:val="NoSpacing"/>
        <w:numPr>
          <w:ilvl w:val="0"/>
          <w:numId w:val="26"/>
        </w:numPr>
        <w:tabs>
          <w:tab w:val="num" w:pos="567"/>
          <w:tab w:val="left" w:pos="993"/>
        </w:tabs>
        <w:suppressAutoHyphens/>
        <w:ind w:left="0" w:firstLine="567"/>
        <w:jc w:val="both"/>
        <w:rPr>
          <w:rFonts w:ascii="Times New Roman" w:hAnsi="Times New Roman"/>
          <w:i/>
          <w:lang w:val="pt-BR"/>
        </w:rPr>
      </w:pPr>
      <w:r w:rsidRPr="000954CD">
        <w:rPr>
          <w:rFonts w:ascii="Times New Roman" w:hAnsi="Times New Roman"/>
          <w:i/>
          <w:lang w:val="pt-BR"/>
        </w:rPr>
        <w:t>Resurse</w:t>
      </w:r>
      <w:r w:rsidRPr="000954CD">
        <w:rPr>
          <w:rFonts w:ascii="Times New Roman" w:hAnsi="Times New Roman"/>
          <w:lang w:val="pt-BR"/>
        </w:rPr>
        <w:t xml:space="preserve"> - totalitatea elementelor de natură fizică, umană, informaţională şi financiară, necesare ca intrări  pentru ca strategiile de lucru să fie operaţionale</w:t>
      </w:r>
      <w:r>
        <w:rPr>
          <w:rFonts w:ascii="Times New Roman" w:hAnsi="Times New Roman"/>
          <w:lang w:val="pt-BR"/>
        </w:rPr>
        <w:t>.</w:t>
      </w:r>
    </w:p>
    <w:p w:rsidR="003E08A9" w:rsidRPr="000954CD" w:rsidRDefault="003E08A9" w:rsidP="003E08A9">
      <w:pPr>
        <w:pStyle w:val="NoSpacing"/>
        <w:numPr>
          <w:ilvl w:val="0"/>
          <w:numId w:val="26"/>
        </w:numPr>
        <w:tabs>
          <w:tab w:val="num" w:pos="567"/>
          <w:tab w:val="left" w:pos="993"/>
        </w:tabs>
        <w:suppressAutoHyphens/>
        <w:ind w:left="0" w:firstLine="567"/>
        <w:jc w:val="both"/>
        <w:rPr>
          <w:rFonts w:ascii="Times New Roman" w:hAnsi="Times New Roman"/>
          <w:i/>
          <w:lang w:val="pt-BR"/>
        </w:rPr>
      </w:pPr>
      <w:r w:rsidRPr="000954CD">
        <w:rPr>
          <w:rFonts w:ascii="Times New Roman" w:hAnsi="Times New Roman"/>
          <w:i/>
          <w:lang w:val="pt-BR"/>
        </w:rPr>
        <w:t>Revizie procedură</w:t>
      </w:r>
      <w:r w:rsidRPr="000954CD">
        <w:rPr>
          <w:rFonts w:ascii="Times New Roman" w:hAnsi="Times New Roman"/>
          <w:lang w:val="pt-BR"/>
        </w:rPr>
        <w:t xml:space="preserve"> -</w:t>
      </w:r>
      <w:r w:rsidRPr="000954CD">
        <w:rPr>
          <w:rFonts w:ascii="Times New Roman" w:hAnsi="Times New Roman"/>
          <w:i/>
          <w:lang w:val="pt-BR"/>
        </w:rPr>
        <w:t xml:space="preserve"> </w:t>
      </w:r>
      <w:r w:rsidRPr="000954CD">
        <w:rPr>
          <w:rFonts w:ascii="Times New Roman" w:hAnsi="Times New Roman"/>
          <w:lang w:val="pt-BR"/>
        </w:rPr>
        <w:t>acţiunea de modificare respectiv adăugare sau eliminare a unor informaţii, date, componente ale unei ediţii a unei proceduri, modificări ce implică de regulă sub 50% din conţinutul procedurii</w:t>
      </w:r>
      <w:r>
        <w:rPr>
          <w:rFonts w:ascii="Times New Roman" w:hAnsi="Times New Roman"/>
          <w:lang w:val="pt-BR"/>
        </w:rPr>
        <w:t>.</w:t>
      </w:r>
    </w:p>
    <w:p w:rsidR="003E08A9" w:rsidRPr="000954CD" w:rsidRDefault="003E08A9" w:rsidP="003E08A9">
      <w:pPr>
        <w:pStyle w:val="NoSpacing"/>
        <w:numPr>
          <w:ilvl w:val="0"/>
          <w:numId w:val="26"/>
        </w:numPr>
        <w:tabs>
          <w:tab w:val="num" w:pos="567"/>
          <w:tab w:val="left" w:pos="993"/>
        </w:tabs>
        <w:suppressAutoHyphens/>
        <w:ind w:left="0" w:firstLine="567"/>
        <w:jc w:val="both"/>
        <w:rPr>
          <w:rFonts w:ascii="Times New Roman" w:hAnsi="Times New Roman"/>
          <w:bCs/>
          <w:i/>
        </w:rPr>
      </w:pPr>
      <w:r w:rsidRPr="000954CD">
        <w:rPr>
          <w:rFonts w:ascii="Times New Roman" w:hAnsi="Times New Roman"/>
          <w:i/>
          <w:lang w:val="pt-BR"/>
        </w:rPr>
        <w:t>Relaţie –</w:t>
      </w:r>
      <w:r w:rsidRPr="000954CD">
        <w:rPr>
          <w:rFonts w:ascii="Times New Roman" w:hAnsi="Times New Roman"/>
          <w:lang w:val="pt-BR"/>
        </w:rPr>
        <w:t xml:space="preserve"> raport social dintre două sau mai multe persoane care se afla in poziţii de proximitate, in care interacţionează sau se influenţează reciproc</w:t>
      </w:r>
      <w:r>
        <w:rPr>
          <w:rFonts w:ascii="Times New Roman" w:hAnsi="Times New Roman"/>
          <w:lang w:val="pt-BR"/>
        </w:rPr>
        <w:t>.</w:t>
      </w:r>
      <w:r w:rsidRPr="000954CD">
        <w:rPr>
          <w:rFonts w:ascii="Times New Roman" w:hAnsi="Times New Roman"/>
          <w:lang w:val="pt-BR"/>
        </w:rPr>
        <w:t xml:space="preserve"> </w:t>
      </w:r>
    </w:p>
    <w:p w:rsidR="003E08A9" w:rsidRPr="000954CD" w:rsidRDefault="003E08A9" w:rsidP="003E08A9">
      <w:pPr>
        <w:pStyle w:val="NoSpacing"/>
        <w:numPr>
          <w:ilvl w:val="0"/>
          <w:numId w:val="26"/>
        </w:numPr>
        <w:tabs>
          <w:tab w:val="num" w:pos="567"/>
          <w:tab w:val="left" w:pos="993"/>
        </w:tabs>
        <w:suppressAutoHyphens/>
        <w:ind w:left="0" w:firstLine="567"/>
        <w:jc w:val="both"/>
        <w:rPr>
          <w:rFonts w:ascii="Times New Roman" w:hAnsi="Times New Roman"/>
          <w:i/>
        </w:rPr>
      </w:pPr>
      <w:r w:rsidRPr="000954CD">
        <w:rPr>
          <w:rFonts w:ascii="Times New Roman" w:hAnsi="Times New Roman"/>
          <w:bCs/>
          <w:i/>
        </w:rPr>
        <w:t>Reprezentant legal al copilului</w:t>
      </w:r>
      <w:r w:rsidRPr="000954CD">
        <w:rPr>
          <w:rFonts w:ascii="Times New Roman" w:hAnsi="Times New Roman"/>
        </w:rPr>
        <w:t xml:space="preserve"> - p</w:t>
      </w:r>
      <w:r w:rsidRPr="000954CD">
        <w:rPr>
          <w:rFonts w:ascii="Times New Roman" w:hAnsi="Times New Roman"/>
          <w:lang w:val="fr-FR"/>
        </w:rPr>
        <w:t>arintele sau persoana desemnata, potrivit legii, sa exercite   drepturile si sa indeplineasca obligatiile parintesti fata de copil</w:t>
      </w:r>
      <w:r>
        <w:rPr>
          <w:rFonts w:ascii="Times New Roman" w:hAnsi="Times New Roman"/>
          <w:lang w:val="fr-FR"/>
        </w:rPr>
        <w:t>.</w:t>
      </w:r>
    </w:p>
    <w:p w:rsidR="003E08A9" w:rsidRPr="000954CD" w:rsidRDefault="003E08A9" w:rsidP="003E08A9">
      <w:pPr>
        <w:pStyle w:val="ListParagraph"/>
        <w:numPr>
          <w:ilvl w:val="0"/>
          <w:numId w:val="26"/>
        </w:numPr>
        <w:tabs>
          <w:tab w:val="num" w:pos="567"/>
          <w:tab w:val="left" w:pos="993"/>
        </w:tabs>
        <w:suppressAutoHyphens/>
        <w:autoSpaceDN/>
        <w:spacing w:after="0"/>
        <w:ind w:left="0" w:firstLine="567"/>
        <w:jc w:val="both"/>
        <w:rPr>
          <w:rFonts w:ascii="Times New Roman" w:hAnsi="Times New Roman"/>
          <w:i/>
          <w:iCs/>
          <w:lang w:val="ro-RO"/>
        </w:rPr>
      </w:pPr>
      <w:r w:rsidRPr="000954CD">
        <w:rPr>
          <w:rFonts w:ascii="Times New Roman" w:hAnsi="Times New Roman"/>
          <w:i/>
        </w:rPr>
        <w:t>Semnalare</w:t>
      </w:r>
      <w:r w:rsidRPr="000954CD">
        <w:rPr>
          <w:rFonts w:ascii="Times New Roman" w:hAnsi="Times New Roman"/>
        </w:rPr>
        <w:t xml:space="preserve"> - Procesul prin care o situaţie de violenţă asupra copilului, respectiv de violenţă în familie este adusă la cunoştinţa autorităţilor abilitate să ia măsuri în interesul victimei</w:t>
      </w:r>
      <w:r>
        <w:rPr>
          <w:rFonts w:ascii="Times New Roman" w:hAnsi="Times New Roman"/>
        </w:rPr>
        <w:t>.</w:t>
      </w:r>
    </w:p>
    <w:p w:rsidR="003E08A9" w:rsidRPr="000954CD" w:rsidRDefault="003E08A9" w:rsidP="003E08A9">
      <w:pPr>
        <w:pStyle w:val="ListParagraph"/>
        <w:numPr>
          <w:ilvl w:val="0"/>
          <w:numId w:val="26"/>
        </w:numPr>
        <w:tabs>
          <w:tab w:val="num" w:pos="567"/>
          <w:tab w:val="left" w:pos="993"/>
        </w:tabs>
        <w:suppressAutoHyphens/>
        <w:autoSpaceDN/>
        <w:spacing w:after="0"/>
        <w:ind w:left="0" w:firstLine="567"/>
        <w:jc w:val="both"/>
        <w:rPr>
          <w:rFonts w:ascii="Times New Roman" w:hAnsi="Times New Roman"/>
          <w:i/>
          <w:lang w:val="pt-BR"/>
        </w:rPr>
      </w:pPr>
      <w:r w:rsidRPr="000954CD">
        <w:rPr>
          <w:rFonts w:ascii="Times New Roman" w:hAnsi="Times New Roman"/>
          <w:i/>
          <w:iCs/>
          <w:lang w:val="ro-RO"/>
        </w:rPr>
        <w:t xml:space="preserve">Servicii sociale de tip familial </w:t>
      </w:r>
      <w:r w:rsidRPr="000954CD">
        <w:rPr>
          <w:rFonts w:ascii="Times New Roman" w:hAnsi="Times New Roman"/>
          <w:lang w:val="ro-RO"/>
        </w:rPr>
        <w:t>– serviciile prin care se asigură la domiciliul unei persoane fizice sau familii creșterea și îngrijirea copilului separat, temporar sau definitiv, de părinții săi ca urmare a stabiliririi măsurii plasamentului</w:t>
      </w:r>
      <w:r>
        <w:rPr>
          <w:rFonts w:ascii="Times New Roman" w:hAnsi="Times New Roman"/>
          <w:lang w:val="ro-RO"/>
        </w:rPr>
        <w:t>.</w:t>
      </w:r>
    </w:p>
    <w:p w:rsidR="003E08A9" w:rsidRPr="000954CD" w:rsidRDefault="003E08A9" w:rsidP="003E08A9">
      <w:pPr>
        <w:pStyle w:val="NoSpacing"/>
        <w:numPr>
          <w:ilvl w:val="0"/>
          <w:numId w:val="26"/>
        </w:numPr>
        <w:tabs>
          <w:tab w:val="num" w:pos="567"/>
          <w:tab w:val="left" w:pos="993"/>
        </w:tabs>
        <w:suppressAutoHyphens/>
        <w:ind w:left="0" w:firstLine="567"/>
        <w:jc w:val="both"/>
        <w:rPr>
          <w:rFonts w:ascii="Times New Roman" w:hAnsi="Times New Roman"/>
          <w:i/>
        </w:rPr>
      </w:pPr>
      <w:r w:rsidRPr="000954CD">
        <w:rPr>
          <w:rFonts w:ascii="Times New Roman" w:hAnsi="Times New Roman"/>
          <w:i/>
          <w:lang w:val="pt-BR"/>
        </w:rPr>
        <w:t>Termen</w:t>
      </w:r>
      <w:r w:rsidRPr="000954CD">
        <w:rPr>
          <w:rFonts w:ascii="Times New Roman" w:hAnsi="Times New Roman"/>
          <w:lang w:val="pt-BR"/>
        </w:rPr>
        <w:t xml:space="preserve"> – interval de timp, stabilit dinainte, în limita căruia trebuie să se </w:t>
      </w:r>
      <w:r w:rsidRPr="00221C4A">
        <w:rPr>
          <w:rFonts w:ascii="Times New Roman" w:hAnsi="Times New Roman"/>
          <w:sz w:val="20"/>
          <w:szCs w:val="20"/>
          <w:lang w:val="pt-BR"/>
        </w:rPr>
        <w:t>realizeze sau să se întâmple</w:t>
      </w:r>
      <w:r w:rsidRPr="000954CD">
        <w:rPr>
          <w:rFonts w:ascii="Times New Roman" w:hAnsi="Times New Roman"/>
          <w:lang w:val="pt-BR"/>
        </w:rPr>
        <w:t xml:space="preserve"> ceva</w:t>
      </w:r>
      <w:r>
        <w:rPr>
          <w:rFonts w:ascii="Times New Roman" w:hAnsi="Times New Roman"/>
          <w:lang w:val="pt-BR"/>
        </w:rPr>
        <w:t>.</w:t>
      </w:r>
    </w:p>
    <w:p w:rsidR="003E08A9" w:rsidRPr="000954CD" w:rsidRDefault="003E08A9" w:rsidP="003E08A9">
      <w:pPr>
        <w:pStyle w:val="ListParagraph"/>
        <w:numPr>
          <w:ilvl w:val="0"/>
          <w:numId w:val="26"/>
        </w:numPr>
        <w:tabs>
          <w:tab w:val="num" w:pos="567"/>
          <w:tab w:val="left" w:pos="993"/>
        </w:tabs>
        <w:suppressAutoHyphens/>
        <w:autoSpaceDN/>
        <w:spacing w:after="0"/>
        <w:ind w:left="0" w:firstLine="567"/>
        <w:jc w:val="both"/>
        <w:rPr>
          <w:rFonts w:ascii="Times New Roman" w:hAnsi="Times New Roman"/>
          <w:i/>
        </w:rPr>
      </w:pPr>
      <w:r w:rsidRPr="000954CD">
        <w:rPr>
          <w:rFonts w:ascii="Times New Roman" w:hAnsi="Times New Roman"/>
          <w:i/>
        </w:rPr>
        <w:t xml:space="preserve">Violenţa asupra copilului - </w:t>
      </w:r>
      <w:r w:rsidRPr="000954CD">
        <w:rPr>
          <w:rFonts w:ascii="Times New Roman" w:hAnsi="Times New Roman"/>
        </w:rPr>
        <w:t>Reprezintă forme de rele tratamente produse de către părinţi sau de orice altă persoană aflată în poziţie de răspundere, putere ori în relaţie de încredere cu copilul, care produc vătămare actuală sau potenţială asupra sănătăţii acestuia şi îi pun în pericol viaţa, dezvoltarea, demnitatea şi moralitatea.</w:t>
      </w:r>
    </w:p>
    <w:p w:rsidR="003E08A9" w:rsidRPr="000954CD" w:rsidRDefault="003E08A9" w:rsidP="003E08A9">
      <w:pPr>
        <w:pStyle w:val="ListParagraph"/>
        <w:numPr>
          <w:ilvl w:val="0"/>
          <w:numId w:val="26"/>
        </w:numPr>
        <w:tabs>
          <w:tab w:val="num" w:pos="567"/>
          <w:tab w:val="left" w:pos="993"/>
        </w:tabs>
        <w:suppressAutoHyphens/>
        <w:autoSpaceDN/>
        <w:spacing w:after="0"/>
        <w:ind w:left="0" w:firstLine="567"/>
        <w:jc w:val="both"/>
        <w:rPr>
          <w:rFonts w:ascii="Times New Roman" w:hAnsi="Times New Roman"/>
          <w:i/>
        </w:rPr>
      </w:pPr>
      <w:r w:rsidRPr="000954CD">
        <w:rPr>
          <w:rFonts w:ascii="Times New Roman" w:hAnsi="Times New Roman"/>
          <w:i/>
        </w:rPr>
        <w:t xml:space="preserve">Violenţa fizică - </w:t>
      </w:r>
      <w:r w:rsidRPr="000954CD">
        <w:rPr>
          <w:rFonts w:ascii="Times New Roman" w:hAnsi="Times New Roman"/>
        </w:rPr>
        <w:t xml:space="preserve">Constă în atingeri sau contacte fizice dureroase, inclusiv intimidarea fizică îndreptată asupra victimei. Forme de manifestare: împingerea, plesnirea, trasul de păr, răsucirea braţelor, desfigurarea, provocarea de vânătăi, contuzii, arsuri, bătăi, lovituri cu pumnul, palma sau piciorul, aruncarea în victimă cu diverse obiecte, izbirea de pereţi şi mobilă, folosirea armelor. </w:t>
      </w:r>
    </w:p>
    <w:p w:rsidR="003E08A9" w:rsidRPr="000954CD" w:rsidRDefault="003E08A9" w:rsidP="003E08A9">
      <w:pPr>
        <w:pStyle w:val="ListParagraph"/>
        <w:numPr>
          <w:ilvl w:val="0"/>
          <w:numId w:val="26"/>
        </w:numPr>
        <w:tabs>
          <w:tab w:val="num" w:pos="567"/>
          <w:tab w:val="left" w:pos="993"/>
        </w:tabs>
        <w:suppressAutoHyphens/>
        <w:autoSpaceDN/>
        <w:spacing w:after="0"/>
        <w:ind w:left="0" w:firstLine="567"/>
        <w:jc w:val="both"/>
        <w:rPr>
          <w:rFonts w:ascii="Times New Roman" w:hAnsi="Times New Roman"/>
          <w:i/>
        </w:rPr>
      </w:pPr>
      <w:r w:rsidRPr="000954CD">
        <w:rPr>
          <w:rFonts w:ascii="Times New Roman" w:hAnsi="Times New Roman"/>
          <w:i/>
        </w:rPr>
        <w:t xml:space="preserve">Violenţa psihologică - </w:t>
      </w:r>
      <w:r w:rsidRPr="000954CD">
        <w:rPr>
          <w:rFonts w:ascii="Times New Roman" w:hAnsi="Times New Roman"/>
        </w:rPr>
        <w:t xml:space="preserve">Precedă şi acompaniază celelalte forme de violenţă/abuz, dar se poate manifesta şi izolat prin injurii, ameninţări, intimidări, uciderea animalelor domestice preferate, privarea de satisfacerea </w:t>
      </w:r>
      <w:r w:rsidRPr="000954CD">
        <w:rPr>
          <w:rFonts w:ascii="Times New Roman" w:hAnsi="Times New Roman"/>
        </w:rPr>
        <w:lastRenderedPageBreak/>
        <w:t>nevoilor personale esenţiale (mâncare, somn etc.). Acest tip de violenţă cuprinde 6 componente importante: frica, depersonalizarea, privarea, supraîncărcarea cu responsabilităţi, degradarea şi distorsionarea realităţii.</w:t>
      </w:r>
    </w:p>
    <w:p w:rsidR="003E08A9" w:rsidRPr="000954CD" w:rsidRDefault="003E08A9" w:rsidP="003E08A9">
      <w:pPr>
        <w:pStyle w:val="ListParagraph"/>
        <w:numPr>
          <w:ilvl w:val="0"/>
          <w:numId w:val="26"/>
        </w:numPr>
        <w:tabs>
          <w:tab w:val="num" w:pos="567"/>
          <w:tab w:val="left" w:pos="993"/>
        </w:tabs>
        <w:suppressAutoHyphens/>
        <w:autoSpaceDN/>
        <w:spacing w:after="0"/>
        <w:ind w:left="0" w:firstLine="567"/>
        <w:jc w:val="both"/>
        <w:rPr>
          <w:rFonts w:ascii="Times New Roman" w:hAnsi="Times New Roman"/>
          <w:i/>
        </w:rPr>
      </w:pPr>
      <w:r w:rsidRPr="000954CD">
        <w:rPr>
          <w:rFonts w:ascii="Times New Roman" w:hAnsi="Times New Roman"/>
          <w:i/>
        </w:rPr>
        <w:t xml:space="preserve">Violenţa sexuală - </w:t>
      </w:r>
      <w:r w:rsidRPr="000954CD">
        <w:rPr>
          <w:rFonts w:ascii="Times New Roman" w:hAnsi="Times New Roman"/>
        </w:rPr>
        <w:t>Constă în comentarii degradante la adresa victimei, atingeri neplăcute şi diverse injurii în timpul sau în legătură cu actul sexual, incluzând şi violul marital</w:t>
      </w:r>
      <w:r>
        <w:rPr>
          <w:rFonts w:ascii="Times New Roman" w:hAnsi="Times New Roman"/>
        </w:rPr>
        <w:t>.</w:t>
      </w:r>
    </w:p>
    <w:p w:rsidR="003E08A9" w:rsidRPr="000954CD" w:rsidRDefault="003E08A9" w:rsidP="003E08A9">
      <w:pPr>
        <w:pStyle w:val="ListParagraph"/>
        <w:numPr>
          <w:ilvl w:val="0"/>
          <w:numId w:val="26"/>
        </w:numPr>
        <w:tabs>
          <w:tab w:val="num" w:pos="567"/>
          <w:tab w:val="left" w:pos="993"/>
        </w:tabs>
        <w:suppressAutoHyphens/>
        <w:autoSpaceDN/>
        <w:spacing w:after="0"/>
        <w:ind w:left="0" w:firstLine="567"/>
        <w:jc w:val="both"/>
        <w:rPr>
          <w:rFonts w:ascii="Times New Roman" w:hAnsi="Times New Roman"/>
          <w:b/>
          <w:i/>
        </w:rPr>
      </w:pPr>
      <w:r w:rsidRPr="000954CD">
        <w:rPr>
          <w:rFonts w:ascii="Times New Roman" w:hAnsi="Times New Roman"/>
          <w:i/>
        </w:rPr>
        <w:t xml:space="preserve">Violenţa prin deprivare/neglijare - </w:t>
      </w:r>
      <w:r w:rsidRPr="000954CD">
        <w:rPr>
          <w:rFonts w:ascii="Times New Roman" w:hAnsi="Times New Roman"/>
        </w:rPr>
        <w:t>Reprezintă forma nonfizică a violenţei. Se manifestă prin incapacitatea sau refuzul agresorului de acordare a celor necesare persoanei pentru toate aspectele vieţii sale: sănătate, educaţie, dezvoltare emoţională, nutriţie, adăpost, siguranţa vieţii - în contextul în care familia sau îngrijitorul legal are acces la resursele necesare. Include nesupravegherea şi lipsa protecţiei/ajutorului persoanei în faţa pericolului, lipsirea de libertate, abandonul de familie, nerespectarea măsurilor privind încredinţarea minorului, alungarea de la domiciliu</w:t>
      </w:r>
      <w:r>
        <w:rPr>
          <w:rFonts w:ascii="Times New Roman" w:hAnsi="Times New Roman"/>
        </w:rPr>
        <w:t>,</w:t>
      </w:r>
      <w:r w:rsidRPr="000954CD">
        <w:rPr>
          <w:rFonts w:ascii="Times New Roman" w:hAnsi="Times New Roman"/>
        </w:rPr>
        <w:t xml:space="preserve"> etc</w:t>
      </w:r>
      <w:r>
        <w:rPr>
          <w:rFonts w:ascii="Times New Roman" w:hAnsi="Times New Roman"/>
        </w:rPr>
        <w:t>..</w:t>
      </w:r>
    </w:p>
    <w:p w:rsidR="006A41A6" w:rsidRDefault="006A41A6" w:rsidP="00487877">
      <w:pPr>
        <w:spacing w:after="0"/>
        <w:jc w:val="both"/>
        <w:rPr>
          <w:rFonts w:ascii="Times New Roman" w:hAnsi="Times New Roman"/>
          <w:sz w:val="24"/>
          <w:szCs w:val="24"/>
        </w:rPr>
      </w:pPr>
      <w:r>
        <w:rPr>
          <w:rStyle w:val="sttpar"/>
          <w:rFonts w:ascii="Times New Roman" w:hAnsi="Times New Roman"/>
          <w:sz w:val="24"/>
          <w:szCs w:val="24"/>
        </w:rPr>
        <w:t xml:space="preserve">         </w:t>
      </w:r>
    </w:p>
    <w:p w:rsidR="003E08A9" w:rsidRDefault="003E08A9" w:rsidP="003E08A9">
      <w:pPr>
        <w:pStyle w:val="NoSpacing"/>
        <w:spacing w:line="200" w:lineRule="atLeast"/>
        <w:rPr>
          <w:rFonts w:ascii="Times New Roman" w:hAnsi="Times New Roman"/>
        </w:rPr>
      </w:pPr>
      <w:r>
        <w:rPr>
          <w:rFonts w:ascii="Times New Roman" w:hAnsi="Times New Roman"/>
          <w:i/>
          <w:lang w:val="ro-RO"/>
        </w:rPr>
        <w:t xml:space="preserve">      </w:t>
      </w:r>
      <w:r>
        <w:rPr>
          <w:rFonts w:ascii="Times New Roman" w:hAnsi="Times New Roman"/>
          <w:i/>
        </w:rPr>
        <w:t xml:space="preserve"> </w:t>
      </w:r>
      <w:r>
        <w:rPr>
          <w:rFonts w:ascii="Times New Roman" w:hAnsi="Times New Roman"/>
          <w:b/>
        </w:rPr>
        <w:t xml:space="preserve"> </w:t>
      </w:r>
      <w:r>
        <w:rPr>
          <w:rFonts w:ascii="Times New Roman" w:hAnsi="Times New Roman"/>
          <w:lang w:val="fr-FR"/>
        </w:rPr>
        <w:t>.</w:t>
      </w:r>
      <w:r>
        <w:rPr>
          <w:rFonts w:ascii="Times New Roman" w:hAnsi="Times New Roman"/>
          <w:b/>
        </w:rPr>
        <w:t xml:space="preserve"> 4.2. Abrevieri ale termenilor</w:t>
      </w:r>
    </w:p>
    <w:tbl>
      <w:tblPr>
        <w:tblW w:w="0" w:type="auto"/>
        <w:tblInd w:w="144" w:type="dxa"/>
        <w:tblLayout w:type="fixed"/>
        <w:tblLook w:val="0000" w:firstRow="0" w:lastRow="0" w:firstColumn="0" w:lastColumn="0" w:noHBand="0" w:noVBand="0"/>
      </w:tblPr>
      <w:tblGrid>
        <w:gridCol w:w="850"/>
        <w:gridCol w:w="1524"/>
        <w:gridCol w:w="7371"/>
      </w:tblGrid>
      <w:tr w:rsidR="003E08A9" w:rsidRPr="00EF3F20" w:rsidTr="00221C4A">
        <w:trPr>
          <w:tblHeader/>
        </w:trPr>
        <w:tc>
          <w:tcPr>
            <w:tcW w:w="850" w:type="dxa"/>
            <w:tcBorders>
              <w:top w:val="single" w:sz="4" w:space="0" w:color="000000"/>
              <w:left w:val="single" w:sz="4" w:space="0" w:color="000000"/>
              <w:bottom w:val="single" w:sz="4" w:space="0" w:color="000000"/>
            </w:tcBorders>
            <w:shd w:val="clear" w:color="auto" w:fill="FFFFFF"/>
            <w:vAlign w:val="center"/>
          </w:tcPr>
          <w:p w:rsidR="003E08A9" w:rsidRPr="00EF3F20" w:rsidRDefault="003E08A9" w:rsidP="00221C4A">
            <w:pPr>
              <w:pStyle w:val="NoSpacing"/>
              <w:spacing w:line="200" w:lineRule="atLeast"/>
              <w:rPr>
                <w:rFonts w:ascii="Times New Roman" w:hAnsi="Times New Roman"/>
                <w:b/>
                <w:bCs/>
              </w:rPr>
            </w:pPr>
            <w:r w:rsidRPr="00EF3F20">
              <w:rPr>
                <w:rFonts w:ascii="Times New Roman" w:hAnsi="Times New Roman"/>
                <w:b/>
                <w:bCs/>
              </w:rPr>
              <w:t>Nr. Crt.</w:t>
            </w:r>
          </w:p>
        </w:tc>
        <w:tc>
          <w:tcPr>
            <w:tcW w:w="1524" w:type="dxa"/>
            <w:tcBorders>
              <w:top w:val="single" w:sz="4" w:space="0" w:color="000000"/>
              <w:left w:val="single" w:sz="4" w:space="0" w:color="000000"/>
              <w:bottom w:val="single" w:sz="4" w:space="0" w:color="000000"/>
            </w:tcBorders>
            <w:shd w:val="clear" w:color="auto" w:fill="FFFFFF"/>
            <w:vAlign w:val="center"/>
          </w:tcPr>
          <w:p w:rsidR="003E08A9" w:rsidRPr="00EF3F20" w:rsidRDefault="003E08A9" w:rsidP="00221C4A">
            <w:pPr>
              <w:pStyle w:val="NoSpacing"/>
              <w:spacing w:line="200" w:lineRule="atLeast"/>
              <w:rPr>
                <w:rFonts w:ascii="Times New Roman" w:hAnsi="Times New Roman"/>
                <w:b/>
                <w:bCs/>
              </w:rPr>
            </w:pPr>
            <w:r w:rsidRPr="00EF3F20">
              <w:rPr>
                <w:rFonts w:ascii="Times New Roman" w:hAnsi="Times New Roman"/>
                <w:b/>
                <w:bCs/>
              </w:rPr>
              <w:t>Abrevierea</w:t>
            </w:r>
          </w:p>
        </w:tc>
        <w:tc>
          <w:tcPr>
            <w:tcW w:w="737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E08A9" w:rsidRPr="00EF3F20" w:rsidRDefault="003E08A9" w:rsidP="00221C4A">
            <w:pPr>
              <w:pStyle w:val="NoSpacing"/>
              <w:spacing w:line="200" w:lineRule="atLeast"/>
              <w:rPr>
                <w:b/>
                <w:bCs/>
              </w:rPr>
            </w:pPr>
            <w:r w:rsidRPr="00EF3F20">
              <w:rPr>
                <w:rFonts w:ascii="Times New Roman" w:hAnsi="Times New Roman"/>
                <w:b/>
                <w:bCs/>
              </w:rPr>
              <w:t>Termenul abreviat</w:t>
            </w:r>
          </w:p>
        </w:tc>
      </w:tr>
      <w:tr w:rsidR="003E08A9" w:rsidTr="00221C4A">
        <w:tc>
          <w:tcPr>
            <w:tcW w:w="850" w:type="dxa"/>
            <w:tcBorders>
              <w:top w:val="single" w:sz="4" w:space="0" w:color="000000"/>
              <w:left w:val="single" w:sz="4" w:space="0" w:color="000000"/>
              <w:bottom w:val="single" w:sz="4" w:space="0" w:color="000000"/>
            </w:tcBorders>
            <w:shd w:val="clear" w:color="auto" w:fill="FFFFFF"/>
            <w:vAlign w:val="center"/>
          </w:tcPr>
          <w:p w:rsidR="003E08A9" w:rsidRPr="00387714" w:rsidRDefault="003E08A9" w:rsidP="003E08A9">
            <w:pPr>
              <w:pStyle w:val="NoSpacing"/>
              <w:numPr>
                <w:ilvl w:val="0"/>
                <w:numId w:val="27"/>
              </w:numPr>
              <w:suppressAutoHyphens/>
              <w:snapToGrid w:val="0"/>
              <w:spacing w:line="200" w:lineRule="atLeast"/>
              <w:rPr>
                <w:rFonts w:ascii="Times New Roman" w:hAnsi="Times New Roman"/>
              </w:rPr>
            </w:pPr>
          </w:p>
        </w:tc>
        <w:tc>
          <w:tcPr>
            <w:tcW w:w="1524" w:type="dxa"/>
            <w:tcBorders>
              <w:top w:val="single" w:sz="4" w:space="0" w:color="000000"/>
              <w:left w:val="single" w:sz="4" w:space="0" w:color="000000"/>
              <w:bottom w:val="single" w:sz="4" w:space="0" w:color="000000"/>
            </w:tcBorders>
            <w:shd w:val="clear" w:color="auto" w:fill="FFFFFF"/>
          </w:tcPr>
          <w:p w:rsidR="003E08A9" w:rsidRDefault="003E08A9" w:rsidP="00221C4A">
            <w:pPr>
              <w:pStyle w:val="NoSpacing"/>
              <w:spacing w:line="200" w:lineRule="atLeast"/>
              <w:rPr>
                <w:rFonts w:ascii="Times New Roman" w:hAnsi="Times New Roman"/>
              </w:rPr>
            </w:pPr>
            <w:r>
              <w:rPr>
                <w:rFonts w:ascii="Times New Roman" w:hAnsi="Times New Roman"/>
                <w:i/>
              </w:rPr>
              <w:t>A.</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08A9" w:rsidRDefault="003E08A9" w:rsidP="00221C4A">
            <w:pPr>
              <w:pStyle w:val="NoSpacing"/>
              <w:spacing w:line="200" w:lineRule="atLeast"/>
            </w:pPr>
            <w:r>
              <w:rPr>
                <w:rFonts w:ascii="Times New Roman" w:hAnsi="Times New Roman"/>
              </w:rPr>
              <w:t>Aprobare</w:t>
            </w:r>
          </w:p>
        </w:tc>
      </w:tr>
      <w:tr w:rsidR="003E08A9" w:rsidTr="00221C4A">
        <w:tc>
          <w:tcPr>
            <w:tcW w:w="850" w:type="dxa"/>
            <w:tcBorders>
              <w:top w:val="single" w:sz="4" w:space="0" w:color="000000"/>
              <w:left w:val="single" w:sz="4" w:space="0" w:color="000000"/>
              <w:bottom w:val="single" w:sz="4" w:space="0" w:color="000000"/>
            </w:tcBorders>
            <w:shd w:val="clear" w:color="auto" w:fill="FFFFFF"/>
            <w:vAlign w:val="center"/>
          </w:tcPr>
          <w:p w:rsidR="003E08A9" w:rsidRPr="00387714" w:rsidRDefault="003E08A9" w:rsidP="003E08A9">
            <w:pPr>
              <w:pStyle w:val="NoSpacing"/>
              <w:numPr>
                <w:ilvl w:val="0"/>
                <w:numId w:val="27"/>
              </w:numPr>
              <w:suppressAutoHyphens/>
              <w:snapToGrid w:val="0"/>
              <w:spacing w:line="200" w:lineRule="atLeast"/>
              <w:rPr>
                <w:rFonts w:ascii="Times New Roman" w:hAnsi="Times New Roman"/>
              </w:rPr>
            </w:pPr>
          </w:p>
        </w:tc>
        <w:tc>
          <w:tcPr>
            <w:tcW w:w="1524" w:type="dxa"/>
            <w:tcBorders>
              <w:top w:val="single" w:sz="4" w:space="0" w:color="000000"/>
              <w:left w:val="single" w:sz="4" w:space="0" w:color="000000"/>
              <w:bottom w:val="single" w:sz="4" w:space="0" w:color="000000"/>
            </w:tcBorders>
            <w:shd w:val="clear" w:color="auto" w:fill="FFFFFF"/>
          </w:tcPr>
          <w:p w:rsidR="003E08A9" w:rsidRDefault="003E08A9" w:rsidP="00221C4A">
            <w:pPr>
              <w:pStyle w:val="NoSpacing"/>
              <w:spacing w:line="200" w:lineRule="atLeast"/>
              <w:rPr>
                <w:rFonts w:ascii="Times New Roman" w:hAnsi="Times New Roman"/>
              </w:rPr>
            </w:pPr>
            <w:r>
              <w:rPr>
                <w:rFonts w:ascii="Times New Roman" w:hAnsi="Times New Roman"/>
                <w:i/>
              </w:rPr>
              <w:t>Ah.</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08A9" w:rsidRDefault="003E08A9" w:rsidP="00221C4A">
            <w:pPr>
              <w:pStyle w:val="NoSpacing"/>
              <w:spacing w:line="200" w:lineRule="atLeast"/>
            </w:pPr>
            <w:r>
              <w:rPr>
                <w:rFonts w:ascii="Times New Roman" w:hAnsi="Times New Roman"/>
              </w:rPr>
              <w:t>Arhivare</w:t>
            </w:r>
          </w:p>
        </w:tc>
      </w:tr>
      <w:tr w:rsidR="003E08A9" w:rsidTr="00221C4A">
        <w:tc>
          <w:tcPr>
            <w:tcW w:w="850" w:type="dxa"/>
            <w:tcBorders>
              <w:top w:val="single" w:sz="4" w:space="0" w:color="000000"/>
              <w:left w:val="single" w:sz="4" w:space="0" w:color="000000"/>
              <w:bottom w:val="single" w:sz="4" w:space="0" w:color="000000"/>
            </w:tcBorders>
            <w:shd w:val="clear" w:color="auto" w:fill="FFFFFF"/>
            <w:vAlign w:val="center"/>
          </w:tcPr>
          <w:p w:rsidR="003E08A9" w:rsidRPr="00387714" w:rsidRDefault="003E08A9" w:rsidP="003E08A9">
            <w:pPr>
              <w:pStyle w:val="NoSpacing"/>
              <w:numPr>
                <w:ilvl w:val="0"/>
                <w:numId w:val="27"/>
              </w:numPr>
              <w:suppressAutoHyphens/>
              <w:snapToGrid w:val="0"/>
              <w:spacing w:line="200" w:lineRule="atLeast"/>
              <w:rPr>
                <w:rFonts w:ascii="Times New Roman" w:hAnsi="Times New Roman"/>
              </w:rPr>
            </w:pPr>
          </w:p>
        </w:tc>
        <w:tc>
          <w:tcPr>
            <w:tcW w:w="1524" w:type="dxa"/>
            <w:tcBorders>
              <w:top w:val="single" w:sz="4" w:space="0" w:color="000000"/>
              <w:left w:val="single" w:sz="4" w:space="0" w:color="000000"/>
              <w:bottom w:val="single" w:sz="4" w:space="0" w:color="000000"/>
            </w:tcBorders>
            <w:shd w:val="clear" w:color="auto" w:fill="FFFFFF"/>
          </w:tcPr>
          <w:p w:rsidR="003E08A9" w:rsidRDefault="003E08A9" w:rsidP="00221C4A">
            <w:pPr>
              <w:pStyle w:val="NoSpacing"/>
              <w:spacing w:line="200" w:lineRule="atLeast"/>
              <w:rPr>
                <w:rFonts w:ascii="Times New Roman" w:hAnsi="Times New Roman"/>
              </w:rPr>
            </w:pPr>
            <w:r>
              <w:rPr>
                <w:rFonts w:ascii="Times New Roman" w:hAnsi="Times New Roman"/>
                <w:i/>
              </w:rPr>
              <w:t>Ap.</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08A9" w:rsidRDefault="003E08A9" w:rsidP="00221C4A">
            <w:pPr>
              <w:pStyle w:val="NoSpacing"/>
              <w:spacing w:line="200" w:lineRule="atLeast"/>
            </w:pPr>
            <w:r>
              <w:rPr>
                <w:rFonts w:ascii="Times New Roman" w:hAnsi="Times New Roman"/>
              </w:rPr>
              <w:t>Aplicare</w:t>
            </w:r>
          </w:p>
        </w:tc>
      </w:tr>
      <w:tr w:rsidR="003E08A9" w:rsidTr="00221C4A">
        <w:tc>
          <w:tcPr>
            <w:tcW w:w="850" w:type="dxa"/>
            <w:tcBorders>
              <w:top w:val="single" w:sz="4" w:space="0" w:color="000000"/>
              <w:left w:val="single" w:sz="4" w:space="0" w:color="000000"/>
              <w:bottom w:val="single" w:sz="4" w:space="0" w:color="000000"/>
            </w:tcBorders>
            <w:shd w:val="clear" w:color="auto" w:fill="FFFFFF"/>
            <w:vAlign w:val="center"/>
          </w:tcPr>
          <w:p w:rsidR="003E08A9" w:rsidRPr="00387714" w:rsidRDefault="003E08A9" w:rsidP="003E08A9">
            <w:pPr>
              <w:pStyle w:val="NoSpacing"/>
              <w:numPr>
                <w:ilvl w:val="0"/>
                <w:numId w:val="27"/>
              </w:numPr>
              <w:suppressAutoHyphens/>
              <w:snapToGrid w:val="0"/>
              <w:spacing w:line="200" w:lineRule="atLeast"/>
              <w:rPr>
                <w:rFonts w:ascii="Times New Roman" w:hAnsi="Times New Roman"/>
              </w:rPr>
            </w:pPr>
          </w:p>
        </w:tc>
        <w:tc>
          <w:tcPr>
            <w:tcW w:w="1524" w:type="dxa"/>
            <w:tcBorders>
              <w:top w:val="single" w:sz="4" w:space="0" w:color="000000"/>
              <w:left w:val="single" w:sz="4" w:space="0" w:color="000000"/>
              <w:bottom w:val="single" w:sz="4" w:space="0" w:color="000000"/>
            </w:tcBorders>
            <w:shd w:val="clear" w:color="auto" w:fill="FFFFFF"/>
          </w:tcPr>
          <w:p w:rsidR="003E08A9" w:rsidRDefault="003E08A9" w:rsidP="00221C4A">
            <w:pPr>
              <w:pStyle w:val="NoSpacing"/>
              <w:spacing w:line="200" w:lineRule="atLeast"/>
              <w:rPr>
                <w:rFonts w:ascii="Times New Roman" w:hAnsi="Times New Roman"/>
              </w:rPr>
            </w:pPr>
            <w:r>
              <w:rPr>
                <w:rFonts w:ascii="Times New Roman" w:hAnsi="Times New Roman"/>
                <w:i/>
              </w:rPr>
              <w:t>E.</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08A9" w:rsidRDefault="003E08A9" w:rsidP="00221C4A">
            <w:pPr>
              <w:pStyle w:val="NoSpacing"/>
              <w:spacing w:line="200" w:lineRule="atLeast"/>
            </w:pPr>
            <w:r>
              <w:rPr>
                <w:rFonts w:ascii="Times New Roman" w:hAnsi="Times New Roman"/>
              </w:rPr>
              <w:t>Elaborare</w:t>
            </w:r>
          </w:p>
        </w:tc>
      </w:tr>
      <w:tr w:rsidR="003E08A9" w:rsidTr="00221C4A">
        <w:tc>
          <w:tcPr>
            <w:tcW w:w="850" w:type="dxa"/>
            <w:tcBorders>
              <w:top w:val="single" w:sz="4" w:space="0" w:color="000000"/>
              <w:left w:val="single" w:sz="4" w:space="0" w:color="000000"/>
              <w:bottom w:val="single" w:sz="4" w:space="0" w:color="000000"/>
            </w:tcBorders>
            <w:shd w:val="clear" w:color="auto" w:fill="FFFFFF"/>
            <w:vAlign w:val="center"/>
          </w:tcPr>
          <w:p w:rsidR="003E08A9" w:rsidRPr="00387714" w:rsidRDefault="003E08A9" w:rsidP="003E08A9">
            <w:pPr>
              <w:pStyle w:val="NoSpacing"/>
              <w:numPr>
                <w:ilvl w:val="0"/>
                <w:numId w:val="27"/>
              </w:numPr>
              <w:suppressAutoHyphens/>
              <w:snapToGrid w:val="0"/>
              <w:spacing w:line="200" w:lineRule="atLeast"/>
              <w:rPr>
                <w:rFonts w:ascii="Times New Roman" w:hAnsi="Times New Roman"/>
              </w:rPr>
            </w:pPr>
          </w:p>
        </w:tc>
        <w:tc>
          <w:tcPr>
            <w:tcW w:w="1524" w:type="dxa"/>
            <w:tcBorders>
              <w:top w:val="single" w:sz="4" w:space="0" w:color="000000"/>
              <w:left w:val="single" w:sz="4" w:space="0" w:color="000000"/>
              <w:bottom w:val="single" w:sz="4" w:space="0" w:color="000000"/>
            </w:tcBorders>
            <w:shd w:val="clear" w:color="auto" w:fill="FFFFFF"/>
          </w:tcPr>
          <w:p w:rsidR="003E08A9" w:rsidRDefault="003E08A9" w:rsidP="00221C4A">
            <w:pPr>
              <w:pStyle w:val="NoSpacing"/>
              <w:spacing w:line="200" w:lineRule="atLeast"/>
              <w:rPr>
                <w:rFonts w:ascii="Times New Roman" w:hAnsi="Times New Roman"/>
              </w:rPr>
            </w:pPr>
            <w:r>
              <w:rPr>
                <w:rFonts w:ascii="Times New Roman" w:hAnsi="Times New Roman"/>
                <w:i/>
              </w:rPr>
              <w:t>V.</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08A9" w:rsidRDefault="003E08A9" w:rsidP="00221C4A">
            <w:pPr>
              <w:pStyle w:val="NoSpacing"/>
              <w:spacing w:line="200" w:lineRule="atLeast"/>
            </w:pPr>
            <w:r>
              <w:rPr>
                <w:rFonts w:ascii="Times New Roman" w:hAnsi="Times New Roman"/>
              </w:rPr>
              <w:t>Verificare</w:t>
            </w:r>
          </w:p>
        </w:tc>
      </w:tr>
      <w:tr w:rsidR="003E08A9" w:rsidTr="00221C4A">
        <w:tc>
          <w:tcPr>
            <w:tcW w:w="850" w:type="dxa"/>
            <w:tcBorders>
              <w:top w:val="single" w:sz="4" w:space="0" w:color="000000"/>
              <w:left w:val="single" w:sz="4" w:space="0" w:color="000000"/>
              <w:bottom w:val="single" w:sz="4" w:space="0" w:color="000000"/>
            </w:tcBorders>
            <w:shd w:val="clear" w:color="auto" w:fill="FFFFFF"/>
            <w:vAlign w:val="center"/>
          </w:tcPr>
          <w:p w:rsidR="003E08A9" w:rsidRPr="00387714" w:rsidRDefault="003E08A9" w:rsidP="003E08A9">
            <w:pPr>
              <w:pStyle w:val="NoSpacing"/>
              <w:numPr>
                <w:ilvl w:val="0"/>
                <w:numId w:val="27"/>
              </w:numPr>
              <w:suppressAutoHyphens/>
              <w:snapToGrid w:val="0"/>
              <w:spacing w:line="200" w:lineRule="atLeast"/>
              <w:rPr>
                <w:rFonts w:ascii="Times New Roman" w:hAnsi="Times New Roman"/>
              </w:rPr>
            </w:pPr>
          </w:p>
        </w:tc>
        <w:tc>
          <w:tcPr>
            <w:tcW w:w="1524" w:type="dxa"/>
            <w:tcBorders>
              <w:top w:val="single" w:sz="4" w:space="0" w:color="000000"/>
              <w:left w:val="single" w:sz="4" w:space="0" w:color="000000"/>
              <w:bottom w:val="single" w:sz="4" w:space="0" w:color="000000"/>
            </w:tcBorders>
            <w:shd w:val="clear" w:color="auto" w:fill="FFFFFF"/>
          </w:tcPr>
          <w:p w:rsidR="003E08A9" w:rsidRDefault="003E08A9" w:rsidP="00221C4A">
            <w:pPr>
              <w:pStyle w:val="NoSpacing"/>
              <w:spacing w:line="200" w:lineRule="atLeast"/>
              <w:rPr>
                <w:rFonts w:ascii="Times New Roman" w:hAnsi="Times New Roman"/>
                <w:i/>
              </w:rPr>
            </w:pPr>
            <w:r>
              <w:rPr>
                <w:rFonts w:ascii="Times New Roman" w:hAnsi="Times New Roman"/>
                <w:i/>
              </w:rPr>
              <w:t>MMJS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08A9" w:rsidRDefault="003E08A9" w:rsidP="00221C4A">
            <w:pPr>
              <w:pStyle w:val="NoSpacing"/>
              <w:spacing w:line="200" w:lineRule="atLeast"/>
              <w:rPr>
                <w:rFonts w:ascii="Times New Roman" w:hAnsi="Times New Roman"/>
              </w:rPr>
            </w:pPr>
            <w:r>
              <w:rPr>
                <w:rFonts w:ascii="Times New Roman" w:hAnsi="Times New Roman"/>
              </w:rPr>
              <w:t>Ministerul Muncii şi Justiţiei Sociale</w:t>
            </w:r>
          </w:p>
        </w:tc>
      </w:tr>
      <w:tr w:rsidR="003E08A9" w:rsidTr="00221C4A">
        <w:tc>
          <w:tcPr>
            <w:tcW w:w="850" w:type="dxa"/>
            <w:tcBorders>
              <w:top w:val="single" w:sz="4" w:space="0" w:color="000000"/>
              <w:left w:val="single" w:sz="4" w:space="0" w:color="000000"/>
              <w:bottom w:val="single" w:sz="4" w:space="0" w:color="000000"/>
            </w:tcBorders>
            <w:shd w:val="clear" w:color="auto" w:fill="FFFFFF"/>
            <w:vAlign w:val="center"/>
          </w:tcPr>
          <w:p w:rsidR="003E08A9" w:rsidRPr="00387714" w:rsidRDefault="003E08A9" w:rsidP="003E08A9">
            <w:pPr>
              <w:pStyle w:val="NoSpacing"/>
              <w:numPr>
                <w:ilvl w:val="0"/>
                <w:numId w:val="27"/>
              </w:numPr>
              <w:suppressAutoHyphens/>
              <w:snapToGrid w:val="0"/>
              <w:spacing w:line="200" w:lineRule="atLeast"/>
              <w:rPr>
                <w:rFonts w:ascii="Times New Roman" w:hAnsi="Times New Roman"/>
                <w:lang w:val="pt-BR"/>
              </w:rPr>
            </w:pPr>
          </w:p>
        </w:tc>
        <w:tc>
          <w:tcPr>
            <w:tcW w:w="1524" w:type="dxa"/>
            <w:tcBorders>
              <w:top w:val="single" w:sz="4" w:space="0" w:color="000000"/>
              <w:left w:val="single" w:sz="4" w:space="0" w:color="000000"/>
              <w:bottom w:val="single" w:sz="4" w:space="0" w:color="000000"/>
            </w:tcBorders>
            <w:shd w:val="clear" w:color="auto" w:fill="FFFFFF"/>
          </w:tcPr>
          <w:p w:rsidR="003E08A9" w:rsidRPr="00EF3F20" w:rsidRDefault="003E08A9" w:rsidP="00221C4A">
            <w:pPr>
              <w:pStyle w:val="NoSpacing"/>
              <w:spacing w:line="200" w:lineRule="atLeast"/>
              <w:rPr>
                <w:rFonts w:ascii="Times New Roman" w:hAnsi="Times New Roman"/>
                <w:i/>
                <w:iCs/>
              </w:rPr>
            </w:pPr>
            <w:r w:rsidRPr="00EF3F20">
              <w:rPr>
                <w:rFonts w:ascii="Times New Roman" w:hAnsi="Times New Roman"/>
                <w:i/>
                <w:iCs/>
              </w:rPr>
              <w:t>ANPDC</w:t>
            </w:r>
            <w:r>
              <w:rPr>
                <w:rFonts w:ascii="Times New Roman" w:hAnsi="Times New Roman"/>
                <w:i/>
                <w:iCs/>
              </w:rPr>
              <w:t>A</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08A9" w:rsidRPr="00EF3F20" w:rsidRDefault="003E08A9" w:rsidP="00221C4A">
            <w:pPr>
              <w:pStyle w:val="NoSpacing"/>
              <w:spacing w:line="200" w:lineRule="atLeast"/>
              <w:rPr>
                <w:rFonts w:ascii="Times New Roman" w:hAnsi="Times New Roman"/>
              </w:rPr>
            </w:pPr>
            <w:r>
              <w:rPr>
                <w:rFonts w:ascii="Times New Roman" w:hAnsi="Times New Roman"/>
              </w:rPr>
              <w:t>Autoritatea Naţională pentru Protecţia Drepturilor Copilului şi Adopţie</w:t>
            </w:r>
          </w:p>
        </w:tc>
      </w:tr>
      <w:tr w:rsidR="003E08A9" w:rsidTr="00221C4A">
        <w:tc>
          <w:tcPr>
            <w:tcW w:w="850" w:type="dxa"/>
            <w:tcBorders>
              <w:top w:val="single" w:sz="4" w:space="0" w:color="000000"/>
              <w:left w:val="single" w:sz="4" w:space="0" w:color="000000"/>
              <w:bottom w:val="single" w:sz="4" w:space="0" w:color="000000"/>
            </w:tcBorders>
            <w:shd w:val="clear" w:color="auto" w:fill="FFFFFF"/>
            <w:vAlign w:val="center"/>
          </w:tcPr>
          <w:p w:rsidR="003E08A9" w:rsidRPr="00387714" w:rsidRDefault="003E08A9" w:rsidP="003E08A9">
            <w:pPr>
              <w:pStyle w:val="NoSpacing"/>
              <w:numPr>
                <w:ilvl w:val="0"/>
                <w:numId w:val="27"/>
              </w:numPr>
              <w:suppressAutoHyphens/>
              <w:snapToGrid w:val="0"/>
              <w:spacing w:line="200" w:lineRule="atLeast"/>
              <w:rPr>
                <w:rFonts w:ascii="Times New Roman" w:hAnsi="Times New Roman"/>
              </w:rPr>
            </w:pPr>
          </w:p>
        </w:tc>
        <w:tc>
          <w:tcPr>
            <w:tcW w:w="1524" w:type="dxa"/>
            <w:tcBorders>
              <w:top w:val="single" w:sz="4" w:space="0" w:color="000000"/>
              <w:left w:val="single" w:sz="4" w:space="0" w:color="000000"/>
              <w:bottom w:val="single" w:sz="4" w:space="0" w:color="000000"/>
            </w:tcBorders>
            <w:shd w:val="clear" w:color="auto" w:fill="FFFFFF"/>
          </w:tcPr>
          <w:p w:rsidR="003E08A9" w:rsidRDefault="003E08A9" w:rsidP="00221C4A">
            <w:pPr>
              <w:pStyle w:val="NoSpacing"/>
              <w:spacing w:line="200" w:lineRule="atLeast"/>
              <w:rPr>
                <w:rFonts w:ascii="Times New Roman" w:hAnsi="Times New Roman"/>
                <w:lang w:val="pt-BR"/>
              </w:rPr>
            </w:pPr>
            <w:r>
              <w:rPr>
                <w:rFonts w:ascii="Times New Roman" w:hAnsi="Times New Roman"/>
                <w:i/>
              </w:rPr>
              <w:t>DGASPC AG</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08A9" w:rsidRDefault="003E08A9" w:rsidP="00221C4A">
            <w:pPr>
              <w:pStyle w:val="NoSpacing"/>
              <w:spacing w:line="200" w:lineRule="atLeast"/>
            </w:pPr>
            <w:r>
              <w:rPr>
                <w:rFonts w:ascii="Times New Roman" w:hAnsi="Times New Roman"/>
                <w:lang w:val="pt-BR"/>
              </w:rPr>
              <w:t>Direcţia Generală de Asistenţă Socială şi Protecţia Copilului Argeș</w:t>
            </w:r>
          </w:p>
        </w:tc>
      </w:tr>
      <w:tr w:rsidR="003E08A9" w:rsidTr="00221C4A">
        <w:tc>
          <w:tcPr>
            <w:tcW w:w="850" w:type="dxa"/>
            <w:tcBorders>
              <w:top w:val="single" w:sz="4" w:space="0" w:color="000000"/>
              <w:left w:val="single" w:sz="4" w:space="0" w:color="000000"/>
              <w:bottom w:val="single" w:sz="4" w:space="0" w:color="000000"/>
            </w:tcBorders>
            <w:shd w:val="clear" w:color="auto" w:fill="FFFFFF"/>
            <w:vAlign w:val="center"/>
          </w:tcPr>
          <w:p w:rsidR="003E08A9" w:rsidRPr="00387714" w:rsidRDefault="003E08A9" w:rsidP="003E08A9">
            <w:pPr>
              <w:pStyle w:val="NoSpacing"/>
              <w:numPr>
                <w:ilvl w:val="0"/>
                <w:numId w:val="27"/>
              </w:numPr>
              <w:suppressAutoHyphens/>
              <w:snapToGrid w:val="0"/>
              <w:spacing w:line="200" w:lineRule="atLeast"/>
              <w:rPr>
                <w:rFonts w:ascii="Times New Roman" w:hAnsi="Times New Roman"/>
              </w:rPr>
            </w:pPr>
          </w:p>
        </w:tc>
        <w:tc>
          <w:tcPr>
            <w:tcW w:w="1524" w:type="dxa"/>
            <w:tcBorders>
              <w:top w:val="single" w:sz="4" w:space="0" w:color="000000"/>
              <w:left w:val="single" w:sz="4" w:space="0" w:color="000000"/>
              <w:bottom w:val="single" w:sz="4" w:space="0" w:color="000000"/>
            </w:tcBorders>
            <w:shd w:val="clear" w:color="auto" w:fill="FFFFFF"/>
          </w:tcPr>
          <w:p w:rsidR="003E08A9" w:rsidRDefault="003E08A9" w:rsidP="00221C4A">
            <w:pPr>
              <w:pStyle w:val="NoSpacing"/>
              <w:spacing w:line="200" w:lineRule="atLeast"/>
              <w:rPr>
                <w:rFonts w:ascii="Times New Roman" w:hAnsi="Times New Roman"/>
              </w:rPr>
            </w:pPr>
            <w:r>
              <w:rPr>
                <w:rFonts w:ascii="Times New Roman" w:hAnsi="Times New Roman"/>
                <w:i/>
              </w:rPr>
              <w:t>CPC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08A9" w:rsidRDefault="003E08A9" w:rsidP="00221C4A">
            <w:pPr>
              <w:pStyle w:val="NoSpacing"/>
              <w:spacing w:line="200" w:lineRule="atLeast"/>
            </w:pPr>
            <w:r>
              <w:rPr>
                <w:rFonts w:ascii="Times New Roman" w:hAnsi="Times New Roman"/>
              </w:rPr>
              <w:t>Comisia pentru Protecţia Copilului</w:t>
            </w:r>
          </w:p>
        </w:tc>
      </w:tr>
      <w:tr w:rsidR="003E08A9" w:rsidTr="00221C4A">
        <w:tc>
          <w:tcPr>
            <w:tcW w:w="850" w:type="dxa"/>
            <w:tcBorders>
              <w:top w:val="single" w:sz="4" w:space="0" w:color="000000"/>
              <w:left w:val="single" w:sz="4" w:space="0" w:color="000000"/>
              <w:bottom w:val="single" w:sz="4" w:space="0" w:color="000000"/>
            </w:tcBorders>
            <w:shd w:val="clear" w:color="auto" w:fill="FFFFFF"/>
            <w:vAlign w:val="center"/>
          </w:tcPr>
          <w:p w:rsidR="003E08A9" w:rsidRPr="00387714" w:rsidRDefault="003E08A9" w:rsidP="003E08A9">
            <w:pPr>
              <w:pStyle w:val="NoSpacing"/>
              <w:numPr>
                <w:ilvl w:val="0"/>
                <w:numId w:val="27"/>
              </w:numPr>
              <w:suppressAutoHyphens/>
              <w:snapToGrid w:val="0"/>
              <w:spacing w:line="200" w:lineRule="atLeast"/>
              <w:rPr>
                <w:rFonts w:ascii="Times New Roman" w:hAnsi="Times New Roman"/>
                <w:lang w:val="pt-BR"/>
              </w:rPr>
            </w:pPr>
          </w:p>
        </w:tc>
        <w:tc>
          <w:tcPr>
            <w:tcW w:w="1524" w:type="dxa"/>
            <w:tcBorders>
              <w:top w:val="single" w:sz="4" w:space="0" w:color="000000"/>
              <w:left w:val="single" w:sz="4" w:space="0" w:color="000000"/>
              <w:bottom w:val="single" w:sz="4" w:space="0" w:color="000000"/>
            </w:tcBorders>
            <w:shd w:val="clear" w:color="auto" w:fill="FFFFFF"/>
          </w:tcPr>
          <w:p w:rsidR="003E08A9" w:rsidRDefault="003E08A9" w:rsidP="00221C4A">
            <w:pPr>
              <w:pStyle w:val="NoSpacing"/>
              <w:spacing w:line="200" w:lineRule="atLeast"/>
              <w:rPr>
                <w:rFonts w:ascii="Times New Roman" w:hAnsi="Times New Roman"/>
                <w:lang w:val="ro-RO"/>
              </w:rPr>
            </w:pPr>
            <w:r>
              <w:rPr>
                <w:rFonts w:ascii="Times New Roman" w:hAnsi="Times New Roman"/>
                <w:i/>
                <w:iCs/>
                <w:lang w:val="ro-RO"/>
              </w:rPr>
              <w:t>PFAMP</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08A9" w:rsidRDefault="003E08A9" w:rsidP="00221C4A">
            <w:pPr>
              <w:pStyle w:val="NoSpacing"/>
              <w:spacing w:line="200" w:lineRule="atLeast"/>
            </w:pPr>
            <w:r>
              <w:rPr>
                <w:rFonts w:ascii="Times New Roman" w:hAnsi="Times New Roman"/>
                <w:lang w:val="ro-RO"/>
              </w:rPr>
              <w:t xml:space="preserve">Persoanele/familiile de plasament și asistenții maternali profesionist </w:t>
            </w:r>
          </w:p>
        </w:tc>
      </w:tr>
      <w:tr w:rsidR="003E08A9" w:rsidTr="00221C4A">
        <w:tc>
          <w:tcPr>
            <w:tcW w:w="850" w:type="dxa"/>
            <w:tcBorders>
              <w:top w:val="single" w:sz="4" w:space="0" w:color="000000"/>
              <w:left w:val="single" w:sz="4" w:space="0" w:color="000000"/>
              <w:bottom w:val="single" w:sz="4" w:space="0" w:color="000000"/>
            </w:tcBorders>
            <w:shd w:val="clear" w:color="auto" w:fill="FFFFFF"/>
            <w:vAlign w:val="center"/>
          </w:tcPr>
          <w:p w:rsidR="003E08A9" w:rsidRPr="00387714" w:rsidRDefault="003E08A9" w:rsidP="003E08A9">
            <w:pPr>
              <w:pStyle w:val="NoSpacing"/>
              <w:numPr>
                <w:ilvl w:val="0"/>
                <w:numId w:val="27"/>
              </w:numPr>
              <w:suppressAutoHyphens/>
              <w:snapToGrid w:val="0"/>
              <w:spacing w:line="200" w:lineRule="atLeast"/>
              <w:rPr>
                <w:rFonts w:ascii="Times New Roman" w:hAnsi="Times New Roman"/>
                <w:lang w:val="pt-BR"/>
              </w:rPr>
            </w:pPr>
          </w:p>
        </w:tc>
        <w:tc>
          <w:tcPr>
            <w:tcW w:w="1524" w:type="dxa"/>
            <w:tcBorders>
              <w:top w:val="single" w:sz="4" w:space="0" w:color="000000"/>
              <w:left w:val="single" w:sz="4" w:space="0" w:color="000000"/>
              <w:bottom w:val="single" w:sz="4" w:space="0" w:color="000000"/>
            </w:tcBorders>
            <w:shd w:val="clear" w:color="auto" w:fill="FFFFFF"/>
          </w:tcPr>
          <w:p w:rsidR="003E08A9" w:rsidRDefault="003E08A9" w:rsidP="00221C4A">
            <w:pPr>
              <w:pStyle w:val="NoSpacing"/>
              <w:spacing w:line="200" w:lineRule="atLeast"/>
              <w:rPr>
                <w:rFonts w:ascii="Times New Roman" w:hAnsi="Times New Roman"/>
                <w:i/>
                <w:iCs/>
                <w:lang w:val="ro-RO"/>
              </w:rPr>
            </w:pPr>
            <w:r>
              <w:rPr>
                <w:rFonts w:ascii="Times New Roman" w:hAnsi="Times New Roman"/>
                <w:i/>
                <w:iCs/>
                <w:lang w:val="ro-RO"/>
              </w:rPr>
              <w:t xml:space="preserve">PRU </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08A9" w:rsidRDefault="003E08A9" w:rsidP="00221C4A">
            <w:pPr>
              <w:pStyle w:val="NoSpacing"/>
              <w:spacing w:line="200" w:lineRule="atLeast"/>
              <w:rPr>
                <w:rFonts w:ascii="Times New Roman" w:hAnsi="Times New Roman"/>
                <w:lang w:val="ro-RO"/>
              </w:rPr>
            </w:pPr>
            <w:r>
              <w:rPr>
                <w:rFonts w:ascii="Times New Roman" w:hAnsi="Times New Roman"/>
                <w:lang w:val="ro-RO"/>
              </w:rPr>
              <w:t>Plasament în Regim de Urgență</w:t>
            </w:r>
          </w:p>
        </w:tc>
      </w:tr>
      <w:tr w:rsidR="003E08A9" w:rsidTr="00221C4A">
        <w:tc>
          <w:tcPr>
            <w:tcW w:w="850" w:type="dxa"/>
            <w:tcBorders>
              <w:top w:val="single" w:sz="4" w:space="0" w:color="000000"/>
              <w:left w:val="single" w:sz="4" w:space="0" w:color="000000"/>
              <w:bottom w:val="single" w:sz="4" w:space="0" w:color="000000"/>
            </w:tcBorders>
            <w:shd w:val="clear" w:color="auto" w:fill="FFFFFF"/>
            <w:vAlign w:val="center"/>
          </w:tcPr>
          <w:p w:rsidR="003E08A9" w:rsidRPr="00387714" w:rsidRDefault="003E08A9" w:rsidP="003E08A9">
            <w:pPr>
              <w:pStyle w:val="NoSpacing"/>
              <w:numPr>
                <w:ilvl w:val="0"/>
                <w:numId w:val="27"/>
              </w:numPr>
              <w:suppressAutoHyphens/>
              <w:snapToGrid w:val="0"/>
              <w:spacing w:line="200" w:lineRule="atLeast"/>
              <w:rPr>
                <w:rFonts w:ascii="Times New Roman" w:hAnsi="Times New Roman"/>
              </w:rPr>
            </w:pPr>
          </w:p>
        </w:tc>
        <w:tc>
          <w:tcPr>
            <w:tcW w:w="1524" w:type="dxa"/>
            <w:tcBorders>
              <w:top w:val="single" w:sz="4" w:space="0" w:color="000000"/>
              <w:left w:val="single" w:sz="4" w:space="0" w:color="000000"/>
              <w:bottom w:val="single" w:sz="4" w:space="0" w:color="000000"/>
            </w:tcBorders>
            <w:shd w:val="clear" w:color="auto" w:fill="FFFFFF"/>
          </w:tcPr>
          <w:p w:rsidR="003E08A9" w:rsidRDefault="003E08A9" w:rsidP="00221C4A">
            <w:pPr>
              <w:pStyle w:val="NoSpacing"/>
              <w:spacing w:line="200" w:lineRule="atLeast"/>
              <w:rPr>
                <w:rFonts w:ascii="Times New Roman" w:hAnsi="Times New Roman"/>
              </w:rPr>
            </w:pPr>
            <w:r>
              <w:rPr>
                <w:rFonts w:ascii="Times New Roman" w:hAnsi="Times New Roman"/>
                <w:i/>
              </w:rPr>
              <w:t>PO</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08A9" w:rsidRDefault="003E08A9" w:rsidP="00221C4A">
            <w:pPr>
              <w:pStyle w:val="NoSpacing"/>
              <w:spacing w:line="200" w:lineRule="atLeast"/>
            </w:pPr>
            <w:r>
              <w:rPr>
                <w:rFonts w:ascii="Times New Roman" w:hAnsi="Times New Roman"/>
              </w:rPr>
              <w:t>Procedura operaţională</w:t>
            </w:r>
          </w:p>
        </w:tc>
      </w:tr>
      <w:tr w:rsidR="003E08A9" w:rsidTr="00221C4A">
        <w:tc>
          <w:tcPr>
            <w:tcW w:w="850" w:type="dxa"/>
            <w:tcBorders>
              <w:left w:val="single" w:sz="4" w:space="0" w:color="000000"/>
              <w:bottom w:val="single" w:sz="4" w:space="0" w:color="000000"/>
            </w:tcBorders>
            <w:shd w:val="clear" w:color="auto" w:fill="FFFFFF"/>
            <w:vAlign w:val="center"/>
          </w:tcPr>
          <w:p w:rsidR="003E08A9" w:rsidRPr="00387714" w:rsidRDefault="003E08A9" w:rsidP="003E08A9">
            <w:pPr>
              <w:pStyle w:val="NoSpacing"/>
              <w:numPr>
                <w:ilvl w:val="0"/>
                <w:numId w:val="27"/>
              </w:numPr>
              <w:suppressAutoHyphens/>
              <w:snapToGrid w:val="0"/>
              <w:spacing w:line="200" w:lineRule="atLeast"/>
              <w:rPr>
                <w:rFonts w:ascii="Times New Roman" w:hAnsi="Times New Roman"/>
              </w:rPr>
            </w:pPr>
          </w:p>
        </w:tc>
        <w:tc>
          <w:tcPr>
            <w:tcW w:w="1524" w:type="dxa"/>
            <w:tcBorders>
              <w:left w:val="single" w:sz="4" w:space="0" w:color="000000"/>
              <w:bottom w:val="single" w:sz="4" w:space="0" w:color="000000"/>
            </w:tcBorders>
            <w:shd w:val="clear" w:color="auto" w:fill="FFFFFF"/>
          </w:tcPr>
          <w:p w:rsidR="003E08A9" w:rsidRDefault="003E08A9" w:rsidP="00221C4A">
            <w:pPr>
              <w:pStyle w:val="NoSpacing"/>
              <w:spacing w:line="200" w:lineRule="atLeast"/>
              <w:rPr>
                <w:rFonts w:ascii="Times New Roman" w:hAnsi="Times New Roman"/>
                <w:lang w:val="pt-BR"/>
              </w:rPr>
            </w:pPr>
            <w:r>
              <w:rPr>
                <w:rFonts w:ascii="Times New Roman" w:hAnsi="Times New Roman"/>
                <w:i/>
              </w:rPr>
              <w:t>ROF</w:t>
            </w:r>
          </w:p>
        </w:tc>
        <w:tc>
          <w:tcPr>
            <w:tcW w:w="7371" w:type="dxa"/>
            <w:tcBorders>
              <w:left w:val="single" w:sz="4" w:space="0" w:color="000000"/>
              <w:bottom w:val="single" w:sz="4" w:space="0" w:color="000000"/>
              <w:right w:val="single" w:sz="4" w:space="0" w:color="000000"/>
            </w:tcBorders>
            <w:shd w:val="clear" w:color="auto" w:fill="FFFFFF"/>
          </w:tcPr>
          <w:p w:rsidR="003E08A9" w:rsidRDefault="003E08A9" w:rsidP="00221C4A">
            <w:pPr>
              <w:pStyle w:val="NoSpacing"/>
              <w:spacing w:line="200" w:lineRule="atLeast"/>
            </w:pPr>
            <w:r>
              <w:rPr>
                <w:rFonts w:ascii="Times New Roman" w:hAnsi="Times New Roman"/>
                <w:lang w:val="pt-BR"/>
              </w:rPr>
              <w:t>Regulament de organizare şi funcţionare</w:t>
            </w:r>
          </w:p>
        </w:tc>
      </w:tr>
      <w:tr w:rsidR="003E08A9" w:rsidTr="00221C4A">
        <w:tc>
          <w:tcPr>
            <w:tcW w:w="850" w:type="dxa"/>
            <w:tcBorders>
              <w:top w:val="single" w:sz="4" w:space="0" w:color="000000"/>
              <w:left w:val="single" w:sz="4" w:space="0" w:color="000000"/>
              <w:bottom w:val="single" w:sz="4" w:space="0" w:color="000000"/>
            </w:tcBorders>
            <w:shd w:val="clear" w:color="auto" w:fill="FFFFFF"/>
            <w:vAlign w:val="center"/>
          </w:tcPr>
          <w:p w:rsidR="003E08A9" w:rsidRPr="00387714" w:rsidRDefault="003E08A9" w:rsidP="003E08A9">
            <w:pPr>
              <w:pStyle w:val="NoSpacing"/>
              <w:numPr>
                <w:ilvl w:val="0"/>
                <w:numId w:val="27"/>
              </w:numPr>
              <w:suppressAutoHyphens/>
              <w:snapToGrid w:val="0"/>
              <w:spacing w:line="200" w:lineRule="atLeast"/>
              <w:rPr>
                <w:rFonts w:ascii="Times New Roman" w:hAnsi="Times New Roman"/>
              </w:rPr>
            </w:pPr>
          </w:p>
        </w:tc>
        <w:tc>
          <w:tcPr>
            <w:tcW w:w="1524" w:type="dxa"/>
            <w:tcBorders>
              <w:top w:val="single" w:sz="4" w:space="0" w:color="000000"/>
              <w:left w:val="single" w:sz="4" w:space="0" w:color="000000"/>
              <w:bottom w:val="single" w:sz="4" w:space="0" w:color="000000"/>
            </w:tcBorders>
            <w:shd w:val="clear" w:color="auto" w:fill="FFFFFF"/>
          </w:tcPr>
          <w:p w:rsidR="003E08A9" w:rsidRDefault="003E08A9" w:rsidP="00221C4A">
            <w:pPr>
              <w:pStyle w:val="NoSpacing"/>
              <w:spacing w:line="200" w:lineRule="atLeast"/>
              <w:rPr>
                <w:rFonts w:ascii="Times New Roman" w:hAnsi="Times New Roman"/>
              </w:rPr>
            </w:pPr>
            <w:r>
              <w:rPr>
                <w:rFonts w:ascii="Times New Roman" w:hAnsi="Times New Roman"/>
                <w:i/>
              </w:rPr>
              <w:t>SMO</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08A9" w:rsidRDefault="003E08A9" w:rsidP="00221C4A">
            <w:pPr>
              <w:pStyle w:val="NoSpacing"/>
              <w:spacing w:line="200" w:lineRule="atLeast"/>
            </w:pPr>
            <w:r>
              <w:rPr>
                <w:rFonts w:ascii="Times New Roman" w:hAnsi="Times New Roman"/>
              </w:rPr>
              <w:t>Standarde minime obligatorii</w:t>
            </w:r>
          </w:p>
        </w:tc>
      </w:tr>
      <w:tr w:rsidR="003E08A9" w:rsidTr="00221C4A">
        <w:tc>
          <w:tcPr>
            <w:tcW w:w="850" w:type="dxa"/>
            <w:tcBorders>
              <w:top w:val="single" w:sz="4" w:space="0" w:color="000000"/>
              <w:left w:val="single" w:sz="4" w:space="0" w:color="000000"/>
              <w:bottom w:val="single" w:sz="4" w:space="0" w:color="000000"/>
            </w:tcBorders>
            <w:shd w:val="clear" w:color="auto" w:fill="FFFFFF"/>
            <w:vAlign w:val="center"/>
          </w:tcPr>
          <w:p w:rsidR="003E08A9" w:rsidRPr="00387714" w:rsidRDefault="003E08A9" w:rsidP="003E08A9">
            <w:pPr>
              <w:pStyle w:val="NoSpacing"/>
              <w:numPr>
                <w:ilvl w:val="0"/>
                <w:numId w:val="27"/>
              </w:numPr>
              <w:suppressAutoHyphens/>
              <w:snapToGrid w:val="0"/>
              <w:spacing w:line="200" w:lineRule="atLeast"/>
              <w:rPr>
                <w:rFonts w:ascii="Times New Roman" w:hAnsi="Times New Roman"/>
                <w:lang w:val="pt-BR"/>
              </w:rPr>
            </w:pPr>
          </w:p>
        </w:tc>
        <w:tc>
          <w:tcPr>
            <w:tcW w:w="1524" w:type="dxa"/>
            <w:tcBorders>
              <w:top w:val="single" w:sz="4" w:space="0" w:color="000000"/>
              <w:left w:val="single" w:sz="4" w:space="0" w:color="000000"/>
              <w:bottom w:val="single" w:sz="4" w:space="0" w:color="000000"/>
            </w:tcBorders>
            <w:shd w:val="clear" w:color="auto" w:fill="FFFFFF"/>
          </w:tcPr>
          <w:p w:rsidR="003E08A9" w:rsidRDefault="003E08A9" w:rsidP="00221C4A">
            <w:pPr>
              <w:pStyle w:val="NoSpacing"/>
              <w:spacing w:line="200" w:lineRule="atLeast"/>
              <w:rPr>
                <w:rFonts w:ascii="Times New Roman" w:hAnsi="Times New Roman"/>
              </w:rPr>
            </w:pPr>
            <w:r>
              <w:rPr>
                <w:rFonts w:ascii="Times New Roman" w:hAnsi="Times New Roman"/>
                <w:i/>
              </w:rPr>
              <w:t>SMCC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08A9" w:rsidRDefault="003E08A9" w:rsidP="00221C4A">
            <w:pPr>
              <w:pStyle w:val="NoSpacing"/>
              <w:spacing w:line="200" w:lineRule="atLeast"/>
            </w:pPr>
            <w:r>
              <w:rPr>
                <w:rFonts w:ascii="Times New Roman" w:hAnsi="Times New Roman"/>
              </w:rPr>
              <w:t>Serviciul Management de Caz pentru Copil</w:t>
            </w:r>
          </w:p>
        </w:tc>
      </w:tr>
      <w:tr w:rsidR="003E08A9" w:rsidTr="00221C4A">
        <w:tc>
          <w:tcPr>
            <w:tcW w:w="850" w:type="dxa"/>
            <w:tcBorders>
              <w:top w:val="single" w:sz="4" w:space="0" w:color="000000"/>
              <w:left w:val="single" w:sz="4" w:space="0" w:color="000000"/>
              <w:bottom w:val="single" w:sz="4" w:space="0" w:color="000000"/>
            </w:tcBorders>
            <w:shd w:val="clear" w:color="auto" w:fill="FFFFFF"/>
            <w:vAlign w:val="center"/>
          </w:tcPr>
          <w:p w:rsidR="003E08A9" w:rsidRPr="00387714" w:rsidRDefault="003E08A9" w:rsidP="003E08A9">
            <w:pPr>
              <w:pStyle w:val="NoSpacing"/>
              <w:numPr>
                <w:ilvl w:val="0"/>
                <w:numId w:val="27"/>
              </w:numPr>
              <w:suppressAutoHyphens/>
              <w:snapToGrid w:val="0"/>
              <w:spacing w:line="200" w:lineRule="atLeast"/>
              <w:rPr>
                <w:rFonts w:ascii="Times New Roman" w:hAnsi="Times New Roman"/>
              </w:rPr>
            </w:pPr>
          </w:p>
        </w:tc>
        <w:tc>
          <w:tcPr>
            <w:tcW w:w="1524" w:type="dxa"/>
            <w:tcBorders>
              <w:top w:val="single" w:sz="4" w:space="0" w:color="000000"/>
              <w:left w:val="single" w:sz="4" w:space="0" w:color="000000"/>
              <w:bottom w:val="single" w:sz="4" w:space="0" w:color="000000"/>
            </w:tcBorders>
            <w:shd w:val="clear" w:color="auto" w:fill="FFFFFF"/>
          </w:tcPr>
          <w:p w:rsidR="003E08A9" w:rsidRDefault="003E08A9" w:rsidP="00221C4A">
            <w:pPr>
              <w:pStyle w:val="NoSpacing"/>
              <w:spacing w:line="200" w:lineRule="atLeast"/>
              <w:rPr>
                <w:rFonts w:ascii="Times New Roman" w:hAnsi="Times New Roman"/>
              </w:rPr>
            </w:pPr>
            <w:r>
              <w:rPr>
                <w:rFonts w:ascii="Times New Roman" w:hAnsi="Times New Roman"/>
                <w:i/>
              </w:rPr>
              <w:t>SC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08A9" w:rsidRDefault="003E08A9" w:rsidP="00221C4A">
            <w:pPr>
              <w:pStyle w:val="NoSpacing"/>
              <w:spacing w:line="200" w:lineRule="atLeast"/>
            </w:pPr>
            <w:r>
              <w:rPr>
                <w:rFonts w:ascii="Times New Roman" w:hAnsi="Times New Roman"/>
              </w:rPr>
              <w:t>Sentinţa civilă</w:t>
            </w:r>
          </w:p>
        </w:tc>
      </w:tr>
      <w:tr w:rsidR="003E08A9" w:rsidTr="00221C4A">
        <w:tc>
          <w:tcPr>
            <w:tcW w:w="850" w:type="dxa"/>
            <w:tcBorders>
              <w:left w:val="single" w:sz="4" w:space="0" w:color="000000"/>
              <w:bottom w:val="single" w:sz="4" w:space="0" w:color="000000"/>
            </w:tcBorders>
            <w:shd w:val="clear" w:color="auto" w:fill="FFFFFF"/>
            <w:vAlign w:val="center"/>
          </w:tcPr>
          <w:p w:rsidR="003E08A9" w:rsidRPr="00387714" w:rsidRDefault="003E08A9" w:rsidP="003E08A9">
            <w:pPr>
              <w:pStyle w:val="NoSpacing"/>
              <w:numPr>
                <w:ilvl w:val="0"/>
                <w:numId w:val="27"/>
              </w:numPr>
              <w:suppressAutoHyphens/>
              <w:snapToGrid w:val="0"/>
              <w:spacing w:line="200" w:lineRule="atLeast"/>
              <w:rPr>
                <w:rFonts w:ascii="Times New Roman" w:hAnsi="Times New Roman"/>
              </w:rPr>
            </w:pPr>
          </w:p>
        </w:tc>
        <w:tc>
          <w:tcPr>
            <w:tcW w:w="1524" w:type="dxa"/>
            <w:tcBorders>
              <w:left w:val="single" w:sz="4" w:space="0" w:color="000000"/>
              <w:bottom w:val="single" w:sz="4" w:space="0" w:color="000000"/>
            </w:tcBorders>
            <w:shd w:val="clear" w:color="auto" w:fill="FFFFFF"/>
          </w:tcPr>
          <w:p w:rsidR="003E08A9" w:rsidRDefault="003E08A9" w:rsidP="00221C4A">
            <w:pPr>
              <w:pStyle w:val="NoSpacing"/>
              <w:spacing w:line="200" w:lineRule="atLeast"/>
              <w:rPr>
                <w:rFonts w:ascii="Times New Roman" w:hAnsi="Times New Roman"/>
                <w:lang w:val="pt-BR"/>
              </w:rPr>
            </w:pPr>
            <w:r>
              <w:rPr>
                <w:rFonts w:ascii="Times New Roman" w:hAnsi="Times New Roman"/>
                <w:i/>
              </w:rPr>
              <w:t>HOT</w:t>
            </w:r>
          </w:p>
        </w:tc>
        <w:tc>
          <w:tcPr>
            <w:tcW w:w="7371" w:type="dxa"/>
            <w:tcBorders>
              <w:left w:val="single" w:sz="4" w:space="0" w:color="000000"/>
              <w:bottom w:val="single" w:sz="4" w:space="0" w:color="000000"/>
              <w:right w:val="single" w:sz="4" w:space="0" w:color="000000"/>
            </w:tcBorders>
            <w:shd w:val="clear" w:color="auto" w:fill="FFFFFF"/>
          </w:tcPr>
          <w:p w:rsidR="003E08A9" w:rsidRDefault="003E08A9" w:rsidP="00221C4A">
            <w:pPr>
              <w:pStyle w:val="NoSpacing"/>
              <w:spacing w:line="200" w:lineRule="atLeast"/>
            </w:pPr>
            <w:r>
              <w:rPr>
                <w:rFonts w:ascii="Times New Roman" w:hAnsi="Times New Roman"/>
                <w:lang w:val="pt-BR"/>
              </w:rPr>
              <w:t xml:space="preserve">Hotărâre </w:t>
            </w:r>
          </w:p>
        </w:tc>
      </w:tr>
      <w:tr w:rsidR="003E08A9" w:rsidTr="00221C4A">
        <w:tc>
          <w:tcPr>
            <w:tcW w:w="850" w:type="dxa"/>
            <w:tcBorders>
              <w:top w:val="single" w:sz="4" w:space="0" w:color="000000"/>
              <w:left w:val="single" w:sz="4" w:space="0" w:color="000000"/>
              <w:bottom w:val="single" w:sz="4" w:space="0" w:color="000000"/>
            </w:tcBorders>
            <w:shd w:val="clear" w:color="auto" w:fill="FFFFFF"/>
            <w:vAlign w:val="center"/>
          </w:tcPr>
          <w:p w:rsidR="003E08A9" w:rsidRPr="00387714" w:rsidRDefault="003E08A9" w:rsidP="003E08A9">
            <w:pPr>
              <w:pStyle w:val="NoSpacing"/>
              <w:numPr>
                <w:ilvl w:val="0"/>
                <w:numId w:val="27"/>
              </w:numPr>
              <w:suppressAutoHyphens/>
              <w:snapToGrid w:val="0"/>
              <w:spacing w:line="200" w:lineRule="atLeast"/>
              <w:rPr>
                <w:rFonts w:ascii="Times New Roman" w:hAnsi="Times New Roman"/>
                <w:lang w:val="pt-BR"/>
              </w:rPr>
            </w:pPr>
          </w:p>
        </w:tc>
        <w:tc>
          <w:tcPr>
            <w:tcW w:w="1524" w:type="dxa"/>
            <w:tcBorders>
              <w:top w:val="single" w:sz="4" w:space="0" w:color="000000"/>
              <w:left w:val="single" w:sz="4" w:space="0" w:color="000000"/>
              <w:bottom w:val="single" w:sz="4" w:space="0" w:color="000000"/>
            </w:tcBorders>
            <w:shd w:val="clear" w:color="auto" w:fill="FFFFFF"/>
          </w:tcPr>
          <w:p w:rsidR="003E08A9" w:rsidRDefault="003E08A9" w:rsidP="00221C4A">
            <w:pPr>
              <w:pStyle w:val="NoSpacing"/>
              <w:spacing w:line="200" w:lineRule="atLeast"/>
              <w:rPr>
                <w:rFonts w:ascii="Times New Roman" w:hAnsi="Times New Roman"/>
              </w:rPr>
            </w:pPr>
            <w:r>
              <w:rPr>
                <w:rFonts w:ascii="Times New Roman" w:hAnsi="Times New Roman"/>
                <w:i/>
              </w:rPr>
              <w:t>PIP</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08A9" w:rsidRDefault="003E08A9" w:rsidP="00221C4A">
            <w:pPr>
              <w:pStyle w:val="NoSpacing"/>
              <w:spacing w:line="200" w:lineRule="atLeast"/>
            </w:pPr>
            <w:r>
              <w:rPr>
                <w:rFonts w:ascii="Times New Roman" w:hAnsi="Times New Roman"/>
              </w:rPr>
              <w:t xml:space="preserve">Plan individualizat de protecţie </w:t>
            </w:r>
          </w:p>
        </w:tc>
      </w:tr>
      <w:tr w:rsidR="003E08A9" w:rsidTr="00221C4A">
        <w:tc>
          <w:tcPr>
            <w:tcW w:w="850" w:type="dxa"/>
            <w:tcBorders>
              <w:top w:val="single" w:sz="4" w:space="0" w:color="000000"/>
              <w:left w:val="single" w:sz="4" w:space="0" w:color="000000"/>
              <w:bottom w:val="single" w:sz="4" w:space="0" w:color="000000"/>
            </w:tcBorders>
            <w:shd w:val="clear" w:color="auto" w:fill="FFFFFF"/>
            <w:vAlign w:val="center"/>
          </w:tcPr>
          <w:p w:rsidR="003E08A9" w:rsidRPr="00387714" w:rsidRDefault="003E08A9" w:rsidP="003E08A9">
            <w:pPr>
              <w:pStyle w:val="NoSpacing"/>
              <w:numPr>
                <w:ilvl w:val="0"/>
                <w:numId w:val="27"/>
              </w:numPr>
              <w:suppressAutoHyphens/>
              <w:snapToGrid w:val="0"/>
              <w:spacing w:line="200" w:lineRule="atLeast"/>
              <w:rPr>
                <w:rFonts w:ascii="Times New Roman" w:hAnsi="Times New Roman"/>
              </w:rPr>
            </w:pPr>
          </w:p>
        </w:tc>
        <w:tc>
          <w:tcPr>
            <w:tcW w:w="1524" w:type="dxa"/>
            <w:tcBorders>
              <w:top w:val="single" w:sz="4" w:space="0" w:color="000000"/>
              <w:left w:val="single" w:sz="4" w:space="0" w:color="000000"/>
              <w:bottom w:val="single" w:sz="4" w:space="0" w:color="000000"/>
            </w:tcBorders>
            <w:shd w:val="clear" w:color="auto" w:fill="FFFFFF"/>
          </w:tcPr>
          <w:p w:rsidR="003E08A9" w:rsidRPr="00BC289F" w:rsidRDefault="003E08A9" w:rsidP="00221C4A">
            <w:pPr>
              <w:pStyle w:val="NoSpacing"/>
              <w:spacing w:line="200" w:lineRule="atLeast"/>
              <w:rPr>
                <w:rFonts w:ascii="Times New Roman" w:hAnsi="Times New Roman"/>
                <w:i/>
                <w:iCs/>
                <w:lang w:val="pt-BR"/>
              </w:rPr>
            </w:pPr>
            <w:r w:rsidRPr="00BC289F">
              <w:rPr>
                <w:rFonts w:ascii="Times New Roman" w:hAnsi="Times New Roman"/>
                <w:i/>
                <w:iCs/>
                <w:lang w:val="pt-BR"/>
              </w:rPr>
              <w:t>PS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08A9" w:rsidRDefault="003E08A9" w:rsidP="00221C4A">
            <w:pPr>
              <w:pStyle w:val="NoSpacing"/>
              <w:spacing w:line="200" w:lineRule="atLeast"/>
            </w:pPr>
            <w:r w:rsidRPr="00ED6838">
              <w:rPr>
                <w:rFonts w:ascii="Times New Roman" w:hAnsi="Times New Roman"/>
                <w:lang w:val="pt-BR"/>
              </w:rPr>
              <w:t>Plan de servicii</w:t>
            </w:r>
            <w:r>
              <w:rPr>
                <w:rFonts w:ascii="Times New Roman" w:hAnsi="Times New Roman"/>
                <w:lang w:val="pt-BR"/>
              </w:rPr>
              <w:t xml:space="preserve"> </w:t>
            </w:r>
          </w:p>
        </w:tc>
      </w:tr>
      <w:tr w:rsidR="003E08A9" w:rsidTr="00221C4A">
        <w:tc>
          <w:tcPr>
            <w:tcW w:w="850" w:type="dxa"/>
            <w:tcBorders>
              <w:top w:val="single" w:sz="4" w:space="0" w:color="000000"/>
              <w:left w:val="single" w:sz="4" w:space="0" w:color="000000"/>
              <w:bottom w:val="single" w:sz="4" w:space="0" w:color="000000"/>
            </w:tcBorders>
            <w:shd w:val="clear" w:color="auto" w:fill="FFFFFF"/>
            <w:vAlign w:val="center"/>
          </w:tcPr>
          <w:p w:rsidR="003E08A9" w:rsidRPr="00387714" w:rsidRDefault="003E08A9" w:rsidP="003E08A9">
            <w:pPr>
              <w:pStyle w:val="NoSpacing"/>
              <w:numPr>
                <w:ilvl w:val="0"/>
                <w:numId w:val="27"/>
              </w:numPr>
              <w:suppressAutoHyphens/>
              <w:snapToGrid w:val="0"/>
              <w:spacing w:line="200" w:lineRule="atLeast"/>
              <w:rPr>
                <w:rFonts w:ascii="Times New Roman" w:hAnsi="Times New Roman"/>
                <w:lang w:val="pt-BR"/>
              </w:rPr>
            </w:pPr>
          </w:p>
        </w:tc>
        <w:tc>
          <w:tcPr>
            <w:tcW w:w="1524" w:type="dxa"/>
            <w:tcBorders>
              <w:top w:val="single" w:sz="4" w:space="0" w:color="000000"/>
              <w:left w:val="single" w:sz="4" w:space="0" w:color="000000"/>
              <w:bottom w:val="single" w:sz="4" w:space="0" w:color="000000"/>
            </w:tcBorders>
            <w:shd w:val="clear" w:color="auto" w:fill="FFFFFF"/>
          </w:tcPr>
          <w:p w:rsidR="003E08A9" w:rsidRDefault="003E08A9" w:rsidP="00221C4A">
            <w:pPr>
              <w:pStyle w:val="NoSpacing"/>
              <w:spacing w:line="200" w:lineRule="atLeast"/>
              <w:rPr>
                <w:rFonts w:ascii="Times New Roman" w:hAnsi="Times New Roman"/>
              </w:rPr>
            </w:pPr>
            <w:r>
              <w:rPr>
                <w:rFonts w:ascii="Times New Roman" w:hAnsi="Times New Roman"/>
                <w:i/>
              </w:rPr>
              <w:t>PIS</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08A9" w:rsidRDefault="003E08A9" w:rsidP="00221C4A">
            <w:pPr>
              <w:pStyle w:val="NoSpacing"/>
              <w:spacing w:line="200" w:lineRule="atLeast"/>
            </w:pPr>
            <w:r>
              <w:rPr>
                <w:rFonts w:ascii="Times New Roman" w:hAnsi="Times New Roman"/>
              </w:rPr>
              <w:t>Program de intervenţie specifică</w:t>
            </w:r>
          </w:p>
        </w:tc>
      </w:tr>
      <w:tr w:rsidR="003E08A9" w:rsidTr="00221C4A">
        <w:tc>
          <w:tcPr>
            <w:tcW w:w="850" w:type="dxa"/>
            <w:tcBorders>
              <w:top w:val="single" w:sz="4" w:space="0" w:color="000000"/>
              <w:left w:val="single" w:sz="4" w:space="0" w:color="000000"/>
              <w:bottom w:val="single" w:sz="4" w:space="0" w:color="000000"/>
            </w:tcBorders>
            <w:shd w:val="clear" w:color="auto" w:fill="FFFFFF"/>
            <w:vAlign w:val="center"/>
          </w:tcPr>
          <w:p w:rsidR="003E08A9" w:rsidRPr="00387714" w:rsidRDefault="003E08A9" w:rsidP="003E08A9">
            <w:pPr>
              <w:pStyle w:val="NoSpacing"/>
              <w:numPr>
                <w:ilvl w:val="0"/>
                <w:numId w:val="27"/>
              </w:numPr>
              <w:suppressAutoHyphens/>
              <w:snapToGrid w:val="0"/>
              <w:spacing w:line="200" w:lineRule="atLeast"/>
              <w:rPr>
                <w:rFonts w:ascii="Times New Roman" w:hAnsi="Times New Roman"/>
              </w:rPr>
            </w:pPr>
          </w:p>
        </w:tc>
        <w:tc>
          <w:tcPr>
            <w:tcW w:w="1524" w:type="dxa"/>
            <w:tcBorders>
              <w:top w:val="single" w:sz="4" w:space="0" w:color="000000"/>
              <w:left w:val="single" w:sz="4" w:space="0" w:color="000000"/>
              <w:bottom w:val="single" w:sz="4" w:space="0" w:color="000000"/>
            </w:tcBorders>
            <w:shd w:val="clear" w:color="auto" w:fill="FFFFFF"/>
          </w:tcPr>
          <w:p w:rsidR="003E08A9" w:rsidRDefault="003E08A9" w:rsidP="00221C4A">
            <w:pPr>
              <w:pStyle w:val="NoSpacing"/>
              <w:spacing w:line="200" w:lineRule="atLeast"/>
              <w:rPr>
                <w:rFonts w:ascii="Times New Roman" w:hAnsi="Times New Roman"/>
              </w:rPr>
            </w:pPr>
            <w:r>
              <w:rPr>
                <w:rFonts w:ascii="Times New Roman" w:hAnsi="Times New Roman"/>
                <w:i/>
              </w:rPr>
              <w:t>MC</w:t>
            </w:r>
          </w:p>
        </w:tc>
        <w:tc>
          <w:tcPr>
            <w:tcW w:w="7371" w:type="dxa"/>
            <w:tcBorders>
              <w:top w:val="single" w:sz="4" w:space="0" w:color="000000"/>
              <w:left w:val="single" w:sz="4" w:space="0" w:color="000000"/>
              <w:bottom w:val="single" w:sz="4" w:space="0" w:color="000000"/>
              <w:right w:val="single" w:sz="4" w:space="0" w:color="000000"/>
            </w:tcBorders>
            <w:shd w:val="clear" w:color="auto" w:fill="FFFFFF"/>
          </w:tcPr>
          <w:p w:rsidR="003E08A9" w:rsidRDefault="003E08A9" w:rsidP="00221C4A">
            <w:pPr>
              <w:pStyle w:val="NoSpacing"/>
              <w:spacing w:line="200" w:lineRule="atLeast"/>
            </w:pPr>
            <w:r>
              <w:rPr>
                <w:rFonts w:ascii="Times New Roman" w:hAnsi="Times New Roman"/>
              </w:rPr>
              <w:t>Manager de caz</w:t>
            </w:r>
          </w:p>
        </w:tc>
      </w:tr>
    </w:tbl>
    <w:p w:rsidR="006A41A6" w:rsidRDefault="006A41A6" w:rsidP="00623954">
      <w:pPr>
        <w:spacing w:after="0"/>
        <w:ind w:right="-446"/>
        <w:jc w:val="both"/>
        <w:rPr>
          <w:rFonts w:ascii="Times New Roman" w:hAnsi="Times New Roman"/>
          <w:color w:val="FF0000"/>
          <w:sz w:val="24"/>
          <w:szCs w:val="24"/>
          <w:lang w:val="ro-RO"/>
        </w:rPr>
      </w:pPr>
    </w:p>
    <w:p w:rsidR="006A41A6" w:rsidRDefault="006A41A6" w:rsidP="00623954">
      <w:pPr>
        <w:spacing w:after="0"/>
        <w:ind w:right="-446"/>
        <w:jc w:val="both"/>
        <w:rPr>
          <w:rFonts w:ascii="Times New Roman" w:hAnsi="Times New Roman"/>
          <w:color w:val="FF0000"/>
          <w:sz w:val="24"/>
          <w:szCs w:val="24"/>
          <w:lang w:val="ro-RO"/>
        </w:rPr>
      </w:pPr>
    </w:p>
    <w:p w:rsidR="00221C4A" w:rsidRDefault="00221C4A" w:rsidP="00623954">
      <w:pPr>
        <w:spacing w:after="0"/>
        <w:ind w:right="-446"/>
        <w:jc w:val="both"/>
        <w:rPr>
          <w:rFonts w:ascii="Times New Roman" w:hAnsi="Times New Roman"/>
          <w:color w:val="FF0000"/>
          <w:sz w:val="24"/>
          <w:szCs w:val="24"/>
          <w:lang w:val="ro-RO"/>
        </w:rPr>
      </w:pPr>
    </w:p>
    <w:p w:rsidR="00221C4A" w:rsidRDefault="00221C4A" w:rsidP="00623954">
      <w:pPr>
        <w:spacing w:after="0"/>
        <w:ind w:right="-446"/>
        <w:jc w:val="both"/>
        <w:rPr>
          <w:rFonts w:ascii="Times New Roman" w:hAnsi="Times New Roman"/>
          <w:color w:val="FF0000"/>
          <w:sz w:val="24"/>
          <w:szCs w:val="24"/>
          <w:lang w:val="ro-RO"/>
        </w:rPr>
      </w:pPr>
    </w:p>
    <w:p w:rsidR="00221C4A" w:rsidRDefault="00221C4A" w:rsidP="00623954">
      <w:pPr>
        <w:spacing w:after="0"/>
        <w:ind w:right="-446"/>
        <w:jc w:val="both"/>
        <w:rPr>
          <w:rFonts w:ascii="Times New Roman" w:hAnsi="Times New Roman"/>
          <w:color w:val="FF0000"/>
          <w:sz w:val="24"/>
          <w:szCs w:val="24"/>
          <w:lang w:val="ro-RO"/>
        </w:rPr>
      </w:pPr>
    </w:p>
    <w:p w:rsidR="006A41A6" w:rsidRDefault="006A41A6" w:rsidP="00623954">
      <w:pPr>
        <w:spacing w:after="0"/>
        <w:ind w:right="-446"/>
        <w:jc w:val="both"/>
        <w:rPr>
          <w:rFonts w:ascii="Times New Roman" w:hAnsi="Times New Roman"/>
          <w:color w:val="FF0000"/>
          <w:sz w:val="24"/>
          <w:szCs w:val="24"/>
          <w:lang w:val="ro-RO"/>
        </w:rPr>
      </w:pPr>
    </w:p>
    <w:p w:rsidR="006A41A6" w:rsidRPr="000D4466" w:rsidRDefault="006A41A6" w:rsidP="000B6079">
      <w:pPr>
        <w:spacing w:after="0"/>
        <w:ind w:right="-446"/>
        <w:rPr>
          <w:rFonts w:ascii="Times New Roman" w:hAnsi="Times New Roman"/>
          <w:b/>
          <w:color w:val="000000"/>
          <w:sz w:val="24"/>
          <w:szCs w:val="24"/>
        </w:rPr>
      </w:pPr>
      <w:r w:rsidRPr="000D4466">
        <w:rPr>
          <w:rFonts w:ascii="Times New Roman" w:hAnsi="Times New Roman"/>
          <w:b/>
          <w:color w:val="000000"/>
          <w:sz w:val="24"/>
          <w:szCs w:val="24"/>
        </w:rPr>
        <w:lastRenderedPageBreak/>
        <w:t xml:space="preserve">  </w:t>
      </w:r>
      <w:r>
        <w:rPr>
          <w:rFonts w:ascii="Times New Roman" w:hAnsi="Times New Roman"/>
          <w:b/>
          <w:color w:val="000000"/>
          <w:sz w:val="24"/>
          <w:szCs w:val="24"/>
        </w:rPr>
        <w:tab/>
        <w:t xml:space="preserve"> </w:t>
      </w:r>
      <w:r w:rsidRPr="000D4466">
        <w:rPr>
          <w:rFonts w:ascii="Times New Roman" w:hAnsi="Times New Roman"/>
          <w:b/>
          <w:color w:val="000000"/>
          <w:sz w:val="24"/>
          <w:szCs w:val="24"/>
        </w:rPr>
        <w:t xml:space="preserve">5. Descrierea procedurii </w:t>
      </w:r>
    </w:p>
    <w:p w:rsidR="00221C4A" w:rsidRDefault="006A41A6" w:rsidP="00221C4A">
      <w:pPr>
        <w:tabs>
          <w:tab w:val="left" w:pos="567"/>
        </w:tabs>
        <w:spacing w:after="0"/>
        <w:jc w:val="both"/>
        <w:rPr>
          <w:rFonts w:ascii="Times New Roman" w:hAnsi="Times New Roman"/>
          <w:b/>
          <w:bCs/>
          <w:sz w:val="24"/>
          <w:szCs w:val="24"/>
        </w:rPr>
      </w:pPr>
      <w:r>
        <w:rPr>
          <w:rFonts w:ascii="Times New Roman" w:hAnsi="Times New Roman"/>
          <w:b/>
          <w:bCs/>
          <w:sz w:val="24"/>
          <w:szCs w:val="24"/>
        </w:rPr>
        <w:t xml:space="preserve">  </w:t>
      </w:r>
      <w:r>
        <w:rPr>
          <w:rFonts w:ascii="Times New Roman" w:hAnsi="Times New Roman"/>
          <w:b/>
          <w:bCs/>
          <w:sz w:val="24"/>
          <w:szCs w:val="24"/>
        </w:rPr>
        <w:tab/>
      </w:r>
      <w:r>
        <w:rPr>
          <w:rFonts w:ascii="Times New Roman" w:hAnsi="Times New Roman"/>
          <w:b/>
          <w:bCs/>
          <w:sz w:val="24"/>
          <w:szCs w:val="24"/>
        </w:rPr>
        <w:tab/>
      </w:r>
      <w:r w:rsidRPr="00FD5044">
        <w:rPr>
          <w:rFonts w:ascii="Times New Roman" w:hAnsi="Times New Roman"/>
          <w:b/>
          <w:bCs/>
          <w:sz w:val="24"/>
          <w:szCs w:val="24"/>
        </w:rPr>
        <w:t xml:space="preserve"> </w:t>
      </w:r>
      <w:r w:rsidRPr="00FD5044">
        <w:rPr>
          <w:rFonts w:ascii="Times New Roman" w:hAnsi="Times New Roman"/>
          <w:b/>
          <w:sz w:val="24"/>
          <w:szCs w:val="24"/>
        </w:rPr>
        <w:t>5.1.</w:t>
      </w:r>
      <w:r w:rsidR="00221C4A">
        <w:rPr>
          <w:rFonts w:ascii="Times New Roman" w:hAnsi="Times New Roman"/>
          <w:b/>
          <w:bCs/>
          <w:sz w:val="24"/>
          <w:szCs w:val="24"/>
        </w:rPr>
        <w:t xml:space="preserve"> Contextul general</w:t>
      </w:r>
    </w:p>
    <w:p w:rsidR="006A41A6" w:rsidRPr="000D2644" w:rsidRDefault="00221C4A" w:rsidP="00C5684B">
      <w:pPr>
        <w:tabs>
          <w:tab w:val="left" w:pos="567"/>
        </w:tabs>
        <w:spacing w:after="0"/>
        <w:jc w:val="both"/>
        <w:rPr>
          <w:rFonts w:ascii="Times New Roman" w:hAnsi="Times New Roman"/>
          <w:b/>
          <w:bCs/>
          <w:sz w:val="24"/>
          <w:szCs w:val="24"/>
        </w:rPr>
      </w:pPr>
      <w:r>
        <w:rPr>
          <w:rFonts w:ascii="Times New Roman" w:hAnsi="Times New Roman"/>
          <w:sz w:val="24"/>
          <w:szCs w:val="24"/>
        </w:rPr>
        <w:t xml:space="preserve">           </w:t>
      </w:r>
      <w:r w:rsidR="006A41A6" w:rsidRPr="00E814B5">
        <w:rPr>
          <w:rFonts w:ascii="Times New Roman" w:hAnsi="Times New Roman"/>
          <w:sz w:val="24"/>
          <w:szCs w:val="24"/>
        </w:rPr>
        <w:t xml:space="preserve"> </w:t>
      </w:r>
      <w:r>
        <w:rPr>
          <w:rFonts w:ascii="Times New Roman" w:hAnsi="Times New Roman"/>
          <w:sz w:val="24"/>
          <w:szCs w:val="24"/>
        </w:rPr>
        <w:t xml:space="preserve">DGASPC Argeș </w:t>
      </w:r>
      <w:r w:rsidR="006A41A6">
        <w:rPr>
          <w:rFonts w:ascii="Times New Roman" w:hAnsi="Times New Roman"/>
          <w:sz w:val="24"/>
          <w:szCs w:val="24"/>
        </w:rPr>
        <w:t>se asigură c</w:t>
      </w:r>
      <w:r>
        <w:rPr>
          <w:rFonts w:ascii="Times New Roman" w:hAnsi="Times New Roman"/>
          <w:sz w:val="24"/>
          <w:szCs w:val="24"/>
        </w:rPr>
        <w:t>ă</w:t>
      </w:r>
      <w:r w:rsidR="006A41A6">
        <w:rPr>
          <w:rFonts w:ascii="Times New Roman" w:hAnsi="Times New Roman"/>
          <w:sz w:val="24"/>
          <w:szCs w:val="24"/>
        </w:rPr>
        <w:t xml:space="preserve"> persoanele/familiile de plasament și asistenții maternali profesionisti cunosc modalitațile de abordarea și relaționare cu copiii.</w:t>
      </w:r>
    </w:p>
    <w:p w:rsidR="006A41A6" w:rsidRDefault="006A41A6" w:rsidP="00C5684B">
      <w:pPr>
        <w:tabs>
          <w:tab w:val="left" w:pos="567"/>
        </w:tabs>
        <w:spacing w:after="0"/>
        <w:jc w:val="both"/>
        <w:rPr>
          <w:rFonts w:ascii="Times New Roman" w:hAnsi="Times New Roman"/>
          <w:sz w:val="24"/>
          <w:szCs w:val="24"/>
        </w:rPr>
      </w:pPr>
      <w:r>
        <w:rPr>
          <w:rFonts w:ascii="Times New Roman" w:hAnsi="Times New Roman"/>
          <w:sz w:val="24"/>
          <w:szCs w:val="24"/>
        </w:rPr>
        <w:tab/>
      </w:r>
      <w:r w:rsidR="00221C4A">
        <w:rPr>
          <w:rFonts w:ascii="Times New Roman" w:hAnsi="Times New Roman"/>
          <w:sz w:val="24"/>
          <w:szCs w:val="24"/>
        </w:rPr>
        <w:t xml:space="preserve">   DGASPC Argeș </w:t>
      </w:r>
      <w:r>
        <w:rPr>
          <w:rFonts w:ascii="Times New Roman" w:hAnsi="Times New Roman"/>
          <w:sz w:val="24"/>
          <w:szCs w:val="24"/>
        </w:rPr>
        <w:t>se asigură ca PFAMP au abilități empatice și de comunicare, astfel încât pot relaționa în mod benefic cu copiii, contribuind  totodată la dezvoltarea capacitaților afective ale acestora.</w:t>
      </w:r>
    </w:p>
    <w:p w:rsidR="006A41A6" w:rsidRDefault="006A41A6" w:rsidP="00C5684B">
      <w:pPr>
        <w:tabs>
          <w:tab w:val="left" w:pos="567"/>
        </w:tabs>
        <w:spacing w:after="0"/>
        <w:jc w:val="both"/>
        <w:rPr>
          <w:rFonts w:ascii="Times New Roman" w:hAnsi="Times New Roman"/>
          <w:sz w:val="24"/>
          <w:szCs w:val="24"/>
        </w:rPr>
      </w:pPr>
      <w:r>
        <w:rPr>
          <w:rFonts w:ascii="Times New Roman" w:hAnsi="Times New Roman"/>
          <w:sz w:val="24"/>
          <w:szCs w:val="24"/>
        </w:rPr>
        <w:tab/>
      </w:r>
      <w:r w:rsidRPr="00FD5044">
        <w:rPr>
          <w:rFonts w:ascii="Times New Roman" w:hAnsi="Times New Roman"/>
          <w:b/>
          <w:sz w:val="24"/>
          <w:szCs w:val="24"/>
        </w:rPr>
        <w:t xml:space="preserve">   </w:t>
      </w:r>
      <w:r>
        <w:rPr>
          <w:rFonts w:ascii="Times New Roman" w:hAnsi="Times New Roman"/>
          <w:sz w:val="24"/>
          <w:szCs w:val="24"/>
        </w:rPr>
        <w:t>Managerul de caz al copilului se asigura ca PFAMP interactionează permanent cu copilul, ofera încredere, siguranță și afecțiune, fară a-și asuma un rol parental.</w:t>
      </w:r>
    </w:p>
    <w:p w:rsidR="006A41A6" w:rsidRDefault="006A41A6" w:rsidP="00C5684B">
      <w:pPr>
        <w:tabs>
          <w:tab w:val="left" w:pos="567"/>
        </w:tabs>
        <w:spacing w:after="0"/>
        <w:jc w:val="both"/>
        <w:rPr>
          <w:rFonts w:ascii="Times New Roman" w:hAnsi="Times New Roman"/>
          <w:sz w:val="24"/>
          <w:szCs w:val="24"/>
        </w:rPr>
      </w:pPr>
      <w:r>
        <w:rPr>
          <w:rFonts w:ascii="Times New Roman" w:hAnsi="Times New Roman"/>
          <w:sz w:val="24"/>
          <w:szCs w:val="24"/>
        </w:rPr>
        <w:tab/>
      </w:r>
      <w:r w:rsidRPr="00FD5044">
        <w:rPr>
          <w:rFonts w:ascii="Times New Roman" w:hAnsi="Times New Roman"/>
          <w:b/>
          <w:sz w:val="24"/>
          <w:szCs w:val="24"/>
        </w:rPr>
        <w:t xml:space="preserve">   </w:t>
      </w:r>
      <w:r>
        <w:rPr>
          <w:rFonts w:ascii="Times New Roman" w:hAnsi="Times New Roman"/>
          <w:sz w:val="24"/>
          <w:szCs w:val="24"/>
        </w:rPr>
        <w:t xml:space="preserve">PFAMP trebuie sa delimiteze clar rolul lor de rolul parinților, pentru a nu induce dependența  copiilor, cu consecințe negative  în integrarea sau  reintegrarea familial a acestora, la încetarea  măsurii  plasamentului. </w:t>
      </w:r>
    </w:p>
    <w:p w:rsidR="006A41A6" w:rsidRDefault="006A41A6" w:rsidP="00C5684B">
      <w:pPr>
        <w:tabs>
          <w:tab w:val="left" w:pos="567"/>
        </w:tabs>
        <w:spacing w:after="0"/>
        <w:jc w:val="both"/>
        <w:rPr>
          <w:rFonts w:ascii="Times New Roman" w:hAnsi="Times New Roman"/>
          <w:sz w:val="24"/>
          <w:szCs w:val="24"/>
        </w:rPr>
      </w:pPr>
      <w:r>
        <w:rPr>
          <w:rFonts w:ascii="Times New Roman" w:hAnsi="Times New Roman"/>
          <w:sz w:val="24"/>
          <w:szCs w:val="24"/>
        </w:rPr>
        <w:tab/>
      </w:r>
      <w:r w:rsidR="00221C4A">
        <w:rPr>
          <w:rFonts w:ascii="Times New Roman" w:hAnsi="Times New Roman"/>
          <w:sz w:val="24"/>
          <w:szCs w:val="24"/>
        </w:rPr>
        <w:t xml:space="preserve">   </w:t>
      </w:r>
      <w:r>
        <w:rPr>
          <w:rFonts w:ascii="Times New Roman" w:hAnsi="Times New Roman"/>
          <w:sz w:val="24"/>
          <w:szCs w:val="24"/>
        </w:rPr>
        <w:t xml:space="preserve">Persoanele/familiile de plasament și asistenții maternali profesioniști au cunoștințele adecvate cu privire la nevoile copiilor din sistemul de protectie speciala și particularitațile de varsta și individuale ale conduitei acestora. </w:t>
      </w:r>
    </w:p>
    <w:p w:rsidR="00221C4A" w:rsidRDefault="00221C4A" w:rsidP="00C5684B">
      <w:pPr>
        <w:tabs>
          <w:tab w:val="left" w:pos="567"/>
        </w:tabs>
        <w:spacing w:after="0"/>
        <w:jc w:val="both"/>
        <w:rPr>
          <w:rFonts w:ascii="Times New Roman" w:hAnsi="Times New Roman"/>
          <w:sz w:val="24"/>
          <w:szCs w:val="24"/>
        </w:rPr>
      </w:pPr>
    </w:p>
    <w:p w:rsidR="00221C4A" w:rsidRDefault="00221C4A" w:rsidP="00221C4A">
      <w:pPr>
        <w:spacing w:after="0" w:line="100" w:lineRule="atLeast"/>
        <w:ind w:firstLine="720"/>
        <w:rPr>
          <w:rFonts w:ascii="Times New Roman" w:hAnsi="Times New Roman"/>
          <w:b/>
          <w:bCs/>
          <w:sz w:val="24"/>
          <w:szCs w:val="24"/>
        </w:rPr>
      </w:pPr>
      <w:r>
        <w:rPr>
          <w:rFonts w:ascii="Times New Roman" w:hAnsi="Times New Roman"/>
          <w:b/>
          <w:bCs/>
          <w:sz w:val="24"/>
          <w:szCs w:val="24"/>
        </w:rPr>
        <w:t>5.2. Contextul organizatoric</w:t>
      </w:r>
    </w:p>
    <w:p w:rsidR="00221C4A" w:rsidRDefault="00221C4A" w:rsidP="00221C4A">
      <w:pPr>
        <w:tabs>
          <w:tab w:val="left" w:pos="567"/>
        </w:tabs>
        <w:spacing w:after="0"/>
        <w:jc w:val="both"/>
        <w:rPr>
          <w:rFonts w:ascii="Times New Roman" w:hAnsi="Times New Roman"/>
          <w:sz w:val="24"/>
          <w:szCs w:val="24"/>
          <w:lang w:val="ro-RO"/>
        </w:rPr>
      </w:pPr>
      <w:r>
        <w:rPr>
          <w:rFonts w:ascii="Times New Roman" w:hAnsi="Times New Roman"/>
          <w:sz w:val="24"/>
          <w:szCs w:val="24"/>
          <w:lang w:val="ro-RO"/>
        </w:rPr>
        <w:t xml:space="preserve">            </w:t>
      </w:r>
      <w:r w:rsidRPr="00A173F0">
        <w:rPr>
          <w:rFonts w:ascii="Times New Roman" w:hAnsi="Times New Roman"/>
          <w:sz w:val="24"/>
          <w:szCs w:val="24"/>
          <w:lang w:val="ro-RO"/>
        </w:rPr>
        <w:t xml:space="preserve">Serviciului social </w:t>
      </w:r>
      <w:r w:rsidRPr="00A173F0">
        <w:rPr>
          <w:rFonts w:ascii="Times New Roman" w:hAnsi="Times New Roman"/>
          <w:i/>
          <w:sz w:val="24"/>
          <w:szCs w:val="24"/>
          <w:lang w:val="ro-RO"/>
        </w:rPr>
        <w:t>Componenta Plasament la persoane/familii și asistent maternal profesionist</w:t>
      </w:r>
      <w:r w:rsidRPr="00A173F0">
        <w:rPr>
          <w:rFonts w:ascii="Times New Roman" w:hAnsi="Times New Roman"/>
          <w:sz w:val="24"/>
          <w:szCs w:val="24"/>
          <w:lang w:val="ro-RO"/>
        </w:rPr>
        <w:t xml:space="preserve"> funcționează în cadrul Serviciului Management de Caz pentru Copil</w:t>
      </w:r>
      <w:r w:rsidR="00DD3EB1">
        <w:rPr>
          <w:rFonts w:ascii="Times New Roman" w:hAnsi="Times New Roman"/>
          <w:sz w:val="24"/>
          <w:szCs w:val="24"/>
          <w:lang w:val="ro-RO"/>
        </w:rPr>
        <w:t xml:space="preserve"> și </w:t>
      </w:r>
      <w:r w:rsidR="00DD3EB1">
        <w:rPr>
          <w:rFonts w:ascii="Times New Roman" w:hAnsi="Times New Roman"/>
          <w:sz w:val="24"/>
          <w:szCs w:val="24"/>
        </w:rPr>
        <w:t>respectă prevederile legale privind organizarea şi funcţionarea sa.</w:t>
      </w:r>
    </w:p>
    <w:p w:rsidR="00BB6AA2" w:rsidRDefault="00DD3EB1" w:rsidP="00221C4A">
      <w:pPr>
        <w:tabs>
          <w:tab w:val="left" w:pos="567"/>
        </w:tabs>
        <w:spacing w:after="0"/>
        <w:jc w:val="both"/>
        <w:rPr>
          <w:rFonts w:ascii="Times New Roman" w:hAnsi="Times New Roman"/>
          <w:sz w:val="24"/>
          <w:szCs w:val="24"/>
        </w:rPr>
      </w:pPr>
      <w:r>
        <w:rPr>
          <w:rFonts w:ascii="Times New Roman" w:hAnsi="Times New Roman"/>
          <w:sz w:val="24"/>
          <w:szCs w:val="24"/>
        </w:rPr>
        <w:t>           Copilul separat temporar sau definitiv de părinţii săi beneficiază de</w:t>
      </w:r>
      <w:r w:rsidR="00EE0B1A">
        <w:rPr>
          <w:rFonts w:ascii="Times New Roman" w:hAnsi="Times New Roman"/>
          <w:sz w:val="24"/>
          <w:szCs w:val="24"/>
        </w:rPr>
        <w:t xml:space="preserve"> </w:t>
      </w:r>
      <w:r w:rsidR="00BB6AA2">
        <w:rPr>
          <w:rFonts w:ascii="Times New Roman" w:hAnsi="Times New Roman"/>
          <w:sz w:val="24"/>
          <w:szCs w:val="24"/>
        </w:rPr>
        <w:t xml:space="preserve">un </w:t>
      </w:r>
      <w:r>
        <w:rPr>
          <w:rFonts w:ascii="Times New Roman" w:hAnsi="Times New Roman"/>
          <w:sz w:val="24"/>
          <w:szCs w:val="24"/>
        </w:rPr>
        <w:t>servici</w:t>
      </w:r>
      <w:r w:rsidR="00BB6AA2">
        <w:rPr>
          <w:rFonts w:ascii="Times New Roman" w:hAnsi="Times New Roman"/>
          <w:sz w:val="24"/>
          <w:szCs w:val="24"/>
        </w:rPr>
        <w:t>u</w:t>
      </w:r>
      <w:r>
        <w:rPr>
          <w:rFonts w:ascii="Times New Roman" w:hAnsi="Times New Roman"/>
          <w:sz w:val="24"/>
          <w:szCs w:val="24"/>
        </w:rPr>
        <w:t xml:space="preserve"> de tip familial adecvat, </w:t>
      </w:r>
      <w:r w:rsidR="00BB6AA2">
        <w:rPr>
          <w:rFonts w:ascii="Times New Roman" w:hAnsi="Times New Roman"/>
          <w:sz w:val="24"/>
          <w:szCs w:val="24"/>
        </w:rPr>
        <w:t>a cărui organizare și funcționare se realizează în</w:t>
      </w:r>
      <w:r w:rsidR="00BB6AA2" w:rsidRPr="00BB6AA2">
        <w:rPr>
          <w:rFonts w:ascii="Times New Roman" w:hAnsi="Times New Roman"/>
          <w:sz w:val="24"/>
          <w:szCs w:val="24"/>
        </w:rPr>
        <w:t xml:space="preserve"> </w:t>
      </w:r>
      <w:r w:rsidR="00BB6AA2">
        <w:rPr>
          <w:rFonts w:ascii="Times New Roman" w:hAnsi="Times New Roman"/>
          <w:sz w:val="24"/>
          <w:szCs w:val="24"/>
        </w:rPr>
        <w:t>condiţiile</w:t>
      </w:r>
      <w:r w:rsidR="00BB6AA2" w:rsidRPr="00BB6AA2">
        <w:rPr>
          <w:rFonts w:ascii="Times New Roman" w:hAnsi="Times New Roman"/>
          <w:sz w:val="24"/>
          <w:szCs w:val="24"/>
        </w:rPr>
        <w:t xml:space="preserve"> </w:t>
      </w:r>
      <w:r w:rsidR="00BB6AA2">
        <w:rPr>
          <w:rFonts w:ascii="Times New Roman" w:hAnsi="Times New Roman"/>
          <w:sz w:val="24"/>
          <w:szCs w:val="24"/>
        </w:rPr>
        <w:t>legii.</w:t>
      </w:r>
    </w:p>
    <w:p w:rsidR="008A407D" w:rsidRDefault="008A407D" w:rsidP="00221C4A">
      <w:pPr>
        <w:tabs>
          <w:tab w:val="left" w:pos="567"/>
        </w:tabs>
        <w:spacing w:after="0"/>
        <w:jc w:val="both"/>
        <w:rPr>
          <w:rFonts w:ascii="Times New Roman" w:hAnsi="Times New Roman"/>
          <w:sz w:val="24"/>
          <w:szCs w:val="24"/>
        </w:rPr>
      </w:pPr>
      <w:r>
        <w:rPr>
          <w:rFonts w:ascii="Times New Roman" w:hAnsi="Times New Roman"/>
          <w:sz w:val="24"/>
          <w:szCs w:val="24"/>
          <w:lang w:val="ro-RO"/>
        </w:rPr>
        <w:t xml:space="preserve">           </w:t>
      </w:r>
      <w:r w:rsidRPr="00A173F0">
        <w:rPr>
          <w:rFonts w:ascii="Times New Roman" w:hAnsi="Times New Roman"/>
          <w:sz w:val="24"/>
          <w:szCs w:val="24"/>
          <w:lang w:val="ro-RO"/>
        </w:rPr>
        <w:t xml:space="preserve">Serviciului social </w:t>
      </w:r>
      <w:r w:rsidRPr="00A173F0">
        <w:rPr>
          <w:rFonts w:ascii="Times New Roman" w:hAnsi="Times New Roman"/>
          <w:i/>
          <w:sz w:val="24"/>
          <w:szCs w:val="24"/>
          <w:lang w:val="ro-RO"/>
        </w:rPr>
        <w:t>Componenta Plasament la persoane/familii și asistent maternal profesionist</w:t>
      </w:r>
      <w:r w:rsidRPr="00A173F0">
        <w:rPr>
          <w:rFonts w:ascii="Times New Roman" w:hAnsi="Times New Roman"/>
          <w:sz w:val="24"/>
          <w:szCs w:val="24"/>
          <w:lang w:val="ro-RO"/>
        </w:rPr>
        <w:t xml:space="preserve"> funcționează</w:t>
      </w:r>
      <w:r w:rsidRPr="008A407D">
        <w:rPr>
          <w:rFonts w:ascii="Times New Roman" w:hAnsi="Times New Roman"/>
          <w:sz w:val="24"/>
          <w:szCs w:val="24"/>
        </w:rPr>
        <w:t xml:space="preserve"> </w:t>
      </w:r>
      <w:r>
        <w:rPr>
          <w:rFonts w:ascii="Times New Roman" w:hAnsi="Times New Roman"/>
          <w:sz w:val="24"/>
          <w:szCs w:val="24"/>
        </w:rPr>
        <w:t>conform prevederilor unui regulament propriu de organizare</w:t>
      </w:r>
      <w:r w:rsidRPr="008A407D">
        <w:rPr>
          <w:rFonts w:ascii="Times New Roman" w:hAnsi="Times New Roman"/>
          <w:sz w:val="24"/>
          <w:szCs w:val="24"/>
        </w:rPr>
        <w:t xml:space="preserve"> </w:t>
      </w:r>
      <w:r>
        <w:rPr>
          <w:rFonts w:ascii="Times New Roman" w:hAnsi="Times New Roman"/>
          <w:sz w:val="24"/>
          <w:szCs w:val="24"/>
        </w:rPr>
        <w:t>şi</w:t>
      </w:r>
      <w:r w:rsidRPr="008A407D">
        <w:rPr>
          <w:rFonts w:ascii="Times New Roman" w:hAnsi="Times New Roman"/>
          <w:sz w:val="24"/>
          <w:szCs w:val="24"/>
        </w:rPr>
        <w:t xml:space="preserve"> </w:t>
      </w:r>
      <w:r>
        <w:rPr>
          <w:rFonts w:ascii="Times New Roman" w:hAnsi="Times New Roman"/>
          <w:sz w:val="24"/>
          <w:szCs w:val="24"/>
        </w:rPr>
        <w:t xml:space="preserve">funcţionare (ROF), elaborat, de DGASPC Argeș, în baza prevederilor legale în vigoare. </w:t>
      </w:r>
    </w:p>
    <w:p w:rsidR="008A407D" w:rsidRDefault="008A407D" w:rsidP="00221C4A">
      <w:pPr>
        <w:tabs>
          <w:tab w:val="left" w:pos="567"/>
        </w:tabs>
        <w:spacing w:after="0"/>
        <w:jc w:val="both"/>
        <w:rPr>
          <w:rFonts w:ascii="Times New Roman" w:hAnsi="Times New Roman"/>
          <w:sz w:val="24"/>
          <w:szCs w:val="24"/>
        </w:rPr>
      </w:pPr>
      <w:r>
        <w:rPr>
          <w:rFonts w:ascii="Times New Roman" w:hAnsi="Times New Roman"/>
          <w:sz w:val="24"/>
          <w:szCs w:val="24"/>
        </w:rPr>
        <w:t xml:space="preserve">            DGASPC Argeș stabileşte, prin ROF,</w:t>
      </w:r>
      <w:r w:rsidRPr="008A407D">
        <w:rPr>
          <w:rFonts w:ascii="Times New Roman" w:hAnsi="Times New Roman"/>
          <w:sz w:val="24"/>
          <w:szCs w:val="24"/>
        </w:rPr>
        <w:t xml:space="preserve"> </w:t>
      </w:r>
      <w:r>
        <w:rPr>
          <w:rFonts w:ascii="Times New Roman" w:hAnsi="Times New Roman"/>
          <w:sz w:val="24"/>
          <w:szCs w:val="24"/>
        </w:rPr>
        <w:t>structura organizatorică responsabilă pentru coordonarea serviciilor sociale de tip familial</w:t>
      </w:r>
      <w:r w:rsidRPr="008A407D">
        <w:rPr>
          <w:rFonts w:ascii="Times New Roman" w:hAnsi="Times New Roman"/>
          <w:sz w:val="24"/>
          <w:szCs w:val="24"/>
        </w:rPr>
        <w:t xml:space="preserve"> </w:t>
      </w:r>
      <w:r>
        <w:rPr>
          <w:rFonts w:ascii="Times New Roman" w:hAnsi="Times New Roman"/>
          <w:sz w:val="24"/>
          <w:szCs w:val="24"/>
        </w:rPr>
        <w:t>categoriile de personal cu atribuţii privind identificarea, evaluarea, recrutarea, angajarea, instruirea, monitorizarea activităţii persoanelor, familiilor şi asistenţilor maternali</w:t>
      </w:r>
      <w:r w:rsidRPr="008A407D">
        <w:rPr>
          <w:rFonts w:ascii="Times New Roman" w:hAnsi="Times New Roman"/>
          <w:sz w:val="24"/>
          <w:szCs w:val="24"/>
        </w:rPr>
        <w:t xml:space="preserve"> </w:t>
      </w:r>
      <w:r>
        <w:rPr>
          <w:rFonts w:ascii="Times New Roman" w:hAnsi="Times New Roman"/>
          <w:sz w:val="24"/>
          <w:szCs w:val="24"/>
        </w:rPr>
        <w:t>profesionişti.</w:t>
      </w:r>
    </w:p>
    <w:p w:rsidR="008A407D" w:rsidRDefault="008A407D" w:rsidP="00221C4A">
      <w:pPr>
        <w:tabs>
          <w:tab w:val="left" w:pos="567"/>
        </w:tabs>
        <w:spacing w:after="0"/>
        <w:jc w:val="both"/>
        <w:rPr>
          <w:rFonts w:ascii="Times New Roman" w:hAnsi="Times New Roman"/>
          <w:sz w:val="24"/>
          <w:szCs w:val="24"/>
        </w:rPr>
      </w:pPr>
      <w:r>
        <w:rPr>
          <w:rFonts w:ascii="Times New Roman" w:hAnsi="Times New Roman"/>
          <w:sz w:val="24"/>
          <w:szCs w:val="24"/>
        </w:rPr>
        <w:t xml:space="preserve">           </w:t>
      </w:r>
      <w:r w:rsidRPr="008A407D">
        <w:rPr>
          <w:rFonts w:ascii="Times New Roman" w:hAnsi="Times New Roman"/>
          <w:i/>
          <w:iCs/>
          <w:sz w:val="24"/>
          <w:szCs w:val="24"/>
        </w:rPr>
        <w:t>Managerii de caz</w:t>
      </w:r>
      <w:r w:rsidRPr="00446E4A">
        <w:rPr>
          <w:rFonts w:ascii="Times New Roman" w:hAnsi="Times New Roman"/>
          <w:i/>
          <w:iCs/>
          <w:sz w:val="24"/>
          <w:szCs w:val="24"/>
        </w:rPr>
        <w:t xml:space="preserve"> </w:t>
      </w:r>
      <w:r w:rsidRPr="008A407D">
        <w:rPr>
          <w:rFonts w:ascii="Times New Roman" w:hAnsi="Times New Roman"/>
          <w:sz w:val="24"/>
          <w:szCs w:val="24"/>
        </w:rPr>
        <w:t>cu responsabilităţi directe în asigurarea creşterii şi îngrijirii copiilor aflaţi sub măsura plasamentului</w:t>
      </w:r>
      <w:r w:rsidR="00EE0B1A">
        <w:rPr>
          <w:rFonts w:ascii="Times New Roman" w:hAnsi="Times New Roman"/>
          <w:sz w:val="24"/>
          <w:szCs w:val="24"/>
        </w:rPr>
        <w:t>,</w:t>
      </w:r>
      <w:r w:rsidRPr="008A407D">
        <w:rPr>
          <w:rFonts w:ascii="Times New Roman" w:hAnsi="Times New Roman"/>
          <w:sz w:val="24"/>
          <w:szCs w:val="24"/>
        </w:rPr>
        <w:t xml:space="preserve"> sunt încadraţi în cadrul</w:t>
      </w:r>
      <w:r w:rsidRPr="00446E4A">
        <w:rPr>
          <w:rFonts w:ascii="Times New Roman" w:hAnsi="Times New Roman"/>
          <w:b/>
          <w:bCs/>
          <w:i/>
          <w:iCs/>
          <w:sz w:val="24"/>
          <w:szCs w:val="24"/>
        </w:rPr>
        <w:t xml:space="preserve"> </w:t>
      </w:r>
      <w:r w:rsidRPr="008A407D">
        <w:rPr>
          <w:rFonts w:ascii="Times New Roman" w:hAnsi="Times New Roman"/>
          <w:i/>
          <w:iCs/>
          <w:sz w:val="24"/>
          <w:szCs w:val="24"/>
        </w:rPr>
        <w:t>Serviciului Management de Caz pentru Copil.</w:t>
      </w:r>
      <w:r w:rsidRPr="008A407D">
        <w:rPr>
          <w:rFonts w:ascii="Times New Roman" w:hAnsi="Times New Roman"/>
          <w:i/>
          <w:iCs/>
          <w:sz w:val="24"/>
          <w:szCs w:val="24"/>
        </w:rPr>
        <w:br/>
      </w:r>
      <w:r>
        <w:rPr>
          <w:rFonts w:ascii="Times New Roman" w:hAnsi="Times New Roman"/>
          <w:sz w:val="24"/>
          <w:szCs w:val="24"/>
        </w:rPr>
        <w:t>           </w:t>
      </w:r>
      <w:r w:rsidR="004016B3">
        <w:rPr>
          <w:rFonts w:ascii="Times New Roman" w:hAnsi="Times New Roman"/>
          <w:sz w:val="24"/>
          <w:szCs w:val="24"/>
        </w:rPr>
        <w:t xml:space="preserve"> </w:t>
      </w:r>
      <w:r>
        <w:rPr>
          <w:rFonts w:ascii="Times New Roman" w:hAnsi="Times New Roman"/>
          <w:sz w:val="24"/>
          <w:szCs w:val="24"/>
        </w:rPr>
        <w:t xml:space="preserve">Persoanele/familiile de plasament şi asistenţii maternali profesionişti, </w:t>
      </w:r>
      <w:r w:rsidRPr="008A407D">
        <w:rPr>
          <w:rFonts w:ascii="Times New Roman" w:hAnsi="Times New Roman"/>
          <w:sz w:val="24"/>
          <w:szCs w:val="24"/>
        </w:rPr>
        <w:t xml:space="preserve">denumite/denumiţi în continuare, după caz, </w:t>
      </w:r>
      <w:r w:rsidRPr="004016B3">
        <w:rPr>
          <w:rFonts w:ascii="Times New Roman" w:hAnsi="Times New Roman"/>
          <w:bCs/>
          <w:i/>
          <w:iCs/>
          <w:sz w:val="24"/>
          <w:szCs w:val="24"/>
        </w:rPr>
        <w:t>PFAMP</w:t>
      </w:r>
      <w:r>
        <w:rPr>
          <w:rFonts w:ascii="Times New Roman" w:hAnsi="Times New Roman"/>
          <w:b/>
          <w:sz w:val="24"/>
          <w:szCs w:val="24"/>
        </w:rPr>
        <w:t>,</w:t>
      </w:r>
      <w:r w:rsidRPr="008A407D">
        <w:rPr>
          <w:rFonts w:ascii="Times New Roman" w:hAnsi="Times New Roman"/>
          <w:b/>
          <w:sz w:val="24"/>
          <w:szCs w:val="24"/>
        </w:rPr>
        <w:t xml:space="preserve"> </w:t>
      </w:r>
      <w:r>
        <w:rPr>
          <w:rFonts w:ascii="Times New Roman" w:hAnsi="Times New Roman"/>
          <w:sz w:val="24"/>
          <w:szCs w:val="24"/>
        </w:rPr>
        <w:t>sunt informaţi cu privire la conţinutul ROF-ului, anterior deciziei plasamentului</w:t>
      </w:r>
      <w:r w:rsidRPr="008A407D">
        <w:rPr>
          <w:rFonts w:ascii="Times New Roman" w:hAnsi="Times New Roman"/>
          <w:sz w:val="24"/>
          <w:szCs w:val="24"/>
        </w:rPr>
        <w:t xml:space="preserve"> </w:t>
      </w:r>
      <w:r>
        <w:rPr>
          <w:rFonts w:ascii="Times New Roman" w:hAnsi="Times New Roman"/>
          <w:sz w:val="24"/>
          <w:szCs w:val="24"/>
        </w:rPr>
        <w:t>copilului în</w:t>
      </w:r>
      <w:r w:rsidRPr="008A407D">
        <w:rPr>
          <w:rFonts w:ascii="Times New Roman" w:hAnsi="Times New Roman"/>
          <w:sz w:val="24"/>
          <w:szCs w:val="24"/>
        </w:rPr>
        <w:t xml:space="preserve"> </w:t>
      </w:r>
      <w:r>
        <w:rPr>
          <w:rFonts w:ascii="Times New Roman" w:hAnsi="Times New Roman"/>
          <w:sz w:val="24"/>
          <w:szCs w:val="24"/>
        </w:rPr>
        <w:t>grija</w:t>
      </w:r>
      <w:r w:rsidRPr="008A407D">
        <w:rPr>
          <w:rFonts w:ascii="Times New Roman" w:hAnsi="Times New Roman"/>
          <w:sz w:val="24"/>
          <w:szCs w:val="24"/>
        </w:rPr>
        <w:t xml:space="preserve"> </w:t>
      </w:r>
      <w:r>
        <w:rPr>
          <w:rFonts w:ascii="Times New Roman" w:hAnsi="Times New Roman"/>
          <w:sz w:val="24"/>
          <w:szCs w:val="24"/>
        </w:rPr>
        <w:t>şi</w:t>
      </w:r>
      <w:r w:rsidRPr="008A407D">
        <w:rPr>
          <w:rFonts w:ascii="Times New Roman" w:hAnsi="Times New Roman"/>
          <w:sz w:val="24"/>
          <w:szCs w:val="24"/>
        </w:rPr>
        <w:t xml:space="preserve"> </w:t>
      </w:r>
      <w:r>
        <w:rPr>
          <w:rFonts w:ascii="Times New Roman" w:hAnsi="Times New Roman"/>
          <w:sz w:val="24"/>
          <w:szCs w:val="24"/>
        </w:rPr>
        <w:t>la</w:t>
      </w:r>
      <w:r w:rsidRPr="008A407D">
        <w:rPr>
          <w:rFonts w:ascii="Times New Roman" w:hAnsi="Times New Roman"/>
          <w:sz w:val="24"/>
          <w:szCs w:val="24"/>
        </w:rPr>
        <w:t xml:space="preserve"> </w:t>
      </w:r>
      <w:r>
        <w:rPr>
          <w:rFonts w:ascii="Times New Roman" w:hAnsi="Times New Roman"/>
          <w:sz w:val="24"/>
          <w:szCs w:val="24"/>
        </w:rPr>
        <w:t>domiciliul</w:t>
      </w:r>
      <w:r w:rsidRPr="008A407D">
        <w:rPr>
          <w:rFonts w:ascii="Times New Roman" w:hAnsi="Times New Roman"/>
          <w:sz w:val="24"/>
          <w:szCs w:val="24"/>
        </w:rPr>
        <w:t xml:space="preserve"> </w:t>
      </w:r>
      <w:r>
        <w:rPr>
          <w:rFonts w:ascii="Times New Roman" w:hAnsi="Times New Roman"/>
          <w:sz w:val="24"/>
          <w:szCs w:val="24"/>
        </w:rPr>
        <w:t>acestora.</w:t>
      </w:r>
    </w:p>
    <w:p w:rsidR="004016B3" w:rsidRDefault="004016B3" w:rsidP="00221C4A">
      <w:pPr>
        <w:tabs>
          <w:tab w:val="left" w:pos="567"/>
        </w:tabs>
        <w:spacing w:after="0"/>
        <w:jc w:val="both"/>
        <w:rPr>
          <w:rFonts w:ascii="Times New Roman" w:hAnsi="Times New Roman"/>
          <w:sz w:val="24"/>
          <w:szCs w:val="24"/>
        </w:rPr>
      </w:pPr>
      <w:r>
        <w:rPr>
          <w:rFonts w:ascii="Times New Roman" w:hAnsi="Times New Roman"/>
          <w:sz w:val="24"/>
          <w:szCs w:val="24"/>
        </w:rPr>
        <w:t xml:space="preserve">            Serviciul de tip familial este acordat în baza unor </w:t>
      </w:r>
      <w:r w:rsidRPr="004016B3">
        <w:rPr>
          <w:rFonts w:ascii="Times New Roman" w:hAnsi="Times New Roman"/>
          <w:i/>
          <w:iCs/>
          <w:sz w:val="24"/>
          <w:szCs w:val="24"/>
        </w:rPr>
        <w:t>convenţii încheiate</w:t>
      </w:r>
      <w:r>
        <w:rPr>
          <w:rFonts w:ascii="Times New Roman" w:hAnsi="Times New Roman"/>
          <w:sz w:val="24"/>
          <w:szCs w:val="24"/>
        </w:rPr>
        <w:t xml:space="preserve"> cu persoanele/familiile</w:t>
      </w:r>
      <w:r w:rsidRPr="004016B3">
        <w:rPr>
          <w:rFonts w:ascii="Times New Roman" w:hAnsi="Times New Roman"/>
          <w:sz w:val="24"/>
          <w:szCs w:val="24"/>
        </w:rPr>
        <w:t xml:space="preserve"> </w:t>
      </w:r>
      <w:r>
        <w:rPr>
          <w:rFonts w:ascii="Times New Roman" w:hAnsi="Times New Roman"/>
          <w:sz w:val="24"/>
          <w:szCs w:val="24"/>
        </w:rPr>
        <w:t>de</w:t>
      </w:r>
      <w:r w:rsidRPr="004016B3">
        <w:rPr>
          <w:rFonts w:ascii="Times New Roman" w:hAnsi="Times New Roman"/>
          <w:sz w:val="24"/>
          <w:szCs w:val="24"/>
        </w:rPr>
        <w:t xml:space="preserve"> </w:t>
      </w:r>
      <w:r>
        <w:rPr>
          <w:rFonts w:ascii="Times New Roman" w:hAnsi="Times New Roman"/>
          <w:sz w:val="24"/>
          <w:szCs w:val="24"/>
        </w:rPr>
        <w:t>plasament</w:t>
      </w:r>
      <w:r w:rsidRPr="004016B3">
        <w:rPr>
          <w:rFonts w:ascii="Times New Roman" w:hAnsi="Times New Roman"/>
          <w:sz w:val="24"/>
          <w:szCs w:val="24"/>
        </w:rPr>
        <w:t xml:space="preserve"> </w:t>
      </w:r>
      <w:r>
        <w:rPr>
          <w:rFonts w:ascii="Times New Roman" w:hAnsi="Times New Roman"/>
          <w:sz w:val="24"/>
          <w:szCs w:val="24"/>
        </w:rPr>
        <w:t>şi</w:t>
      </w:r>
      <w:r w:rsidRPr="004016B3">
        <w:rPr>
          <w:rFonts w:ascii="Times New Roman" w:hAnsi="Times New Roman"/>
          <w:sz w:val="24"/>
          <w:szCs w:val="24"/>
        </w:rPr>
        <w:t xml:space="preserve"> </w:t>
      </w:r>
      <w:r>
        <w:rPr>
          <w:rFonts w:ascii="Times New Roman" w:hAnsi="Times New Roman"/>
          <w:sz w:val="24"/>
          <w:szCs w:val="24"/>
        </w:rPr>
        <w:t>asistenţii</w:t>
      </w:r>
      <w:r w:rsidRPr="004016B3">
        <w:rPr>
          <w:rFonts w:ascii="Times New Roman" w:hAnsi="Times New Roman"/>
          <w:sz w:val="24"/>
          <w:szCs w:val="24"/>
        </w:rPr>
        <w:t xml:space="preserve"> </w:t>
      </w:r>
      <w:r>
        <w:rPr>
          <w:rFonts w:ascii="Times New Roman" w:hAnsi="Times New Roman"/>
          <w:sz w:val="24"/>
          <w:szCs w:val="24"/>
        </w:rPr>
        <w:t>maternali</w:t>
      </w:r>
      <w:r w:rsidRPr="004016B3">
        <w:rPr>
          <w:rFonts w:ascii="Times New Roman" w:hAnsi="Times New Roman"/>
          <w:sz w:val="24"/>
          <w:szCs w:val="24"/>
        </w:rPr>
        <w:t xml:space="preserve"> </w:t>
      </w:r>
      <w:r>
        <w:rPr>
          <w:rFonts w:ascii="Times New Roman" w:hAnsi="Times New Roman"/>
          <w:sz w:val="24"/>
          <w:szCs w:val="24"/>
        </w:rPr>
        <w:t>profesionişti</w:t>
      </w:r>
      <w:r w:rsidR="00EE0B1A">
        <w:rPr>
          <w:rFonts w:ascii="Times New Roman" w:hAnsi="Times New Roman"/>
          <w:sz w:val="24"/>
          <w:szCs w:val="24"/>
        </w:rPr>
        <w:t xml:space="preserve"> (modele create de DGASPC Arge</w:t>
      </w:r>
      <w:r w:rsidR="00EE0B1A">
        <w:rPr>
          <w:rFonts w:ascii="Times New Roman" w:hAnsi="Times New Roman"/>
          <w:sz w:val="24"/>
          <w:szCs w:val="24"/>
          <w:lang w:val="ro-RO"/>
        </w:rPr>
        <w:t>ș)</w:t>
      </w:r>
      <w:r>
        <w:rPr>
          <w:rFonts w:ascii="Times New Roman" w:hAnsi="Times New Roman"/>
          <w:sz w:val="24"/>
          <w:szCs w:val="24"/>
        </w:rPr>
        <w:t>.</w:t>
      </w:r>
    </w:p>
    <w:p w:rsidR="004016B3" w:rsidRDefault="004016B3" w:rsidP="00221C4A">
      <w:pPr>
        <w:tabs>
          <w:tab w:val="left" w:pos="567"/>
        </w:tabs>
        <w:spacing w:after="0"/>
        <w:jc w:val="both"/>
        <w:rPr>
          <w:rFonts w:ascii="Times New Roman" w:hAnsi="Times New Roman"/>
          <w:sz w:val="24"/>
          <w:szCs w:val="24"/>
        </w:rPr>
      </w:pPr>
      <w:r>
        <w:rPr>
          <w:rFonts w:ascii="Times New Roman" w:hAnsi="Times New Roman"/>
          <w:sz w:val="24"/>
          <w:szCs w:val="24"/>
        </w:rPr>
        <w:t>             Managerul de caz al copilului întocmeşte convenţiile de plasament ale copiilor la PFAMP, în care se înscriu atribuţiile concrete ale persoanei/familiei/asistentului maternal care se ocupă de creşterea şi îngrijirea copilului separat, temporar sau definitiv, de familia sa, în baza unei măsuri de protecţie specială a acestuia,</w:t>
      </w:r>
      <w:r w:rsidRPr="004016B3">
        <w:rPr>
          <w:rFonts w:ascii="Times New Roman" w:hAnsi="Times New Roman"/>
          <w:sz w:val="24"/>
          <w:szCs w:val="24"/>
        </w:rPr>
        <w:t xml:space="preserve"> </w:t>
      </w:r>
      <w:r>
        <w:rPr>
          <w:rFonts w:ascii="Times New Roman" w:hAnsi="Times New Roman"/>
          <w:sz w:val="24"/>
          <w:szCs w:val="24"/>
        </w:rPr>
        <w:t>stabilită</w:t>
      </w:r>
      <w:r w:rsidRPr="004016B3">
        <w:rPr>
          <w:rFonts w:ascii="Times New Roman" w:hAnsi="Times New Roman"/>
          <w:sz w:val="24"/>
          <w:szCs w:val="24"/>
        </w:rPr>
        <w:t xml:space="preserve"> </w:t>
      </w:r>
      <w:r>
        <w:rPr>
          <w:rFonts w:ascii="Times New Roman" w:hAnsi="Times New Roman"/>
          <w:sz w:val="24"/>
          <w:szCs w:val="24"/>
        </w:rPr>
        <w:t>în</w:t>
      </w:r>
      <w:r w:rsidRPr="004016B3">
        <w:rPr>
          <w:rFonts w:ascii="Times New Roman" w:hAnsi="Times New Roman"/>
          <w:sz w:val="24"/>
          <w:szCs w:val="24"/>
        </w:rPr>
        <w:t xml:space="preserve"> </w:t>
      </w:r>
      <w:r>
        <w:rPr>
          <w:rFonts w:ascii="Times New Roman" w:hAnsi="Times New Roman"/>
          <w:sz w:val="24"/>
          <w:szCs w:val="24"/>
        </w:rPr>
        <w:t>condiţiile</w:t>
      </w:r>
      <w:r w:rsidRPr="004016B3">
        <w:rPr>
          <w:rFonts w:ascii="Times New Roman" w:hAnsi="Times New Roman"/>
          <w:sz w:val="24"/>
          <w:szCs w:val="24"/>
        </w:rPr>
        <w:t xml:space="preserve"> </w:t>
      </w:r>
      <w:r>
        <w:rPr>
          <w:rFonts w:ascii="Times New Roman" w:hAnsi="Times New Roman"/>
          <w:sz w:val="24"/>
          <w:szCs w:val="24"/>
        </w:rPr>
        <w:t>legii.</w:t>
      </w:r>
    </w:p>
    <w:p w:rsidR="00EE0B1A" w:rsidRDefault="004016B3" w:rsidP="00221C4A">
      <w:pPr>
        <w:tabs>
          <w:tab w:val="left" w:pos="567"/>
        </w:tabs>
        <w:spacing w:after="0"/>
        <w:jc w:val="both"/>
        <w:rPr>
          <w:rFonts w:ascii="Times New Roman" w:hAnsi="Times New Roman"/>
          <w:sz w:val="24"/>
          <w:szCs w:val="24"/>
        </w:rPr>
      </w:pPr>
      <w:r>
        <w:rPr>
          <w:rFonts w:ascii="Times New Roman" w:hAnsi="Times New Roman"/>
          <w:sz w:val="24"/>
          <w:szCs w:val="24"/>
        </w:rPr>
        <w:lastRenderedPageBreak/>
        <w:t xml:space="preserve">        În situaţia </w:t>
      </w:r>
      <w:r w:rsidRPr="00037B5C">
        <w:rPr>
          <w:rFonts w:ascii="Times New Roman" w:hAnsi="Times New Roman"/>
          <w:i/>
          <w:iCs/>
          <w:sz w:val="24"/>
          <w:szCs w:val="24"/>
        </w:rPr>
        <w:t>asistentului maternal profesionist</w:t>
      </w:r>
      <w:r>
        <w:rPr>
          <w:rFonts w:ascii="Times New Roman" w:hAnsi="Times New Roman"/>
          <w:sz w:val="24"/>
          <w:szCs w:val="24"/>
        </w:rPr>
        <w:t xml:space="preserve">, </w:t>
      </w:r>
      <w:r w:rsidRPr="00EE0B1A">
        <w:rPr>
          <w:rFonts w:ascii="Times New Roman" w:hAnsi="Times New Roman"/>
          <w:i/>
          <w:iCs/>
          <w:sz w:val="24"/>
          <w:szCs w:val="24"/>
        </w:rPr>
        <w:t>convenţia de plasament</w:t>
      </w:r>
      <w:r>
        <w:rPr>
          <w:rFonts w:ascii="Times New Roman" w:hAnsi="Times New Roman"/>
          <w:sz w:val="24"/>
          <w:szCs w:val="24"/>
        </w:rPr>
        <w:t xml:space="preserve"> este anexă la contractul individual</w:t>
      </w:r>
      <w:r w:rsidRPr="004016B3">
        <w:rPr>
          <w:rFonts w:ascii="Times New Roman" w:hAnsi="Times New Roman"/>
          <w:sz w:val="24"/>
          <w:szCs w:val="24"/>
        </w:rPr>
        <w:t xml:space="preserve"> </w:t>
      </w:r>
      <w:r>
        <w:rPr>
          <w:rFonts w:ascii="Times New Roman" w:hAnsi="Times New Roman"/>
          <w:sz w:val="24"/>
          <w:szCs w:val="24"/>
        </w:rPr>
        <w:t>de muncă. Fiecare convenţie de plasament este semnată de persoana care a întocmit-o şi de persoana</w:t>
      </w:r>
      <w:r w:rsidR="00EE0B1A" w:rsidRPr="00EE0B1A">
        <w:rPr>
          <w:rFonts w:ascii="Times New Roman" w:hAnsi="Times New Roman"/>
          <w:sz w:val="24"/>
          <w:szCs w:val="24"/>
        </w:rPr>
        <w:t xml:space="preserve"> </w:t>
      </w:r>
      <w:r w:rsidR="00EE0B1A">
        <w:rPr>
          <w:rFonts w:ascii="Times New Roman" w:hAnsi="Times New Roman"/>
          <w:sz w:val="24"/>
          <w:szCs w:val="24"/>
        </w:rPr>
        <w:t>de</w:t>
      </w:r>
      <w:r w:rsidR="00EE0B1A" w:rsidRPr="00EE0B1A">
        <w:rPr>
          <w:rFonts w:ascii="Times New Roman" w:hAnsi="Times New Roman"/>
          <w:sz w:val="24"/>
          <w:szCs w:val="24"/>
        </w:rPr>
        <w:t xml:space="preserve"> </w:t>
      </w:r>
      <w:r w:rsidR="00EE0B1A">
        <w:rPr>
          <w:rFonts w:ascii="Times New Roman" w:hAnsi="Times New Roman"/>
          <w:sz w:val="24"/>
          <w:szCs w:val="24"/>
        </w:rPr>
        <w:t>plasament</w:t>
      </w:r>
      <w:r w:rsidR="00EE0B1A" w:rsidRPr="00EE0B1A">
        <w:rPr>
          <w:rFonts w:ascii="Times New Roman" w:hAnsi="Times New Roman"/>
          <w:sz w:val="24"/>
          <w:szCs w:val="24"/>
        </w:rPr>
        <w:t xml:space="preserve"> </w:t>
      </w:r>
      <w:r w:rsidR="00EE0B1A">
        <w:rPr>
          <w:rFonts w:ascii="Times New Roman" w:hAnsi="Times New Roman"/>
          <w:sz w:val="24"/>
          <w:szCs w:val="24"/>
        </w:rPr>
        <w:t>sau</w:t>
      </w:r>
      <w:r w:rsidR="00EE0B1A" w:rsidRPr="00EE0B1A">
        <w:rPr>
          <w:rFonts w:ascii="Times New Roman" w:hAnsi="Times New Roman"/>
          <w:sz w:val="24"/>
          <w:szCs w:val="24"/>
        </w:rPr>
        <w:t xml:space="preserve"> </w:t>
      </w:r>
      <w:r w:rsidR="00EE0B1A">
        <w:rPr>
          <w:rFonts w:ascii="Times New Roman" w:hAnsi="Times New Roman"/>
          <w:sz w:val="24"/>
          <w:szCs w:val="24"/>
        </w:rPr>
        <w:t>de</w:t>
      </w:r>
      <w:r w:rsidR="00EE0B1A" w:rsidRPr="00EE0B1A">
        <w:rPr>
          <w:rFonts w:ascii="Times New Roman" w:hAnsi="Times New Roman"/>
          <w:sz w:val="24"/>
          <w:szCs w:val="24"/>
        </w:rPr>
        <w:t xml:space="preserve"> </w:t>
      </w:r>
      <w:r w:rsidR="00EE0B1A">
        <w:rPr>
          <w:rFonts w:ascii="Times New Roman" w:hAnsi="Times New Roman"/>
          <w:sz w:val="24"/>
          <w:szCs w:val="24"/>
        </w:rPr>
        <w:t>asistentul</w:t>
      </w:r>
      <w:r w:rsidR="00EE0B1A" w:rsidRPr="00EE0B1A">
        <w:rPr>
          <w:rFonts w:ascii="Times New Roman" w:hAnsi="Times New Roman"/>
          <w:sz w:val="24"/>
          <w:szCs w:val="24"/>
        </w:rPr>
        <w:t xml:space="preserve"> </w:t>
      </w:r>
      <w:r w:rsidR="00EE0B1A">
        <w:rPr>
          <w:rFonts w:ascii="Times New Roman" w:hAnsi="Times New Roman"/>
          <w:sz w:val="24"/>
          <w:szCs w:val="24"/>
        </w:rPr>
        <w:t>maternal</w:t>
      </w:r>
      <w:r w:rsidR="00EE0B1A" w:rsidRPr="00EE0B1A">
        <w:rPr>
          <w:rFonts w:ascii="Times New Roman" w:hAnsi="Times New Roman"/>
          <w:sz w:val="24"/>
          <w:szCs w:val="24"/>
        </w:rPr>
        <w:t xml:space="preserve"> </w:t>
      </w:r>
      <w:r w:rsidR="00EE0B1A">
        <w:rPr>
          <w:rFonts w:ascii="Times New Roman" w:hAnsi="Times New Roman"/>
          <w:sz w:val="24"/>
          <w:szCs w:val="24"/>
        </w:rPr>
        <w:t>profesionist.</w:t>
      </w:r>
    </w:p>
    <w:p w:rsidR="004016B3" w:rsidRDefault="004016B3" w:rsidP="00221C4A">
      <w:pPr>
        <w:tabs>
          <w:tab w:val="left" w:pos="567"/>
        </w:tabs>
        <w:spacing w:after="0"/>
        <w:jc w:val="both"/>
        <w:rPr>
          <w:rFonts w:ascii="Times New Roman" w:hAnsi="Times New Roman"/>
          <w:sz w:val="24"/>
          <w:szCs w:val="24"/>
        </w:rPr>
      </w:pPr>
      <w:r>
        <w:rPr>
          <w:rFonts w:ascii="Times New Roman" w:hAnsi="Times New Roman"/>
          <w:sz w:val="24"/>
          <w:szCs w:val="24"/>
        </w:rPr>
        <w:t xml:space="preserve">        Convenţiile de plasament se revizuiesc de câte ori atribuţiile persoanei/familiei de plasament sau ale </w:t>
      </w:r>
    </w:p>
    <w:p w:rsidR="004016B3" w:rsidRDefault="004016B3" w:rsidP="00221C4A">
      <w:pPr>
        <w:tabs>
          <w:tab w:val="left" w:pos="567"/>
        </w:tabs>
        <w:spacing w:after="0"/>
        <w:jc w:val="both"/>
        <w:rPr>
          <w:rFonts w:ascii="Times New Roman" w:hAnsi="Times New Roman"/>
          <w:sz w:val="24"/>
          <w:szCs w:val="24"/>
        </w:rPr>
      </w:pPr>
      <w:r>
        <w:rPr>
          <w:rFonts w:ascii="Times New Roman" w:hAnsi="Times New Roman"/>
          <w:sz w:val="24"/>
          <w:szCs w:val="24"/>
        </w:rPr>
        <w:t xml:space="preserve"> asistentului</w:t>
      </w:r>
      <w:r w:rsidRPr="004016B3">
        <w:rPr>
          <w:rFonts w:ascii="Times New Roman" w:hAnsi="Times New Roman"/>
          <w:sz w:val="24"/>
          <w:szCs w:val="24"/>
        </w:rPr>
        <w:t xml:space="preserve"> </w:t>
      </w:r>
      <w:r>
        <w:rPr>
          <w:rFonts w:ascii="Times New Roman" w:hAnsi="Times New Roman"/>
          <w:sz w:val="24"/>
          <w:szCs w:val="24"/>
        </w:rPr>
        <w:t>maternal</w:t>
      </w:r>
      <w:r w:rsidRPr="004016B3">
        <w:rPr>
          <w:rFonts w:ascii="Times New Roman" w:hAnsi="Times New Roman"/>
          <w:sz w:val="24"/>
          <w:szCs w:val="24"/>
        </w:rPr>
        <w:t xml:space="preserve"> </w:t>
      </w:r>
      <w:r>
        <w:rPr>
          <w:rFonts w:ascii="Times New Roman" w:hAnsi="Times New Roman"/>
          <w:sz w:val="24"/>
          <w:szCs w:val="24"/>
        </w:rPr>
        <w:t>profesionist</w:t>
      </w:r>
      <w:r w:rsidRPr="004016B3">
        <w:rPr>
          <w:rFonts w:ascii="Times New Roman" w:hAnsi="Times New Roman"/>
          <w:sz w:val="24"/>
          <w:szCs w:val="24"/>
        </w:rPr>
        <w:t xml:space="preserve"> </w:t>
      </w:r>
      <w:r>
        <w:rPr>
          <w:rFonts w:ascii="Times New Roman" w:hAnsi="Times New Roman"/>
          <w:sz w:val="24"/>
          <w:szCs w:val="24"/>
        </w:rPr>
        <w:t>se</w:t>
      </w:r>
      <w:r w:rsidRPr="004016B3">
        <w:rPr>
          <w:rFonts w:ascii="Times New Roman" w:hAnsi="Times New Roman"/>
          <w:sz w:val="24"/>
          <w:szCs w:val="24"/>
        </w:rPr>
        <w:t xml:space="preserve"> </w:t>
      </w:r>
      <w:r>
        <w:rPr>
          <w:rFonts w:ascii="Times New Roman" w:hAnsi="Times New Roman"/>
          <w:sz w:val="24"/>
          <w:szCs w:val="24"/>
        </w:rPr>
        <w:t>modifică.</w:t>
      </w:r>
    </w:p>
    <w:p w:rsidR="006A41A6" w:rsidRDefault="006A41A6" w:rsidP="00E6182B">
      <w:pPr>
        <w:tabs>
          <w:tab w:val="left" w:pos="567"/>
        </w:tabs>
        <w:spacing w:after="0"/>
        <w:jc w:val="both"/>
        <w:rPr>
          <w:rFonts w:ascii="Times New Roman" w:hAnsi="Times New Roman"/>
          <w:bCs/>
          <w:color w:val="000000"/>
          <w:spacing w:val="-1"/>
          <w:sz w:val="24"/>
          <w:szCs w:val="24"/>
        </w:rPr>
      </w:pPr>
    </w:p>
    <w:p w:rsidR="00E6182B" w:rsidRDefault="00E6182B" w:rsidP="00E6182B">
      <w:pPr>
        <w:spacing w:after="0" w:line="100" w:lineRule="atLeast"/>
        <w:jc w:val="both"/>
        <w:rPr>
          <w:rFonts w:ascii="Times New Roman" w:hAnsi="Times New Roman"/>
          <w:b/>
          <w:sz w:val="24"/>
          <w:szCs w:val="24"/>
        </w:rPr>
      </w:pPr>
      <w:r>
        <w:rPr>
          <w:rFonts w:ascii="Times New Roman" w:hAnsi="Times New Roman"/>
          <w:b/>
          <w:sz w:val="24"/>
          <w:szCs w:val="24"/>
        </w:rPr>
        <w:t xml:space="preserve">            </w:t>
      </w:r>
      <w:r w:rsidRPr="00795998">
        <w:rPr>
          <w:rFonts w:ascii="Times New Roman" w:hAnsi="Times New Roman"/>
          <w:b/>
          <w:sz w:val="24"/>
          <w:szCs w:val="24"/>
        </w:rPr>
        <w:t>5.</w:t>
      </w:r>
      <w:r>
        <w:rPr>
          <w:rFonts w:ascii="Times New Roman" w:hAnsi="Times New Roman"/>
          <w:b/>
          <w:sz w:val="24"/>
          <w:szCs w:val="24"/>
        </w:rPr>
        <w:t>3. Modul de lucru</w:t>
      </w:r>
    </w:p>
    <w:p w:rsidR="006A41A6" w:rsidRDefault="006A41A6" w:rsidP="00E6182B">
      <w:pPr>
        <w:spacing w:after="0"/>
        <w:ind w:firstLine="720"/>
        <w:jc w:val="both"/>
        <w:rPr>
          <w:rFonts w:ascii="Times New Roman" w:hAnsi="Times New Roman"/>
          <w:sz w:val="24"/>
          <w:szCs w:val="24"/>
        </w:rPr>
      </w:pPr>
      <w:r w:rsidRPr="00FD5044">
        <w:rPr>
          <w:rFonts w:ascii="Times New Roman" w:hAnsi="Times New Roman"/>
          <w:b/>
          <w:sz w:val="24"/>
          <w:szCs w:val="24"/>
        </w:rPr>
        <w:t>5.</w:t>
      </w:r>
      <w:r w:rsidR="00E6182B">
        <w:rPr>
          <w:rFonts w:ascii="Times New Roman" w:hAnsi="Times New Roman"/>
          <w:b/>
          <w:sz w:val="24"/>
          <w:szCs w:val="24"/>
        </w:rPr>
        <w:t>3</w:t>
      </w:r>
      <w:r w:rsidRPr="00FD5044">
        <w:rPr>
          <w:rFonts w:ascii="Times New Roman" w:hAnsi="Times New Roman"/>
          <w:b/>
          <w:sz w:val="24"/>
          <w:szCs w:val="24"/>
        </w:rPr>
        <w:t>.1</w:t>
      </w:r>
      <w:r>
        <w:rPr>
          <w:rFonts w:ascii="Times New Roman" w:hAnsi="Times New Roman"/>
          <w:sz w:val="24"/>
          <w:szCs w:val="24"/>
        </w:rPr>
        <w:t>.</w:t>
      </w:r>
      <w:r w:rsidRPr="00E6182B">
        <w:rPr>
          <w:rFonts w:ascii="Times New Roman" w:hAnsi="Times New Roman"/>
          <w:b/>
          <w:bCs/>
          <w:sz w:val="24"/>
          <w:szCs w:val="24"/>
        </w:rPr>
        <w:t>Planificarea operațiunilor și acțiunilor activității</w:t>
      </w:r>
      <w:r w:rsidR="00E6182B">
        <w:rPr>
          <w:rFonts w:ascii="Times New Roman" w:hAnsi="Times New Roman"/>
          <w:sz w:val="24"/>
          <w:szCs w:val="24"/>
        </w:rPr>
        <w:t xml:space="preserve"> </w:t>
      </w:r>
      <w:r>
        <w:rPr>
          <w:rFonts w:ascii="Times New Roman" w:hAnsi="Times New Roman"/>
          <w:sz w:val="24"/>
          <w:szCs w:val="24"/>
        </w:rPr>
        <w:t>de catre specialiș</w:t>
      </w:r>
      <w:r w:rsidRPr="00E814B5">
        <w:rPr>
          <w:rFonts w:ascii="Times New Roman" w:hAnsi="Times New Roman"/>
          <w:sz w:val="24"/>
          <w:szCs w:val="24"/>
        </w:rPr>
        <w:t>tii din cadrul S.M.C.C.</w:t>
      </w:r>
      <w:r w:rsidR="00697EDF">
        <w:rPr>
          <w:rFonts w:ascii="Times New Roman" w:hAnsi="Times New Roman"/>
          <w:sz w:val="24"/>
          <w:szCs w:val="24"/>
        </w:rPr>
        <w:t xml:space="preserve"> </w:t>
      </w:r>
      <w:r w:rsidRPr="00E814B5">
        <w:rPr>
          <w:rFonts w:ascii="Times New Roman" w:hAnsi="Times New Roman"/>
          <w:sz w:val="24"/>
          <w:szCs w:val="24"/>
        </w:rPr>
        <w:t>respecta termenele de</w:t>
      </w:r>
      <w:r>
        <w:rPr>
          <w:rFonts w:ascii="Times New Roman" w:hAnsi="Times New Roman"/>
          <w:sz w:val="24"/>
          <w:szCs w:val="24"/>
        </w:rPr>
        <w:t xml:space="preserve"> realizare prev</w:t>
      </w:r>
      <w:r w:rsidR="00323F24">
        <w:rPr>
          <w:rFonts w:ascii="Times New Roman" w:hAnsi="Times New Roman"/>
          <w:sz w:val="24"/>
          <w:szCs w:val="24"/>
        </w:rPr>
        <w:t>ă</w:t>
      </w:r>
      <w:r>
        <w:rPr>
          <w:rFonts w:ascii="Times New Roman" w:hAnsi="Times New Roman"/>
          <w:sz w:val="24"/>
          <w:szCs w:val="24"/>
        </w:rPr>
        <w:t>zute de legislația î</w:t>
      </w:r>
      <w:r w:rsidRPr="00E814B5">
        <w:rPr>
          <w:rFonts w:ascii="Times New Roman" w:hAnsi="Times New Roman"/>
          <w:sz w:val="24"/>
          <w:szCs w:val="24"/>
        </w:rPr>
        <w:t>n vigoare.</w:t>
      </w:r>
    </w:p>
    <w:p w:rsidR="006A41A6" w:rsidRPr="0053564D" w:rsidRDefault="006A41A6" w:rsidP="00487877">
      <w:pPr>
        <w:spacing w:after="0"/>
        <w:ind w:firstLine="720"/>
        <w:jc w:val="both"/>
        <w:rPr>
          <w:rFonts w:ascii="Times New Roman" w:hAnsi="Times New Roman"/>
          <w:b/>
          <w:bCs/>
          <w:sz w:val="24"/>
          <w:szCs w:val="24"/>
        </w:rPr>
      </w:pPr>
      <w:r w:rsidRPr="00FD5044">
        <w:rPr>
          <w:rFonts w:ascii="Times New Roman" w:hAnsi="Times New Roman"/>
          <w:b/>
          <w:sz w:val="24"/>
          <w:szCs w:val="24"/>
        </w:rPr>
        <w:t>5.</w:t>
      </w:r>
      <w:r w:rsidR="00E6182B">
        <w:rPr>
          <w:rFonts w:ascii="Times New Roman" w:hAnsi="Times New Roman"/>
          <w:b/>
          <w:sz w:val="24"/>
          <w:szCs w:val="24"/>
        </w:rPr>
        <w:t>3</w:t>
      </w:r>
      <w:r w:rsidRPr="00FD5044">
        <w:rPr>
          <w:rFonts w:ascii="Times New Roman" w:hAnsi="Times New Roman"/>
          <w:b/>
          <w:sz w:val="24"/>
          <w:szCs w:val="24"/>
        </w:rPr>
        <w:t>.2.</w:t>
      </w:r>
      <w:r>
        <w:rPr>
          <w:rFonts w:ascii="Times New Roman" w:hAnsi="Times New Roman"/>
          <w:sz w:val="24"/>
          <w:szCs w:val="24"/>
        </w:rPr>
        <w:t xml:space="preserve"> </w:t>
      </w:r>
      <w:r w:rsidRPr="0053564D">
        <w:rPr>
          <w:rFonts w:ascii="Times New Roman" w:hAnsi="Times New Roman"/>
          <w:b/>
          <w:bCs/>
          <w:sz w:val="24"/>
          <w:szCs w:val="24"/>
        </w:rPr>
        <w:t>Derularea operațiunilor și acțiunilor activității</w:t>
      </w:r>
    </w:p>
    <w:p w:rsidR="00894FE4" w:rsidRDefault="00A417D1" w:rsidP="00406114">
      <w:pPr>
        <w:pStyle w:val="NoSpacing"/>
        <w:ind w:firstLine="720"/>
        <w:jc w:val="both"/>
        <w:rPr>
          <w:rFonts w:ascii="Times New Roman" w:hAnsi="Times New Roman"/>
          <w:sz w:val="24"/>
          <w:szCs w:val="24"/>
        </w:rPr>
      </w:pPr>
      <w:r w:rsidRPr="00AE3968">
        <w:rPr>
          <w:rFonts w:ascii="Times New Roman" w:hAnsi="Times New Roman"/>
          <w:color w:val="000000"/>
          <w:sz w:val="24"/>
          <w:szCs w:val="24"/>
        </w:rPr>
        <w:t>Admiterea în servici</w:t>
      </w:r>
      <w:r w:rsidR="00894FE4">
        <w:rPr>
          <w:rFonts w:ascii="Times New Roman" w:hAnsi="Times New Roman"/>
          <w:color w:val="000000"/>
          <w:sz w:val="24"/>
          <w:szCs w:val="24"/>
        </w:rPr>
        <w:t>ul</w:t>
      </w:r>
      <w:r w:rsidRPr="00AE3968">
        <w:rPr>
          <w:rFonts w:ascii="Times New Roman" w:hAnsi="Times New Roman"/>
          <w:color w:val="000000"/>
          <w:sz w:val="24"/>
          <w:szCs w:val="24"/>
        </w:rPr>
        <w:t xml:space="preserve"> social de tip familial se realizează d</w:t>
      </w:r>
      <w:r w:rsidRPr="00894FE4">
        <w:rPr>
          <w:rFonts w:ascii="Times New Roman" w:hAnsi="Times New Roman"/>
          <w:i/>
          <w:iCs/>
          <w:color w:val="000000"/>
          <w:sz w:val="24"/>
          <w:szCs w:val="24"/>
        </w:rPr>
        <w:t>oar dacă există o măsură legală dispusă de organismele abilitate în acest sens</w:t>
      </w:r>
      <w:r w:rsidRPr="00AE3968">
        <w:rPr>
          <w:rFonts w:ascii="Times New Roman" w:hAnsi="Times New Roman"/>
          <w:color w:val="000000"/>
          <w:sz w:val="24"/>
          <w:szCs w:val="24"/>
        </w:rPr>
        <w:t>, iar serviciile acordate asigură condi</w:t>
      </w:r>
      <w:r>
        <w:rPr>
          <w:rFonts w:ascii="Times New Roman" w:hAnsi="Times New Roman"/>
          <w:color w:val="000000"/>
          <w:sz w:val="24"/>
          <w:szCs w:val="24"/>
        </w:rPr>
        <w:t xml:space="preserve">ţiile necesare pentru </w:t>
      </w:r>
      <w:r w:rsidRPr="00686674">
        <w:rPr>
          <w:rFonts w:ascii="Times New Roman" w:hAnsi="Times New Roman"/>
        </w:rPr>
        <w:t xml:space="preserve">creşterea şi </w:t>
      </w:r>
      <w:r w:rsidRPr="00D26A81">
        <w:rPr>
          <w:rFonts w:ascii="Times New Roman" w:hAnsi="Times New Roman"/>
          <w:sz w:val="24"/>
          <w:szCs w:val="24"/>
        </w:rPr>
        <w:t>îngrijirea copiilor şi sunt adaptate nevoilor fiecărui copil</w:t>
      </w:r>
      <w:r w:rsidR="00894FE4">
        <w:rPr>
          <w:rFonts w:ascii="Times New Roman" w:hAnsi="Times New Roman"/>
          <w:sz w:val="24"/>
          <w:szCs w:val="24"/>
        </w:rPr>
        <w:t>.</w:t>
      </w:r>
    </w:p>
    <w:p w:rsidR="00B77DFB" w:rsidRDefault="00B77DFB" w:rsidP="00323F2C">
      <w:pPr>
        <w:pStyle w:val="NoSpacing"/>
        <w:ind w:firstLine="720"/>
        <w:jc w:val="both"/>
        <w:rPr>
          <w:rFonts w:ascii="Times New Roman" w:hAnsi="Times New Roman"/>
          <w:color w:val="000000"/>
          <w:sz w:val="24"/>
          <w:szCs w:val="24"/>
        </w:rPr>
      </w:pPr>
      <w:r>
        <w:rPr>
          <w:rFonts w:ascii="Times New Roman" w:hAnsi="Times New Roman"/>
          <w:color w:val="000000"/>
          <w:sz w:val="24"/>
          <w:szCs w:val="24"/>
        </w:rPr>
        <w:t xml:space="preserve">Admiterea copilului </w:t>
      </w:r>
      <w:r w:rsidR="00406114">
        <w:rPr>
          <w:rFonts w:ascii="Times New Roman" w:hAnsi="Times New Roman"/>
          <w:color w:val="000000"/>
          <w:sz w:val="24"/>
          <w:szCs w:val="24"/>
        </w:rPr>
        <w:t xml:space="preserve">în cadrul serviciului social </w:t>
      </w:r>
      <w:r w:rsidR="00406114" w:rsidRPr="00A173F0">
        <w:rPr>
          <w:rFonts w:ascii="Times New Roman" w:hAnsi="Times New Roman"/>
          <w:i/>
          <w:sz w:val="24"/>
          <w:szCs w:val="24"/>
          <w:lang w:val="ro-RO"/>
        </w:rPr>
        <w:t>Componenta Plasament la persoane/familii și asistent maternal profesionist</w:t>
      </w:r>
      <w:r w:rsidR="00406114" w:rsidRPr="00A173F0">
        <w:rPr>
          <w:rFonts w:ascii="Times New Roman" w:hAnsi="Times New Roman"/>
          <w:sz w:val="24"/>
          <w:szCs w:val="24"/>
          <w:lang w:val="ro-RO"/>
        </w:rPr>
        <w:t xml:space="preserve"> </w:t>
      </w:r>
      <w:r w:rsidR="00406114">
        <w:rPr>
          <w:rFonts w:ascii="Times New Roman" w:hAnsi="Times New Roman"/>
          <w:sz w:val="24"/>
          <w:szCs w:val="24"/>
          <w:lang w:val="ro-RO"/>
        </w:rPr>
        <w:t>care funcționează</w:t>
      </w:r>
      <w:r w:rsidR="00406114" w:rsidRPr="00A173F0">
        <w:rPr>
          <w:rFonts w:ascii="Times New Roman" w:hAnsi="Times New Roman"/>
          <w:sz w:val="24"/>
          <w:szCs w:val="24"/>
          <w:lang w:val="ro-RO"/>
        </w:rPr>
        <w:t xml:space="preserve"> în cadrul Serviciului Management de Caz pentru Copil</w:t>
      </w:r>
      <w:r w:rsidR="00406114">
        <w:rPr>
          <w:rFonts w:ascii="Times New Roman" w:hAnsi="Times New Roman"/>
          <w:sz w:val="24"/>
          <w:szCs w:val="24"/>
          <w:lang w:val="ro-RO"/>
        </w:rPr>
        <w:t>,</w:t>
      </w:r>
      <w:r w:rsidR="00406114">
        <w:rPr>
          <w:rFonts w:ascii="Times New Roman" w:hAnsi="Times New Roman"/>
          <w:color w:val="000000"/>
          <w:sz w:val="24"/>
          <w:szCs w:val="24"/>
        </w:rPr>
        <w:t xml:space="preserve"> </w:t>
      </w:r>
      <w:r>
        <w:rPr>
          <w:rFonts w:ascii="Times New Roman" w:hAnsi="Times New Roman"/>
          <w:color w:val="000000"/>
          <w:sz w:val="24"/>
          <w:szCs w:val="24"/>
        </w:rPr>
        <w:t>se face în baza hotărârii privind s</w:t>
      </w:r>
      <w:r w:rsidRPr="00552062">
        <w:rPr>
          <w:rFonts w:ascii="Times New Roman" w:hAnsi="Times New Roman"/>
          <w:color w:val="000000"/>
          <w:sz w:val="24"/>
          <w:szCs w:val="24"/>
        </w:rPr>
        <w:t>tabilir</w:t>
      </w:r>
      <w:r>
        <w:rPr>
          <w:rFonts w:ascii="Times New Roman" w:hAnsi="Times New Roman"/>
          <w:color w:val="000000"/>
          <w:sz w:val="24"/>
          <w:szCs w:val="24"/>
        </w:rPr>
        <w:t>ea</w:t>
      </w:r>
      <w:r w:rsidRPr="00552062">
        <w:rPr>
          <w:rFonts w:ascii="Times New Roman" w:hAnsi="Times New Roman"/>
          <w:color w:val="000000"/>
          <w:sz w:val="24"/>
          <w:szCs w:val="24"/>
        </w:rPr>
        <w:t xml:space="preserve"> măsurii de protecție </w:t>
      </w:r>
      <w:r>
        <w:rPr>
          <w:rFonts w:ascii="Times New Roman" w:hAnsi="Times New Roman"/>
          <w:color w:val="000000"/>
          <w:sz w:val="24"/>
          <w:szCs w:val="24"/>
        </w:rPr>
        <w:t xml:space="preserve">a </w:t>
      </w:r>
      <w:r w:rsidRPr="00552062">
        <w:rPr>
          <w:rFonts w:ascii="Times New Roman" w:hAnsi="Times New Roman"/>
          <w:color w:val="000000"/>
          <w:sz w:val="24"/>
          <w:szCs w:val="24"/>
        </w:rPr>
        <w:t>comisiei pentru protecţia copilului</w:t>
      </w:r>
      <w:r>
        <w:rPr>
          <w:rFonts w:ascii="Times New Roman" w:hAnsi="Times New Roman"/>
          <w:color w:val="000000"/>
          <w:sz w:val="24"/>
          <w:szCs w:val="24"/>
        </w:rPr>
        <w:t xml:space="preserve"> ori </w:t>
      </w:r>
      <w:r w:rsidRPr="00552062">
        <w:rPr>
          <w:rFonts w:ascii="Times New Roman" w:hAnsi="Times New Roman"/>
          <w:color w:val="000000"/>
          <w:sz w:val="24"/>
          <w:szCs w:val="24"/>
        </w:rPr>
        <w:t>a instanţei de judecată</w:t>
      </w:r>
      <w:r>
        <w:rPr>
          <w:rFonts w:ascii="Times New Roman" w:hAnsi="Times New Roman"/>
          <w:color w:val="000000"/>
          <w:sz w:val="24"/>
          <w:szCs w:val="24"/>
        </w:rPr>
        <w:t xml:space="preserve"> sau a dispoziției directorului general al DGASPC Argeș privind plasamentul în regim de urgență.</w:t>
      </w:r>
    </w:p>
    <w:p w:rsidR="00323F2C" w:rsidRDefault="00323F2C" w:rsidP="00323F2C">
      <w:pPr>
        <w:autoSpaceDE w:val="0"/>
        <w:adjustRightInd w:val="0"/>
        <w:spacing w:after="0"/>
        <w:ind w:firstLine="900"/>
        <w:jc w:val="both"/>
        <w:rPr>
          <w:rFonts w:ascii="Times New Roman" w:hAnsi="Times New Roman"/>
          <w:color w:val="000000"/>
          <w:sz w:val="24"/>
          <w:szCs w:val="24"/>
        </w:rPr>
      </w:pPr>
      <w:r w:rsidRPr="00323F2C">
        <w:rPr>
          <w:rFonts w:ascii="Times New Roman" w:hAnsi="Times New Roman"/>
          <w:color w:val="000000"/>
          <w:sz w:val="24"/>
          <w:szCs w:val="24"/>
        </w:rPr>
        <w:t xml:space="preserve">După elaborarea și aprobarea </w:t>
      </w:r>
      <w:r w:rsidRPr="00323F24">
        <w:rPr>
          <w:rFonts w:ascii="Times New Roman" w:hAnsi="Times New Roman"/>
          <w:i/>
          <w:iCs/>
          <w:color w:val="000000"/>
          <w:sz w:val="24"/>
          <w:szCs w:val="24"/>
        </w:rPr>
        <w:t>Raportului de evaluare inițial</w:t>
      </w:r>
      <w:r w:rsidR="00620EBB" w:rsidRPr="00323F24">
        <w:rPr>
          <w:rFonts w:ascii="Times New Roman" w:hAnsi="Times New Roman"/>
          <w:i/>
          <w:iCs/>
          <w:color w:val="000000"/>
          <w:sz w:val="24"/>
          <w:szCs w:val="24"/>
        </w:rPr>
        <w:t>ă</w:t>
      </w:r>
      <w:r w:rsidRPr="00323F2C">
        <w:rPr>
          <w:rFonts w:ascii="Times New Roman" w:hAnsi="Times New Roman"/>
          <w:color w:val="000000"/>
          <w:sz w:val="24"/>
          <w:szCs w:val="24"/>
        </w:rPr>
        <w:t xml:space="preserve"> de către Compartimentul </w:t>
      </w:r>
      <w:r w:rsidR="00620EBB" w:rsidRPr="00323F2C">
        <w:rPr>
          <w:rFonts w:ascii="Times New Roman" w:hAnsi="Times New Roman"/>
          <w:color w:val="000000"/>
          <w:sz w:val="24"/>
          <w:szCs w:val="24"/>
        </w:rPr>
        <w:t xml:space="preserve">Evaluare Initiala </w:t>
      </w:r>
      <w:r w:rsidR="00620EBB">
        <w:rPr>
          <w:rFonts w:ascii="Times New Roman" w:hAnsi="Times New Roman"/>
          <w:color w:val="000000"/>
          <w:sz w:val="24"/>
          <w:szCs w:val="24"/>
        </w:rPr>
        <w:t xml:space="preserve">și Coordonare SPAS sau </w:t>
      </w:r>
      <w:r w:rsidR="00620EBB" w:rsidRPr="00620EBB">
        <w:rPr>
          <w:rFonts w:ascii="Times New Roman" w:hAnsi="Times New Roman"/>
          <w:color w:val="000000"/>
          <w:sz w:val="24"/>
          <w:szCs w:val="24"/>
        </w:rPr>
        <w:t>Serviciul de Intervenție în Situații de Abuz, Neglijare, Trafic, Migrație, Repatrieri și Telefonul Copilului</w:t>
      </w:r>
      <w:r w:rsidR="0048659A">
        <w:rPr>
          <w:rFonts w:ascii="Times New Roman" w:hAnsi="Times New Roman"/>
          <w:color w:val="000000"/>
          <w:sz w:val="24"/>
          <w:szCs w:val="24"/>
        </w:rPr>
        <w:t xml:space="preserve"> </w:t>
      </w:r>
      <w:r w:rsidRPr="00323F2C">
        <w:rPr>
          <w:rFonts w:ascii="Times New Roman" w:hAnsi="Times New Roman"/>
          <w:color w:val="000000"/>
          <w:sz w:val="24"/>
          <w:szCs w:val="24"/>
        </w:rPr>
        <w:t>din cadrul DGASPC Arges, dosarul copilului care a fost confirmat cu propunerea de stabilire a unei m</w:t>
      </w:r>
      <w:r w:rsidR="0048659A">
        <w:rPr>
          <w:rFonts w:ascii="Times New Roman" w:hAnsi="Times New Roman"/>
          <w:color w:val="000000"/>
          <w:sz w:val="24"/>
          <w:szCs w:val="24"/>
        </w:rPr>
        <w:t>ă</w:t>
      </w:r>
      <w:r w:rsidRPr="00323F2C">
        <w:rPr>
          <w:rFonts w:ascii="Times New Roman" w:hAnsi="Times New Roman"/>
          <w:color w:val="000000"/>
          <w:sz w:val="24"/>
          <w:szCs w:val="24"/>
        </w:rPr>
        <w:t>suri de protectie special</w:t>
      </w:r>
      <w:r w:rsidR="0048659A">
        <w:rPr>
          <w:rFonts w:ascii="Times New Roman" w:hAnsi="Times New Roman"/>
          <w:color w:val="000000"/>
          <w:sz w:val="24"/>
          <w:szCs w:val="24"/>
        </w:rPr>
        <w:t>ă</w:t>
      </w:r>
      <w:r w:rsidR="00620EBB">
        <w:rPr>
          <w:rFonts w:ascii="Times New Roman" w:hAnsi="Times New Roman"/>
          <w:color w:val="000000"/>
          <w:sz w:val="24"/>
          <w:szCs w:val="24"/>
        </w:rPr>
        <w:t xml:space="preserve">, </w:t>
      </w:r>
      <w:r w:rsidRPr="00323F2C">
        <w:rPr>
          <w:rFonts w:ascii="Times New Roman" w:hAnsi="Times New Roman"/>
          <w:color w:val="000000"/>
          <w:sz w:val="24"/>
          <w:szCs w:val="24"/>
        </w:rPr>
        <w:t xml:space="preserve"> </w:t>
      </w:r>
      <w:r w:rsidR="00620EBB" w:rsidRPr="00620EBB">
        <w:rPr>
          <w:rFonts w:ascii="Times New Roman" w:hAnsi="Times New Roman"/>
          <w:color w:val="000000"/>
          <w:sz w:val="24"/>
          <w:szCs w:val="24"/>
        </w:rPr>
        <w:t xml:space="preserve">la care se anexează documentele justificative privind evaluarea cazului </w:t>
      </w:r>
      <w:r w:rsidR="00323F24">
        <w:rPr>
          <w:rFonts w:ascii="Times New Roman" w:hAnsi="Times New Roman"/>
          <w:color w:val="000000"/>
          <w:sz w:val="24"/>
          <w:szCs w:val="24"/>
        </w:rPr>
        <w:t>respective,</w:t>
      </w:r>
      <w:r w:rsidR="00620EBB" w:rsidRPr="00323F2C">
        <w:rPr>
          <w:rFonts w:ascii="Times New Roman" w:hAnsi="Times New Roman"/>
          <w:color w:val="000000"/>
          <w:sz w:val="24"/>
          <w:szCs w:val="24"/>
        </w:rPr>
        <w:t xml:space="preserve"> </w:t>
      </w:r>
      <w:r w:rsidRPr="00323F2C">
        <w:rPr>
          <w:rFonts w:ascii="Times New Roman" w:hAnsi="Times New Roman"/>
          <w:color w:val="000000"/>
          <w:sz w:val="24"/>
          <w:szCs w:val="24"/>
        </w:rPr>
        <w:t>va fi predat pe baz</w:t>
      </w:r>
      <w:r w:rsidR="00323F24">
        <w:rPr>
          <w:rFonts w:ascii="Times New Roman" w:hAnsi="Times New Roman"/>
          <w:color w:val="000000"/>
          <w:sz w:val="24"/>
          <w:szCs w:val="24"/>
        </w:rPr>
        <w:t>ă</w:t>
      </w:r>
      <w:r w:rsidRPr="00323F2C">
        <w:rPr>
          <w:rFonts w:ascii="Times New Roman" w:hAnsi="Times New Roman"/>
          <w:color w:val="000000"/>
          <w:sz w:val="24"/>
          <w:szCs w:val="24"/>
        </w:rPr>
        <w:t xml:space="preserve"> de semnatur</w:t>
      </w:r>
      <w:r w:rsidR="00620EBB">
        <w:rPr>
          <w:rFonts w:ascii="Times New Roman" w:hAnsi="Times New Roman"/>
          <w:color w:val="000000"/>
          <w:sz w:val="24"/>
          <w:szCs w:val="24"/>
        </w:rPr>
        <w:t>ă</w:t>
      </w:r>
      <w:r w:rsidR="00323F24">
        <w:rPr>
          <w:rFonts w:ascii="Times New Roman" w:hAnsi="Times New Roman"/>
          <w:color w:val="000000"/>
          <w:sz w:val="24"/>
          <w:szCs w:val="24"/>
        </w:rPr>
        <w:t>,</w:t>
      </w:r>
      <w:r w:rsidRPr="00323F2C">
        <w:rPr>
          <w:rFonts w:ascii="Times New Roman" w:hAnsi="Times New Roman"/>
          <w:color w:val="000000"/>
          <w:sz w:val="24"/>
          <w:szCs w:val="24"/>
        </w:rPr>
        <w:t xml:space="preserve"> șefului  Serviciului “Management de caz pentru copil”.</w:t>
      </w:r>
    </w:p>
    <w:p w:rsidR="00A643CC" w:rsidRDefault="0048659A" w:rsidP="00A643CC">
      <w:pPr>
        <w:autoSpaceDE w:val="0"/>
        <w:adjustRightInd w:val="0"/>
        <w:spacing w:after="0"/>
        <w:jc w:val="both"/>
        <w:rPr>
          <w:rFonts w:ascii="Times New Roman" w:hAnsi="Times New Roman"/>
          <w:color w:val="000000"/>
          <w:sz w:val="24"/>
          <w:szCs w:val="24"/>
        </w:rPr>
      </w:pPr>
      <w:r>
        <w:rPr>
          <w:rFonts w:ascii="Times New Roman" w:hAnsi="Times New Roman"/>
          <w:color w:val="000000"/>
          <w:sz w:val="24"/>
          <w:szCs w:val="24"/>
        </w:rPr>
        <w:t xml:space="preserve">              </w:t>
      </w:r>
      <w:r w:rsidR="00A643CC">
        <w:rPr>
          <w:rFonts w:ascii="Times New Roman" w:hAnsi="Times New Roman"/>
          <w:color w:val="000000"/>
          <w:sz w:val="24"/>
          <w:szCs w:val="24"/>
        </w:rPr>
        <w:t xml:space="preserve">După repartizarea dosarului copilului la Serviciul Management de Caz pentru Copil, șeful Serviciului Management de Caz pentru Copil, întocmește referatul </w:t>
      </w:r>
      <w:r w:rsidR="00A643CC" w:rsidRPr="00552062">
        <w:rPr>
          <w:rFonts w:ascii="Times New Roman" w:hAnsi="Times New Roman"/>
          <w:color w:val="000000"/>
          <w:sz w:val="24"/>
          <w:szCs w:val="24"/>
        </w:rPr>
        <w:t>d</w:t>
      </w:r>
      <w:r w:rsidR="00A643CC">
        <w:rPr>
          <w:rFonts w:ascii="Times New Roman" w:hAnsi="Times New Roman"/>
          <w:color w:val="000000"/>
          <w:sz w:val="24"/>
          <w:szCs w:val="24"/>
        </w:rPr>
        <w:t xml:space="preserve">e </w:t>
      </w:r>
      <w:r w:rsidR="00A643CC" w:rsidRPr="00552062">
        <w:rPr>
          <w:rFonts w:ascii="Times New Roman" w:hAnsi="Times New Roman"/>
          <w:color w:val="000000"/>
          <w:sz w:val="24"/>
          <w:szCs w:val="24"/>
        </w:rPr>
        <w:t>solicitare a dispoziției de numire a managerului de caz</w:t>
      </w:r>
      <w:r w:rsidR="00A643CC">
        <w:rPr>
          <w:rFonts w:ascii="Times New Roman" w:hAnsi="Times New Roman"/>
          <w:color w:val="000000"/>
          <w:sz w:val="24"/>
          <w:szCs w:val="24"/>
        </w:rPr>
        <w:t xml:space="preserve"> pentru copilul respectiv (cu respectarea SMO privind managementul de caz în domeniul protecției drepturilor copilului), pe care îl înaintează spre aprobare directorului general adjunct cu atribuții în domeniul protecției copilului, al DGASPC Argeș, care emite </w:t>
      </w:r>
      <w:r w:rsidR="00A643CC" w:rsidRPr="00F75C6A">
        <w:rPr>
          <w:rFonts w:ascii="Times New Roman" w:hAnsi="Times New Roman"/>
          <w:i/>
          <w:iCs/>
          <w:color w:val="000000"/>
          <w:sz w:val="24"/>
          <w:szCs w:val="24"/>
        </w:rPr>
        <w:t>dispoziția privind numirea ma</w:t>
      </w:r>
      <w:r w:rsidR="00A643CC">
        <w:rPr>
          <w:rFonts w:ascii="Times New Roman" w:hAnsi="Times New Roman"/>
          <w:i/>
          <w:iCs/>
          <w:color w:val="000000"/>
          <w:sz w:val="24"/>
          <w:szCs w:val="24"/>
        </w:rPr>
        <w:t>n</w:t>
      </w:r>
      <w:r w:rsidR="00A643CC" w:rsidRPr="00F75C6A">
        <w:rPr>
          <w:rFonts w:ascii="Times New Roman" w:hAnsi="Times New Roman"/>
          <w:i/>
          <w:iCs/>
          <w:color w:val="000000"/>
          <w:sz w:val="24"/>
          <w:szCs w:val="24"/>
        </w:rPr>
        <w:t>angerul de caz al copilului</w:t>
      </w:r>
      <w:r w:rsidR="00A643CC">
        <w:rPr>
          <w:rFonts w:ascii="Times New Roman" w:hAnsi="Times New Roman"/>
          <w:color w:val="000000"/>
          <w:sz w:val="24"/>
          <w:szCs w:val="24"/>
        </w:rPr>
        <w:t xml:space="preserve"> (Anexele 1 si 2).</w:t>
      </w:r>
      <w:r w:rsidR="00A643CC" w:rsidRPr="00552062">
        <w:rPr>
          <w:rFonts w:ascii="Times New Roman" w:hAnsi="Times New Roman"/>
          <w:color w:val="000000"/>
          <w:sz w:val="24"/>
          <w:szCs w:val="24"/>
        </w:rPr>
        <w:t xml:space="preserve"> </w:t>
      </w:r>
    </w:p>
    <w:p w:rsidR="00A643CC" w:rsidRDefault="00A643CC" w:rsidP="00A643CC">
      <w:pPr>
        <w:autoSpaceDE w:val="0"/>
        <w:adjustRightInd w:val="0"/>
        <w:ind w:firstLine="720"/>
        <w:jc w:val="both"/>
        <w:rPr>
          <w:rFonts w:ascii="Times New Roman" w:hAnsi="Times New Roman"/>
          <w:color w:val="000000"/>
          <w:sz w:val="24"/>
          <w:szCs w:val="24"/>
          <w:lang w:val="it-IT"/>
        </w:rPr>
      </w:pPr>
      <w:r w:rsidRPr="00A643CC">
        <w:rPr>
          <w:rFonts w:ascii="Times New Roman" w:hAnsi="Times New Roman"/>
          <w:color w:val="000000"/>
          <w:sz w:val="24"/>
          <w:szCs w:val="24"/>
          <w:lang w:val="it-IT"/>
        </w:rPr>
        <w:t xml:space="preserve">Procesul de evaluare </w:t>
      </w:r>
      <w:r w:rsidRPr="00D35E2C">
        <w:rPr>
          <w:rFonts w:ascii="Times New Roman" w:hAnsi="Times New Roman"/>
          <w:color w:val="000000"/>
          <w:sz w:val="24"/>
          <w:szCs w:val="24"/>
        </w:rPr>
        <w:t xml:space="preserve">detaliată </w:t>
      </w:r>
      <w:r w:rsidR="00D35E2C" w:rsidRPr="00D35E2C">
        <w:rPr>
          <w:rFonts w:ascii="Times New Roman" w:hAnsi="Times New Roman"/>
          <w:color w:val="000000"/>
          <w:sz w:val="24"/>
          <w:szCs w:val="24"/>
        </w:rPr>
        <w:t>a copilului în context socio-familial</w:t>
      </w:r>
      <w:r w:rsidR="00D35E2C">
        <w:rPr>
          <w:rFonts w:ascii="Times New Roman" w:hAnsi="Times New Roman"/>
          <w:color w:val="000000"/>
          <w:sz w:val="24"/>
          <w:szCs w:val="24"/>
        </w:rPr>
        <w:t>,</w:t>
      </w:r>
      <w:r w:rsidR="00D35E2C" w:rsidRPr="00D35E2C">
        <w:rPr>
          <w:rFonts w:ascii="Times New Roman" w:hAnsi="Times New Roman"/>
          <w:color w:val="000000"/>
          <w:sz w:val="24"/>
          <w:szCs w:val="24"/>
        </w:rPr>
        <w:t xml:space="preserve"> </w:t>
      </w:r>
      <w:r w:rsidRPr="00D35E2C">
        <w:rPr>
          <w:rFonts w:ascii="Times New Roman" w:hAnsi="Times New Roman"/>
          <w:color w:val="000000"/>
          <w:sz w:val="24"/>
          <w:szCs w:val="24"/>
        </w:rPr>
        <w:t>începe în momentul în</w:t>
      </w:r>
      <w:r w:rsidRPr="00A643CC">
        <w:rPr>
          <w:rFonts w:ascii="Times New Roman" w:hAnsi="Times New Roman"/>
          <w:color w:val="000000"/>
          <w:sz w:val="24"/>
          <w:szCs w:val="24"/>
          <w:lang w:val="it-IT"/>
        </w:rPr>
        <w:t xml:space="preserve"> care este numit MC şi durează maxim 30 de zile de la această numire, antrenând în desfăşurarea sa toţi specialiştii de care MC, consideră, în mod justificat şi aprobat de către </w:t>
      </w:r>
      <w:r w:rsidR="00D35E2C">
        <w:rPr>
          <w:rFonts w:ascii="Times New Roman" w:hAnsi="Times New Roman"/>
          <w:color w:val="000000"/>
          <w:sz w:val="24"/>
          <w:szCs w:val="24"/>
          <w:lang w:val="it-IT"/>
        </w:rPr>
        <w:t>șeful SMCC</w:t>
      </w:r>
      <w:r w:rsidRPr="00A643CC">
        <w:rPr>
          <w:rFonts w:ascii="Times New Roman" w:hAnsi="Times New Roman"/>
          <w:color w:val="000000"/>
          <w:sz w:val="24"/>
          <w:szCs w:val="24"/>
          <w:lang w:val="it-IT"/>
        </w:rPr>
        <w:t xml:space="preserve">, că este nevoie. Procesul de evaluare detaliată se finalizează cu un </w:t>
      </w:r>
      <w:r w:rsidR="00D35E2C" w:rsidRPr="00D35E2C">
        <w:rPr>
          <w:rFonts w:ascii="Times New Roman" w:hAnsi="Times New Roman"/>
          <w:i/>
          <w:iCs/>
          <w:color w:val="000000"/>
          <w:sz w:val="24"/>
          <w:szCs w:val="24"/>
          <w:lang w:val="it-IT"/>
        </w:rPr>
        <w:t xml:space="preserve">Raport </w:t>
      </w:r>
      <w:r w:rsidRPr="00D35E2C">
        <w:rPr>
          <w:rFonts w:ascii="Times New Roman" w:hAnsi="Times New Roman"/>
          <w:i/>
          <w:iCs/>
          <w:color w:val="000000"/>
          <w:sz w:val="24"/>
          <w:szCs w:val="24"/>
          <w:lang w:val="it-IT"/>
        </w:rPr>
        <w:t>de evaluare psiho-socială</w:t>
      </w:r>
      <w:r w:rsidRPr="00A643CC">
        <w:rPr>
          <w:rFonts w:ascii="Times New Roman" w:hAnsi="Times New Roman"/>
          <w:color w:val="000000"/>
          <w:sz w:val="24"/>
          <w:szCs w:val="24"/>
          <w:lang w:val="it-IT"/>
        </w:rPr>
        <w:t xml:space="preserve">, aprobat de </w:t>
      </w:r>
      <w:r w:rsidR="00D35E2C">
        <w:rPr>
          <w:rFonts w:ascii="Times New Roman" w:hAnsi="Times New Roman"/>
          <w:color w:val="000000"/>
          <w:sz w:val="24"/>
          <w:szCs w:val="24"/>
          <w:lang w:val="it-IT"/>
        </w:rPr>
        <w:t xml:space="preserve"> directorul gen</w:t>
      </w:r>
      <w:r w:rsidR="00323F24">
        <w:rPr>
          <w:rFonts w:ascii="Times New Roman" w:hAnsi="Times New Roman"/>
          <w:color w:val="000000"/>
          <w:sz w:val="24"/>
          <w:szCs w:val="24"/>
          <w:lang w:val="it-IT"/>
        </w:rPr>
        <w:t>e</w:t>
      </w:r>
      <w:r w:rsidR="00D35E2C">
        <w:rPr>
          <w:rFonts w:ascii="Times New Roman" w:hAnsi="Times New Roman"/>
          <w:color w:val="000000"/>
          <w:sz w:val="24"/>
          <w:szCs w:val="24"/>
          <w:lang w:val="it-IT"/>
        </w:rPr>
        <w:t xml:space="preserve">ral al </w:t>
      </w:r>
      <w:r w:rsidR="00323F24">
        <w:rPr>
          <w:rFonts w:ascii="Times New Roman" w:hAnsi="Times New Roman"/>
          <w:color w:val="000000"/>
          <w:sz w:val="24"/>
          <w:szCs w:val="24"/>
          <w:lang w:val="it-IT"/>
        </w:rPr>
        <w:t>DGASPC Argeș și vizat de șeful SMCC</w:t>
      </w:r>
      <w:r w:rsidR="00D35E2C">
        <w:rPr>
          <w:rFonts w:ascii="Times New Roman" w:hAnsi="Times New Roman"/>
          <w:color w:val="000000"/>
          <w:sz w:val="24"/>
          <w:szCs w:val="24"/>
          <w:lang w:val="it-IT"/>
        </w:rPr>
        <w:t xml:space="preserve">, </w:t>
      </w:r>
      <w:r w:rsidRPr="00A643CC">
        <w:rPr>
          <w:rFonts w:ascii="Times New Roman" w:hAnsi="Times New Roman"/>
          <w:color w:val="000000"/>
          <w:sz w:val="24"/>
          <w:szCs w:val="24"/>
          <w:lang w:val="it-IT"/>
        </w:rPr>
        <w:t>care se redactează în maxim</w:t>
      </w:r>
      <w:r w:rsidR="009C73C8">
        <w:rPr>
          <w:rFonts w:ascii="Times New Roman" w:hAnsi="Times New Roman"/>
          <w:color w:val="000000"/>
          <w:sz w:val="24"/>
          <w:szCs w:val="24"/>
          <w:lang w:val="it-IT"/>
        </w:rPr>
        <w:t>um</w:t>
      </w:r>
      <w:r w:rsidRPr="00A643CC">
        <w:rPr>
          <w:rFonts w:ascii="Times New Roman" w:hAnsi="Times New Roman"/>
          <w:color w:val="000000"/>
          <w:sz w:val="24"/>
          <w:szCs w:val="24"/>
          <w:lang w:val="it-IT"/>
        </w:rPr>
        <w:t xml:space="preserve"> 48 de ore de la ultimul demers făcut pentru această evaluare. Raportul de evaluare psiho-socială se transmite în 3 zile de la întocmire familiei, echipei, reprezentantului legal si, dupa caz,copilului.</w:t>
      </w:r>
    </w:p>
    <w:p w:rsidR="00936931" w:rsidRPr="00A643CC" w:rsidRDefault="00936931" w:rsidP="00A643CC">
      <w:pPr>
        <w:autoSpaceDE w:val="0"/>
        <w:adjustRightInd w:val="0"/>
        <w:ind w:firstLine="720"/>
        <w:jc w:val="both"/>
        <w:rPr>
          <w:rFonts w:ascii="Times New Roman" w:hAnsi="Times New Roman"/>
          <w:color w:val="000000"/>
          <w:sz w:val="24"/>
          <w:szCs w:val="24"/>
          <w:lang w:val="it-IT"/>
        </w:rPr>
      </w:pPr>
    </w:p>
    <w:p w:rsidR="00A643CC" w:rsidRPr="00A643CC" w:rsidRDefault="00A643CC" w:rsidP="00A643CC">
      <w:pPr>
        <w:autoSpaceDE w:val="0"/>
        <w:adjustRightInd w:val="0"/>
        <w:spacing w:after="0"/>
        <w:ind w:firstLine="720"/>
        <w:jc w:val="both"/>
        <w:rPr>
          <w:rFonts w:ascii="Times New Roman" w:hAnsi="Times New Roman"/>
          <w:color w:val="000000"/>
          <w:sz w:val="24"/>
          <w:szCs w:val="24"/>
          <w:lang w:val="it-IT"/>
        </w:rPr>
      </w:pPr>
      <w:r w:rsidRPr="00A643CC">
        <w:rPr>
          <w:rFonts w:ascii="Times New Roman" w:hAnsi="Times New Roman"/>
          <w:color w:val="000000"/>
          <w:sz w:val="24"/>
          <w:szCs w:val="24"/>
          <w:lang w:val="it-IT"/>
        </w:rPr>
        <w:lastRenderedPageBreak/>
        <w:t>Toate soluţiile propuse şi serviciile proiectate în beneficiul copilului trebuie să ia în considerare:</w:t>
      </w:r>
    </w:p>
    <w:p w:rsidR="00A643CC" w:rsidRPr="00A643CC" w:rsidRDefault="00A643CC" w:rsidP="00A643CC">
      <w:pPr>
        <w:autoSpaceDE w:val="0"/>
        <w:adjustRightInd w:val="0"/>
        <w:spacing w:after="0"/>
        <w:ind w:left="1440"/>
        <w:jc w:val="both"/>
        <w:rPr>
          <w:rFonts w:ascii="Times New Roman" w:hAnsi="Times New Roman"/>
          <w:color w:val="000000"/>
          <w:sz w:val="24"/>
          <w:szCs w:val="24"/>
          <w:lang w:val="it-IT"/>
        </w:rPr>
      </w:pPr>
      <w:r w:rsidRPr="00A643CC">
        <w:rPr>
          <w:rFonts w:ascii="Times New Roman" w:eastAsia="OpenSymbol" w:hAnsi="Times New Roman"/>
          <w:color w:val="000000"/>
          <w:sz w:val="24"/>
          <w:szCs w:val="24"/>
          <w:lang w:val="it-IT"/>
        </w:rPr>
        <w:sym w:font="Wingdings 2" w:char="F050"/>
      </w:r>
      <w:r w:rsidRPr="00A643CC">
        <w:rPr>
          <w:rFonts w:ascii="Times New Roman" w:hAnsi="Times New Roman"/>
          <w:color w:val="000000"/>
          <w:sz w:val="24"/>
          <w:szCs w:val="24"/>
          <w:lang w:val="it-IT"/>
        </w:rPr>
        <w:t xml:space="preserve"> participarea familiei,</w:t>
      </w:r>
    </w:p>
    <w:p w:rsidR="00A643CC" w:rsidRPr="00A643CC" w:rsidRDefault="00A643CC" w:rsidP="00A643CC">
      <w:pPr>
        <w:autoSpaceDE w:val="0"/>
        <w:adjustRightInd w:val="0"/>
        <w:spacing w:after="0"/>
        <w:ind w:left="1440"/>
        <w:jc w:val="both"/>
        <w:rPr>
          <w:rFonts w:ascii="Times New Roman" w:hAnsi="Times New Roman"/>
          <w:color w:val="000000"/>
          <w:sz w:val="24"/>
          <w:szCs w:val="24"/>
          <w:lang w:val="it-IT"/>
        </w:rPr>
      </w:pPr>
      <w:r w:rsidRPr="00A643CC">
        <w:rPr>
          <w:rFonts w:ascii="Times New Roman" w:eastAsia="OpenSymbol" w:hAnsi="Times New Roman"/>
          <w:color w:val="000000"/>
          <w:sz w:val="24"/>
          <w:szCs w:val="24"/>
          <w:lang w:val="it-IT"/>
        </w:rPr>
        <w:sym w:font="Wingdings 2" w:char="F050"/>
      </w:r>
      <w:r w:rsidRPr="00A643CC">
        <w:rPr>
          <w:rFonts w:ascii="Times New Roman" w:hAnsi="Times New Roman"/>
          <w:color w:val="000000"/>
          <w:sz w:val="24"/>
          <w:szCs w:val="24"/>
          <w:lang w:val="it-IT"/>
        </w:rPr>
        <w:t xml:space="preserve"> capacitatea acesteia de a răspunde nevoilor copilului şi</w:t>
      </w:r>
    </w:p>
    <w:p w:rsidR="00A643CC" w:rsidRPr="00A643CC" w:rsidRDefault="00A643CC" w:rsidP="00A643CC">
      <w:pPr>
        <w:autoSpaceDE w:val="0"/>
        <w:adjustRightInd w:val="0"/>
        <w:spacing w:after="0"/>
        <w:ind w:left="1440"/>
        <w:jc w:val="both"/>
        <w:rPr>
          <w:rFonts w:ascii="Times New Roman" w:hAnsi="Times New Roman"/>
          <w:color w:val="000000"/>
          <w:sz w:val="24"/>
          <w:szCs w:val="24"/>
          <w:lang w:val="it-IT"/>
        </w:rPr>
      </w:pPr>
      <w:r w:rsidRPr="00A643CC">
        <w:rPr>
          <w:rFonts w:ascii="Times New Roman" w:eastAsia="OpenSymbol" w:hAnsi="Times New Roman"/>
          <w:color w:val="000000"/>
          <w:sz w:val="24"/>
          <w:szCs w:val="24"/>
          <w:lang w:val="it-IT"/>
        </w:rPr>
        <w:sym w:font="Wingdings 2" w:char="F050"/>
      </w:r>
      <w:r w:rsidRPr="00A643CC">
        <w:rPr>
          <w:rFonts w:ascii="Times New Roman" w:hAnsi="Times New Roman"/>
          <w:color w:val="000000"/>
          <w:sz w:val="24"/>
          <w:szCs w:val="24"/>
          <w:lang w:val="it-IT"/>
        </w:rPr>
        <w:t xml:space="preserve"> resursele de care dispune pentru a pune în practică un plan de servicii sau intervenţii specializate.</w:t>
      </w:r>
    </w:p>
    <w:p w:rsidR="00A643CC" w:rsidRPr="00A643CC" w:rsidRDefault="00A643CC" w:rsidP="00A643CC">
      <w:pPr>
        <w:autoSpaceDE w:val="0"/>
        <w:adjustRightInd w:val="0"/>
        <w:spacing w:after="0"/>
        <w:ind w:firstLine="720"/>
        <w:jc w:val="both"/>
        <w:rPr>
          <w:rFonts w:ascii="Times New Roman" w:hAnsi="Times New Roman"/>
          <w:color w:val="FF0000"/>
          <w:sz w:val="24"/>
          <w:szCs w:val="24"/>
          <w:lang w:val="fr-FR"/>
        </w:rPr>
      </w:pPr>
      <w:r w:rsidRPr="00A643CC">
        <w:rPr>
          <w:rFonts w:ascii="Times New Roman" w:hAnsi="Times New Roman"/>
          <w:color w:val="000000"/>
          <w:sz w:val="24"/>
          <w:szCs w:val="24"/>
          <w:lang w:val="fr-FR"/>
        </w:rPr>
        <w:t xml:space="preserve">Managerul de caz discută cu familia, inclusiv copilul, alternativele posibile precum şi aspectele care se referă la avantajele, dezavantajele şi riscurile pe care le presupun acestea. Soluţia finală este propusă de comun acord. Managerul de caz foloseşte evaluările specialiştilor şi recomandările acestora pentru a elabora Raportul de evaluare detaliată a copilului - o evaluare de tip integrativ care reflectă situaţia actuală în care se află copilul şi familia sa, resursele şi nevoile acestora. </w:t>
      </w:r>
    </w:p>
    <w:p w:rsidR="00A643CC" w:rsidRPr="00A643CC" w:rsidRDefault="00A643CC" w:rsidP="00A643CC">
      <w:pPr>
        <w:autoSpaceDE w:val="0"/>
        <w:adjustRightInd w:val="0"/>
        <w:spacing w:after="0"/>
        <w:jc w:val="both"/>
        <w:rPr>
          <w:rFonts w:ascii="Times New Roman" w:hAnsi="Times New Roman"/>
          <w:bCs/>
          <w:color w:val="000000"/>
          <w:sz w:val="24"/>
          <w:szCs w:val="24"/>
        </w:rPr>
      </w:pPr>
      <w:r w:rsidRPr="00A643CC">
        <w:rPr>
          <w:rFonts w:ascii="Times New Roman" w:hAnsi="Times New Roman"/>
          <w:color w:val="000000"/>
          <w:sz w:val="24"/>
          <w:szCs w:val="24"/>
          <w:lang w:val="it-IT"/>
        </w:rPr>
        <w:tab/>
        <w:t xml:space="preserve">În cazul evaluării detaliate a copilului abuzat se aplică modelul recomandat în HG nr. </w:t>
      </w:r>
      <w:r w:rsidR="00053BBC">
        <w:rPr>
          <w:rFonts w:ascii="Times New Roman" w:hAnsi="Times New Roman"/>
          <w:color w:val="000000"/>
          <w:sz w:val="24"/>
          <w:szCs w:val="24"/>
          <w:lang w:val="it-IT"/>
        </w:rPr>
        <w:t>4</w:t>
      </w:r>
      <w:r w:rsidRPr="00A643CC">
        <w:rPr>
          <w:rFonts w:ascii="Times New Roman" w:hAnsi="Times New Roman"/>
          <w:bCs/>
          <w:color w:val="000000"/>
          <w:sz w:val="24"/>
          <w:szCs w:val="24"/>
        </w:rPr>
        <w:t>9 din 19 ianuarie 2011 pentru aprobarea Metodologiei-cadru privind prevenirea si interventia in echipa multidisciplinara si in retea in situatiile de violenta asupra copilului si de violenta in familie si a Metodologiei de interventie multidisciplinara si interinstitutionala privind copiii exploatati si aflati in situatii de risc de exploatare prin munca, copiii victime ale traficului de persoane, precum si copiii romani migranti victime ale altor forme de violenta pe teritoriul altor state</w:t>
      </w:r>
      <w:r w:rsidRPr="00A643CC">
        <w:rPr>
          <w:rFonts w:ascii="Times New Roman" w:hAnsi="Times New Roman"/>
          <w:b/>
          <w:bCs/>
          <w:sz w:val="24"/>
          <w:szCs w:val="24"/>
        </w:rPr>
        <w:t xml:space="preserve">. </w:t>
      </w:r>
      <w:r w:rsidRPr="00A643CC">
        <w:rPr>
          <w:rFonts w:ascii="Times New Roman" w:hAnsi="Times New Roman"/>
          <w:b/>
          <w:bCs/>
          <w:sz w:val="24"/>
          <w:szCs w:val="24"/>
        </w:rPr>
        <w:br/>
      </w:r>
      <w:r>
        <w:rPr>
          <w:rFonts w:ascii="Times New Roman" w:hAnsi="Times New Roman"/>
          <w:bCs/>
          <w:color w:val="000000"/>
          <w:sz w:val="24"/>
          <w:szCs w:val="24"/>
        </w:rPr>
        <w:t xml:space="preserve">            </w:t>
      </w:r>
      <w:r w:rsidRPr="00A643CC">
        <w:rPr>
          <w:rFonts w:ascii="Times New Roman" w:hAnsi="Times New Roman"/>
          <w:bCs/>
          <w:color w:val="000000"/>
          <w:sz w:val="24"/>
          <w:szCs w:val="24"/>
        </w:rPr>
        <w:t>Decizii ulterioare evaluării detaliate pot viza:</w:t>
      </w:r>
    </w:p>
    <w:p w:rsidR="00A643CC" w:rsidRPr="00A643CC" w:rsidRDefault="00A643CC" w:rsidP="00D35E2C">
      <w:pPr>
        <w:autoSpaceDE w:val="0"/>
        <w:adjustRightInd w:val="0"/>
        <w:spacing w:after="0"/>
        <w:ind w:firstLine="709"/>
        <w:jc w:val="both"/>
        <w:rPr>
          <w:rFonts w:ascii="Times New Roman" w:hAnsi="Times New Roman"/>
          <w:bCs/>
          <w:color w:val="000000"/>
          <w:sz w:val="24"/>
          <w:szCs w:val="24"/>
        </w:rPr>
      </w:pPr>
      <w:r w:rsidRPr="00A643CC">
        <w:rPr>
          <w:rFonts w:ascii="Times New Roman" w:hAnsi="Times New Roman"/>
          <w:bCs/>
          <w:color w:val="000000"/>
          <w:sz w:val="24"/>
          <w:szCs w:val="24"/>
        </w:rPr>
        <w:sym w:font="Wingdings 2" w:char="F050"/>
      </w:r>
      <w:r w:rsidRPr="00A643CC">
        <w:rPr>
          <w:rFonts w:ascii="Times New Roman" w:hAnsi="Times New Roman"/>
          <w:bCs/>
          <w:color w:val="000000"/>
          <w:sz w:val="24"/>
          <w:szCs w:val="24"/>
        </w:rPr>
        <w:t xml:space="preserve"> </w:t>
      </w:r>
      <w:r w:rsidRPr="00D35E2C">
        <w:rPr>
          <w:rFonts w:ascii="Times New Roman" w:hAnsi="Times New Roman"/>
          <w:b/>
          <w:i/>
          <w:iCs/>
          <w:color w:val="000000"/>
          <w:sz w:val="24"/>
          <w:szCs w:val="24"/>
        </w:rPr>
        <w:t>Decizia unei măsuri de protecţie specială</w:t>
      </w:r>
      <w:r w:rsidRPr="00A643CC">
        <w:rPr>
          <w:rFonts w:ascii="Times New Roman" w:hAnsi="Times New Roman"/>
          <w:bCs/>
          <w:color w:val="000000"/>
          <w:sz w:val="24"/>
          <w:szCs w:val="24"/>
        </w:rPr>
        <w:t xml:space="preserve">, în conformitate cu situaţia concretă a copilului, inclusiv de natură juridică, în vederea protejării intereselor acestuia, definite conform Convenţiei Naţiunilor Unite privind drepturile copilului, ratificată de România prin Legea nr. 18/1990 şi a Legii </w:t>
      </w:r>
      <w:r>
        <w:rPr>
          <w:rFonts w:ascii="Times New Roman" w:hAnsi="Times New Roman"/>
          <w:bCs/>
          <w:color w:val="000000"/>
          <w:sz w:val="24"/>
          <w:szCs w:val="24"/>
        </w:rPr>
        <w:t xml:space="preserve">nr. </w:t>
      </w:r>
      <w:r w:rsidRPr="00A643CC">
        <w:rPr>
          <w:rFonts w:ascii="Times New Roman" w:hAnsi="Times New Roman"/>
          <w:bCs/>
          <w:color w:val="000000"/>
          <w:sz w:val="24"/>
          <w:szCs w:val="24"/>
        </w:rPr>
        <w:t>272/2004 privind protecţia şi promovarea drepturilor copilului</w:t>
      </w:r>
      <w:r>
        <w:rPr>
          <w:rFonts w:ascii="Times New Roman" w:hAnsi="Times New Roman"/>
          <w:bCs/>
          <w:color w:val="000000"/>
          <w:sz w:val="24"/>
          <w:szCs w:val="24"/>
        </w:rPr>
        <w:t>, republicată, cu modificările și completările ulterioare</w:t>
      </w:r>
      <w:r w:rsidRPr="00A643CC">
        <w:rPr>
          <w:rFonts w:ascii="Times New Roman" w:hAnsi="Times New Roman"/>
          <w:bCs/>
          <w:color w:val="000000"/>
          <w:sz w:val="24"/>
          <w:szCs w:val="24"/>
        </w:rPr>
        <w:t>;</w:t>
      </w:r>
    </w:p>
    <w:p w:rsidR="00A643CC" w:rsidRDefault="00A643CC" w:rsidP="00D35E2C">
      <w:pPr>
        <w:autoSpaceDE w:val="0"/>
        <w:adjustRightInd w:val="0"/>
        <w:spacing w:after="0"/>
        <w:ind w:firstLine="709"/>
        <w:jc w:val="both"/>
        <w:rPr>
          <w:rFonts w:ascii="Times New Roman" w:hAnsi="Times New Roman"/>
          <w:bCs/>
          <w:color w:val="000000"/>
          <w:sz w:val="24"/>
          <w:szCs w:val="24"/>
        </w:rPr>
      </w:pPr>
      <w:r w:rsidRPr="00A643CC">
        <w:rPr>
          <w:rFonts w:ascii="Times New Roman" w:hAnsi="Times New Roman"/>
          <w:bCs/>
          <w:color w:val="000000"/>
          <w:sz w:val="24"/>
          <w:szCs w:val="24"/>
        </w:rPr>
        <w:sym w:font="Wingdings 2" w:char="F050"/>
      </w:r>
      <w:r w:rsidRPr="00A643CC">
        <w:rPr>
          <w:rFonts w:ascii="Times New Roman" w:hAnsi="Times New Roman"/>
          <w:bCs/>
          <w:color w:val="000000"/>
          <w:sz w:val="24"/>
          <w:szCs w:val="24"/>
        </w:rPr>
        <w:t xml:space="preserve"> Luarea </w:t>
      </w:r>
      <w:r w:rsidRPr="00D35E2C">
        <w:rPr>
          <w:rFonts w:ascii="Times New Roman" w:hAnsi="Times New Roman"/>
          <w:b/>
          <w:i/>
          <w:iCs/>
          <w:color w:val="000000"/>
          <w:sz w:val="24"/>
          <w:szCs w:val="24"/>
        </w:rPr>
        <w:t>altor tipuri de decizii</w:t>
      </w:r>
      <w:r w:rsidRPr="00A643CC">
        <w:rPr>
          <w:rFonts w:ascii="Times New Roman" w:hAnsi="Times New Roman"/>
          <w:bCs/>
          <w:color w:val="000000"/>
          <w:sz w:val="24"/>
          <w:szCs w:val="24"/>
        </w:rPr>
        <w:t>, cum ar fi: recomandarea unor servicii, acordarea de ajutor financiar sau material în situaţii de criză, pe o perioada de timp determinată, decizii referitoare la situaţia juridică a copilului, etc.</w:t>
      </w:r>
    </w:p>
    <w:p w:rsidR="0053564D" w:rsidRDefault="00323F2C" w:rsidP="00323F24">
      <w:pPr>
        <w:autoSpaceDE w:val="0"/>
        <w:adjustRightInd w:val="0"/>
        <w:spacing w:after="0"/>
        <w:jc w:val="both"/>
        <w:rPr>
          <w:rFonts w:ascii="Times New Roman" w:hAnsi="Times New Roman"/>
          <w:color w:val="000000"/>
          <w:sz w:val="24"/>
          <w:szCs w:val="24"/>
        </w:rPr>
      </w:pPr>
      <w:r w:rsidRPr="00323F2C">
        <w:rPr>
          <w:rFonts w:ascii="Times New Roman" w:hAnsi="Times New Roman"/>
          <w:color w:val="000000"/>
          <w:sz w:val="24"/>
          <w:szCs w:val="24"/>
        </w:rPr>
        <w:tab/>
      </w:r>
      <w:r w:rsidR="006A41A6" w:rsidRPr="00AE3968">
        <w:rPr>
          <w:rFonts w:ascii="Times New Roman" w:hAnsi="Times New Roman"/>
          <w:color w:val="000000"/>
          <w:sz w:val="24"/>
          <w:szCs w:val="24"/>
        </w:rPr>
        <w:t>Procedura de admitere a copiilor în servic</w:t>
      </w:r>
      <w:r w:rsidR="00323F24">
        <w:rPr>
          <w:rFonts w:ascii="Times New Roman" w:hAnsi="Times New Roman"/>
          <w:color w:val="000000"/>
          <w:sz w:val="24"/>
          <w:szCs w:val="24"/>
        </w:rPr>
        <w:t>iul</w:t>
      </w:r>
      <w:r w:rsidR="006A41A6" w:rsidRPr="00AE3968">
        <w:rPr>
          <w:rFonts w:ascii="Times New Roman" w:hAnsi="Times New Roman"/>
          <w:color w:val="000000"/>
          <w:sz w:val="24"/>
          <w:szCs w:val="24"/>
        </w:rPr>
        <w:t xml:space="preserve"> de tip familial priveşte </w:t>
      </w:r>
      <w:r w:rsidR="006A41A6" w:rsidRPr="0053564D">
        <w:rPr>
          <w:rFonts w:ascii="Times New Roman" w:hAnsi="Times New Roman"/>
          <w:b/>
          <w:bCs/>
          <w:i/>
          <w:iCs/>
          <w:color w:val="000000"/>
          <w:sz w:val="24"/>
          <w:szCs w:val="24"/>
        </w:rPr>
        <w:t>activităţile</w:t>
      </w:r>
      <w:r w:rsidR="006A41A6" w:rsidRPr="00AE3968">
        <w:rPr>
          <w:rFonts w:ascii="Times New Roman" w:hAnsi="Times New Roman"/>
          <w:color w:val="000000"/>
          <w:sz w:val="24"/>
          <w:szCs w:val="24"/>
        </w:rPr>
        <w:t xml:space="preserve"> necesar a fi realizate pentru</w:t>
      </w:r>
      <w:r w:rsidR="0053564D" w:rsidRPr="0053564D">
        <w:rPr>
          <w:rFonts w:ascii="Times New Roman" w:hAnsi="Times New Roman"/>
          <w:color w:val="000000"/>
          <w:sz w:val="24"/>
          <w:szCs w:val="24"/>
        </w:rPr>
        <w:t xml:space="preserve"> </w:t>
      </w:r>
      <w:r w:rsidR="0053564D" w:rsidRPr="00AE3968">
        <w:rPr>
          <w:rFonts w:ascii="Times New Roman" w:hAnsi="Times New Roman"/>
          <w:color w:val="000000"/>
          <w:sz w:val="24"/>
          <w:szCs w:val="24"/>
        </w:rPr>
        <w:t>stabilirea</w:t>
      </w:r>
      <w:r w:rsidR="0053564D" w:rsidRPr="0053564D">
        <w:rPr>
          <w:rFonts w:ascii="Times New Roman" w:hAnsi="Times New Roman"/>
          <w:color w:val="000000"/>
          <w:sz w:val="24"/>
          <w:szCs w:val="24"/>
        </w:rPr>
        <w:t xml:space="preserve"> </w:t>
      </w:r>
      <w:r w:rsidR="0053564D" w:rsidRPr="00AE3968">
        <w:rPr>
          <w:rFonts w:ascii="Times New Roman" w:hAnsi="Times New Roman"/>
          <w:color w:val="000000"/>
          <w:sz w:val="24"/>
          <w:szCs w:val="24"/>
        </w:rPr>
        <w:t>măsurii</w:t>
      </w:r>
      <w:r w:rsidR="0053564D" w:rsidRPr="0053564D">
        <w:rPr>
          <w:rFonts w:ascii="Times New Roman" w:hAnsi="Times New Roman"/>
          <w:color w:val="000000"/>
          <w:sz w:val="24"/>
          <w:szCs w:val="24"/>
        </w:rPr>
        <w:t xml:space="preserve"> </w:t>
      </w:r>
      <w:r w:rsidR="0053564D" w:rsidRPr="00AE3968">
        <w:rPr>
          <w:rFonts w:ascii="Times New Roman" w:hAnsi="Times New Roman"/>
          <w:color w:val="000000"/>
          <w:sz w:val="24"/>
          <w:szCs w:val="24"/>
        </w:rPr>
        <w:t>plasamentului</w:t>
      </w:r>
      <w:r w:rsidR="0053564D" w:rsidRPr="0053564D">
        <w:rPr>
          <w:rFonts w:ascii="Times New Roman" w:hAnsi="Times New Roman"/>
          <w:color w:val="000000"/>
          <w:sz w:val="24"/>
          <w:szCs w:val="24"/>
        </w:rPr>
        <w:t xml:space="preserve"> </w:t>
      </w:r>
      <w:r w:rsidR="0053564D" w:rsidRPr="00AE3968">
        <w:rPr>
          <w:rFonts w:ascii="Times New Roman" w:hAnsi="Times New Roman"/>
          <w:color w:val="000000"/>
          <w:sz w:val="24"/>
          <w:szCs w:val="24"/>
        </w:rPr>
        <w:t>copilului</w:t>
      </w:r>
      <w:r w:rsidR="0053564D" w:rsidRPr="0053564D">
        <w:rPr>
          <w:rFonts w:ascii="Times New Roman" w:hAnsi="Times New Roman"/>
          <w:color w:val="000000"/>
          <w:sz w:val="24"/>
          <w:szCs w:val="24"/>
        </w:rPr>
        <w:t xml:space="preserve"> </w:t>
      </w:r>
      <w:r w:rsidR="0053564D" w:rsidRPr="00AE3968">
        <w:rPr>
          <w:rFonts w:ascii="Times New Roman" w:hAnsi="Times New Roman"/>
          <w:color w:val="000000"/>
          <w:sz w:val="24"/>
          <w:szCs w:val="24"/>
        </w:rPr>
        <w:t>la</w:t>
      </w:r>
      <w:r w:rsidR="0053564D" w:rsidRPr="0053564D">
        <w:rPr>
          <w:rFonts w:ascii="Times New Roman" w:hAnsi="Times New Roman"/>
          <w:color w:val="000000"/>
          <w:sz w:val="24"/>
          <w:szCs w:val="24"/>
        </w:rPr>
        <w:t xml:space="preserve"> </w:t>
      </w:r>
      <w:r w:rsidR="0053564D" w:rsidRPr="00AE3968">
        <w:rPr>
          <w:rFonts w:ascii="Times New Roman" w:hAnsi="Times New Roman"/>
          <w:color w:val="000000"/>
          <w:sz w:val="24"/>
          <w:szCs w:val="24"/>
        </w:rPr>
        <w:t>PFAMP</w:t>
      </w:r>
      <w:r w:rsidR="0053564D" w:rsidRPr="0053564D">
        <w:rPr>
          <w:rFonts w:ascii="Times New Roman" w:hAnsi="Times New Roman"/>
          <w:color w:val="000000"/>
          <w:sz w:val="24"/>
          <w:szCs w:val="24"/>
        </w:rPr>
        <w:t xml:space="preserve"> </w:t>
      </w:r>
      <w:r w:rsidR="0053564D" w:rsidRPr="00AE3968">
        <w:rPr>
          <w:rFonts w:ascii="Times New Roman" w:hAnsi="Times New Roman"/>
          <w:color w:val="000000"/>
          <w:sz w:val="24"/>
          <w:szCs w:val="24"/>
        </w:rPr>
        <w:t>nominal</w:t>
      </w:r>
      <w:r w:rsidR="00323F24">
        <w:rPr>
          <w:rFonts w:ascii="Times New Roman" w:hAnsi="Times New Roman"/>
          <w:color w:val="000000"/>
          <w:sz w:val="24"/>
          <w:szCs w:val="24"/>
        </w:rPr>
        <w:t>, respectiv</w:t>
      </w:r>
      <w:r w:rsidR="0053564D">
        <w:rPr>
          <w:rFonts w:ascii="Times New Roman" w:hAnsi="Times New Roman"/>
          <w:color w:val="000000"/>
          <w:sz w:val="24"/>
          <w:szCs w:val="24"/>
        </w:rPr>
        <w:t>:</w:t>
      </w:r>
    </w:p>
    <w:p w:rsidR="006A41A6" w:rsidRDefault="00A45B90" w:rsidP="00487877">
      <w:pPr>
        <w:spacing w:after="0"/>
        <w:ind w:firstLine="720"/>
        <w:jc w:val="both"/>
        <w:rPr>
          <w:rFonts w:ascii="Times New Roman" w:hAnsi="Times New Roman"/>
          <w:color w:val="000000"/>
          <w:sz w:val="24"/>
          <w:szCs w:val="24"/>
        </w:rPr>
      </w:pPr>
      <w:r w:rsidRPr="00A45B90">
        <w:rPr>
          <w:rFonts w:ascii="Times New Roman" w:hAnsi="Times New Roman"/>
          <w:b/>
          <w:bCs/>
          <w:color w:val="000000"/>
          <w:sz w:val="24"/>
          <w:szCs w:val="24"/>
        </w:rPr>
        <w:t>I.</w:t>
      </w:r>
      <w:r>
        <w:rPr>
          <w:rFonts w:ascii="Times New Roman" w:hAnsi="Times New Roman"/>
          <w:color w:val="000000"/>
          <w:sz w:val="24"/>
          <w:szCs w:val="24"/>
        </w:rPr>
        <w:t xml:space="preserve"> </w:t>
      </w:r>
      <w:r w:rsidR="006A41A6" w:rsidRPr="00A45B90">
        <w:rPr>
          <w:rFonts w:ascii="Times New Roman" w:hAnsi="Times New Roman"/>
          <w:b/>
          <w:bCs/>
          <w:color w:val="000000"/>
          <w:sz w:val="24"/>
          <w:szCs w:val="24"/>
        </w:rPr>
        <w:t>Procesul de identificare a unei persoane/familii sau a unui asistent maternal profesionist</w:t>
      </w:r>
      <w:r w:rsidR="006A41A6" w:rsidRPr="00AE3968">
        <w:rPr>
          <w:rFonts w:ascii="Times New Roman" w:hAnsi="Times New Roman"/>
          <w:color w:val="000000"/>
          <w:sz w:val="24"/>
          <w:szCs w:val="24"/>
        </w:rPr>
        <w:t xml:space="preserve">, aflată/aflat </w:t>
      </w:r>
      <w:r w:rsidR="006A41A6" w:rsidRPr="0053564D">
        <w:rPr>
          <w:rFonts w:ascii="Times New Roman" w:hAnsi="Times New Roman"/>
          <w:i/>
          <w:iCs/>
          <w:color w:val="000000"/>
          <w:sz w:val="24"/>
          <w:szCs w:val="24"/>
        </w:rPr>
        <w:t>în baza de date</w:t>
      </w:r>
      <w:r w:rsidR="006A41A6" w:rsidRPr="00AE3968">
        <w:rPr>
          <w:rFonts w:ascii="Times New Roman" w:hAnsi="Times New Roman"/>
          <w:color w:val="000000"/>
          <w:sz w:val="24"/>
          <w:szCs w:val="24"/>
        </w:rPr>
        <w:t xml:space="preserve"> a </w:t>
      </w:r>
      <w:r w:rsidR="0053564D">
        <w:rPr>
          <w:rFonts w:ascii="Times New Roman" w:hAnsi="Times New Roman"/>
          <w:color w:val="000000"/>
          <w:sz w:val="24"/>
          <w:szCs w:val="24"/>
        </w:rPr>
        <w:t>DGASPC Argeș</w:t>
      </w:r>
      <w:r w:rsidR="006A41A6" w:rsidRPr="00AE3968">
        <w:rPr>
          <w:rFonts w:ascii="Times New Roman" w:hAnsi="Times New Roman"/>
          <w:color w:val="000000"/>
          <w:sz w:val="24"/>
          <w:szCs w:val="24"/>
        </w:rPr>
        <w:t>, care să răspundă nevoilor specifice ale copilului ce urmează a fi plasat se realizează de către managerul de caz, în colaborare cu alt personal de specialitate (după caz: psihologi, asistenţi sociali, educatori specializaţi, medi</w:t>
      </w:r>
      <w:r w:rsidR="006A41A6">
        <w:rPr>
          <w:rFonts w:ascii="Times New Roman" w:hAnsi="Times New Roman"/>
          <w:color w:val="000000"/>
          <w:sz w:val="24"/>
          <w:szCs w:val="24"/>
        </w:rPr>
        <w:t xml:space="preserve">ci, ş.a) şi presupune mai </w:t>
      </w:r>
      <w:r w:rsidR="006A41A6" w:rsidRPr="005B7247">
        <w:rPr>
          <w:rFonts w:ascii="Times New Roman" w:hAnsi="Times New Roman"/>
          <w:sz w:val="24"/>
          <w:szCs w:val="24"/>
        </w:rPr>
        <w:t xml:space="preserve">multe  </w:t>
      </w:r>
      <w:r w:rsidR="006A41A6" w:rsidRPr="0053564D">
        <w:rPr>
          <w:rFonts w:ascii="Times New Roman" w:hAnsi="Times New Roman"/>
          <w:b/>
          <w:bCs/>
          <w:i/>
          <w:iCs/>
          <w:sz w:val="24"/>
          <w:szCs w:val="24"/>
        </w:rPr>
        <w:t>etape</w:t>
      </w:r>
      <w:r w:rsidR="006A41A6" w:rsidRPr="005B7247">
        <w:rPr>
          <w:rFonts w:ascii="Times New Roman" w:hAnsi="Times New Roman"/>
          <w:sz w:val="24"/>
          <w:szCs w:val="24"/>
        </w:rPr>
        <w:t>:    </w:t>
      </w:r>
      <w:r w:rsidR="006A41A6" w:rsidRPr="005B7247">
        <w:rPr>
          <w:rFonts w:ascii="Times New Roman" w:hAnsi="Times New Roman"/>
          <w:sz w:val="24"/>
          <w:szCs w:val="24"/>
        </w:rPr>
        <w:tab/>
      </w:r>
    </w:p>
    <w:p w:rsidR="006A41A6" w:rsidRPr="0053564D" w:rsidRDefault="00323F24" w:rsidP="0053564D">
      <w:pPr>
        <w:spacing w:after="0"/>
        <w:ind w:firstLine="720"/>
        <w:jc w:val="both"/>
        <w:rPr>
          <w:rFonts w:ascii="Times New Roman" w:hAnsi="Times New Roman"/>
          <w:color w:val="000000"/>
          <w:sz w:val="24"/>
          <w:szCs w:val="24"/>
        </w:rPr>
      </w:pPr>
      <w:r>
        <w:rPr>
          <w:rFonts w:ascii="Times New Roman" w:hAnsi="Times New Roman"/>
          <w:b/>
          <w:bCs/>
          <w:color w:val="000000"/>
          <w:sz w:val="24"/>
          <w:szCs w:val="24"/>
        </w:rPr>
        <w:t xml:space="preserve">   </w:t>
      </w:r>
      <w:r w:rsidR="006A41A6" w:rsidRPr="0053564D">
        <w:rPr>
          <w:rFonts w:ascii="Times New Roman" w:hAnsi="Times New Roman"/>
          <w:b/>
          <w:bCs/>
          <w:color w:val="000000"/>
          <w:sz w:val="24"/>
          <w:szCs w:val="24"/>
        </w:rPr>
        <w:t>a)</w:t>
      </w:r>
      <w:r w:rsidR="006A41A6" w:rsidRPr="00AE3968">
        <w:rPr>
          <w:rFonts w:ascii="Times New Roman" w:hAnsi="Times New Roman"/>
          <w:color w:val="000000"/>
          <w:sz w:val="24"/>
          <w:szCs w:val="24"/>
        </w:rPr>
        <w:t xml:space="preserve"> Analiza a unui set de </w:t>
      </w:r>
      <w:r w:rsidR="006A41A6" w:rsidRPr="0053564D">
        <w:rPr>
          <w:rFonts w:ascii="Times New Roman" w:hAnsi="Times New Roman"/>
          <w:i/>
          <w:iCs/>
          <w:color w:val="000000"/>
          <w:sz w:val="24"/>
          <w:szCs w:val="24"/>
        </w:rPr>
        <w:t xml:space="preserve">criterii </w:t>
      </w:r>
      <w:r w:rsidR="006A41A6" w:rsidRPr="0053564D">
        <w:rPr>
          <w:rFonts w:ascii="Times New Roman" w:hAnsi="Times New Roman"/>
          <w:color w:val="000000"/>
          <w:sz w:val="24"/>
          <w:szCs w:val="24"/>
        </w:rPr>
        <w:t>privind copilul</w:t>
      </w:r>
      <w:r w:rsidR="006A41A6" w:rsidRPr="00AE3968">
        <w:rPr>
          <w:rFonts w:ascii="Times New Roman" w:hAnsi="Times New Roman"/>
          <w:color w:val="000000"/>
          <w:sz w:val="24"/>
          <w:szCs w:val="24"/>
        </w:rPr>
        <w:t>, familia biologică şi familia de plasament:</w:t>
      </w:r>
      <w:r w:rsidR="006A41A6" w:rsidRPr="00AE3968">
        <w:rPr>
          <w:rFonts w:ascii="Times New Roman" w:hAnsi="Times New Roman"/>
          <w:sz w:val="24"/>
          <w:szCs w:val="24"/>
        </w:rPr>
        <w:br/>
      </w:r>
      <w:r w:rsidR="006A41A6" w:rsidRPr="00AE3968">
        <w:rPr>
          <w:rFonts w:ascii="Times New Roman" w:hAnsi="Times New Roman"/>
          <w:color w:val="000000"/>
          <w:sz w:val="24"/>
          <w:szCs w:val="24"/>
        </w:rPr>
        <w:t>  </w:t>
      </w:r>
      <w:r w:rsidR="0053564D">
        <w:rPr>
          <w:rFonts w:ascii="Times New Roman" w:hAnsi="Times New Roman"/>
          <w:color w:val="000000"/>
          <w:sz w:val="24"/>
          <w:szCs w:val="24"/>
        </w:rPr>
        <w:t xml:space="preserve">           </w:t>
      </w:r>
      <w:r w:rsidR="006A41A6" w:rsidRPr="00AE3968">
        <w:rPr>
          <w:rFonts w:ascii="Times New Roman" w:hAnsi="Times New Roman"/>
          <w:color w:val="000000"/>
          <w:sz w:val="24"/>
          <w:szCs w:val="24"/>
        </w:rPr>
        <w:t>  </w:t>
      </w:r>
      <w:r w:rsidR="0053564D">
        <w:rPr>
          <w:rFonts w:ascii="Times New Roman" w:hAnsi="Times New Roman"/>
          <w:color w:val="000000"/>
          <w:sz w:val="24"/>
          <w:szCs w:val="24"/>
        </w:rPr>
        <w:t xml:space="preserve"> - </w:t>
      </w:r>
      <w:r w:rsidR="006A41A6" w:rsidRPr="0053564D">
        <w:rPr>
          <w:rFonts w:ascii="Times New Roman" w:hAnsi="Times New Roman"/>
          <w:color w:val="000000"/>
          <w:sz w:val="24"/>
          <w:szCs w:val="24"/>
        </w:rPr>
        <w:t>criteriile privind copilul se referă la: vârstă, temperament, interesele aparente, naţionalitate, rasă, religie, relaţiile cu alţi copii, nevoi speciale;</w:t>
      </w:r>
    </w:p>
    <w:p w:rsidR="006A41A6" w:rsidRPr="005B7247" w:rsidRDefault="006A41A6" w:rsidP="00487877">
      <w:pPr>
        <w:spacing w:after="0"/>
        <w:ind w:firstLine="720"/>
        <w:jc w:val="both"/>
        <w:rPr>
          <w:rFonts w:ascii="Times New Roman" w:hAnsi="Times New Roman"/>
          <w:sz w:val="24"/>
          <w:szCs w:val="24"/>
        </w:rPr>
      </w:pPr>
      <w:r w:rsidRPr="00AE3968">
        <w:rPr>
          <w:rFonts w:ascii="Times New Roman" w:hAnsi="Times New Roman"/>
          <w:color w:val="000000"/>
          <w:sz w:val="24"/>
          <w:szCs w:val="24"/>
        </w:rPr>
        <w:t>   </w:t>
      </w:r>
      <w:r w:rsidR="0053564D">
        <w:rPr>
          <w:rFonts w:ascii="Times New Roman" w:hAnsi="Times New Roman"/>
          <w:color w:val="000000"/>
          <w:sz w:val="24"/>
          <w:szCs w:val="24"/>
        </w:rPr>
        <w:t xml:space="preserve">- </w:t>
      </w:r>
      <w:r w:rsidRPr="00AE3968">
        <w:rPr>
          <w:rFonts w:ascii="Times New Roman" w:hAnsi="Times New Roman"/>
          <w:color w:val="000000"/>
          <w:sz w:val="24"/>
          <w:szCs w:val="24"/>
        </w:rPr>
        <w:t>criteriile privind familia biologică se referă la: vârstă, temperament, ocupaţie, înclinaţii/aptitudini, interese pentru diverse domenii, nivel de educaţie, naţionalitate, rasă, religie;</w:t>
      </w:r>
      <w:r w:rsidRPr="00AE3968">
        <w:rPr>
          <w:rFonts w:ascii="Times New Roman" w:hAnsi="Times New Roman"/>
          <w:sz w:val="24"/>
          <w:szCs w:val="24"/>
        </w:rPr>
        <w:br/>
      </w:r>
      <w:r w:rsidRPr="00AE3968">
        <w:rPr>
          <w:rFonts w:ascii="Times New Roman" w:hAnsi="Times New Roman"/>
          <w:color w:val="000000"/>
          <w:sz w:val="24"/>
          <w:szCs w:val="24"/>
        </w:rPr>
        <w:t>    </w:t>
      </w:r>
      <w:r w:rsidR="0053564D">
        <w:rPr>
          <w:rFonts w:ascii="Times New Roman" w:hAnsi="Times New Roman"/>
          <w:color w:val="000000"/>
          <w:sz w:val="24"/>
          <w:szCs w:val="24"/>
        </w:rPr>
        <w:t xml:space="preserve">            -   </w:t>
      </w:r>
      <w:r w:rsidRPr="00AE3968">
        <w:rPr>
          <w:rFonts w:ascii="Times New Roman" w:hAnsi="Times New Roman"/>
          <w:color w:val="000000"/>
          <w:sz w:val="24"/>
          <w:szCs w:val="24"/>
        </w:rPr>
        <w:t xml:space="preserve">criteriile privind PFAMP: vârstă, temperament, ocupaţie, înclinaţii, aptitudini, interese pentru diverse domenii, nivel de educaţie, naţionalitate, rasă, religie, atitudinea faţă de alte etnii, situaţia legală, </w:t>
      </w:r>
      <w:r w:rsidRPr="00AE3968">
        <w:rPr>
          <w:rFonts w:ascii="Times New Roman" w:hAnsi="Times New Roman"/>
          <w:color w:val="000000"/>
          <w:sz w:val="24"/>
          <w:szCs w:val="24"/>
        </w:rPr>
        <w:lastRenderedPageBreak/>
        <w:t xml:space="preserve">competenţe profesionale, preferinţe privind copilul, disponibilităţi, reşedinţă (distanţă faţă de domiciliul </w:t>
      </w:r>
      <w:r w:rsidRPr="005B7247">
        <w:rPr>
          <w:rFonts w:ascii="Times New Roman" w:hAnsi="Times New Roman"/>
          <w:sz w:val="24"/>
          <w:szCs w:val="24"/>
        </w:rPr>
        <w:t>familie in biologică), alţi copii prezenţi în familie </w:t>
      </w:r>
      <w:r w:rsidR="0053564D">
        <w:rPr>
          <w:rFonts w:ascii="Times New Roman" w:hAnsi="Times New Roman"/>
          <w:sz w:val="24"/>
          <w:szCs w:val="24"/>
        </w:rPr>
        <w:t>.</w:t>
      </w:r>
      <w:r w:rsidRPr="005B7247">
        <w:rPr>
          <w:rFonts w:ascii="Times New Roman" w:hAnsi="Times New Roman"/>
          <w:sz w:val="24"/>
          <w:szCs w:val="24"/>
        </w:rPr>
        <w:tab/>
        <w:t> </w:t>
      </w:r>
    </w:p>
    <w:p w:rsidR="006A41A6" w:rsidRPr="005B7247" w:rsidRDefault="006A41A6" w:rsidP="00487877">
      <w:pPr>
        <w:spacing w:after="0"/>
        <w:ind w:firstLine="720"/>
        <w:jc w:val="both"/>
        <w:rPr>
          <w:rFonts w:ascii="Times New Roman" w:hAnsi="Times New Roman"/>
          <w:sz w:val="24"/>
          <w:szCs w:val="24"/>
        </w:rPr>
      </w:pPr>
      <w:r w:rsidRPr="0053564D">
        <w:rPr>
          <w:rFonts w:ascii="Times New Roman" w:hAnsi="Times New Roman"/>
          <w:b/>
          <w:bCs/>
          <w:sz w:val="24"/>
          <w:szCs w:val="24"/>
        </w:rPr>
        <w:t>b)</w:t>
      </w:r>
      <w:r w:rsidRPr="005B7247">
        <w:rPr>
          <w:rFonts w:ascii="Times New Roman" w:hAnsi="Times New Roman"/>
          <w:sz w:val="24"/>
          <w:szCs w:val="24"/>
        </w:rPr>
        <w:t xml:space="preserve"> </w:t>
      </w:r>
      <w:r w:rsidRPr="0053564D">
        <w:rPr>
          <w:rFonts w:ascii="Times New Roman" w:hAnsi="Times New Roman"/>
          <w:i/>
          <w:iCs/>
          <w:sz w:val="24"/>
          <w:szCs w:val="24"/>
        </w:rPr>
        <w:t>Informarea</w:t>
      </w:r>
      <w:r w:rsidRPr="005B7247">
        <w:rPr>
          <w:rFonts w:ascii="Times New Roman" w:hAnsi="Times New Roman"/>
          <w:sz w:val="24"/>
          <w:szCs w:val="24"/>
        </w:rPr>
        <w:t xml:space="preserve"> copilului - după finalizarea procesului de identificare a PFAMP potrivită copilului, managerul de caz  realizează informarea copilului, în funcţie de vârsta şi gradul de maturitate al acestuia, privind persoana/familia sau asistentul maternal profesionist la care va fi plasat pentru creştere şi îngrijire, precum şi a PFAMP referitor la copilul dat în plasament</w:t>
      </w:r>
    </w:p>
    <w:p w:rsidR="000E53A7" w:rsidRDefault="006A41A6" w:rsidP="00487877">
      <w:pPr>
        <w:spacing w:after="0"/>
        <w:ind w:firstLine="720"/>
        <w:jc w:val="both"/>
        <w:rPr>
          <w:rFonts w:ascii="Times New Roman" w:hAnsi="Times New Roman"/>
          <w:sz w:val="24"/>
          <w:szCs w:val="24"/>
        </w:rPr>
      </w:pPr>
      <w:r w:rsidRPr="0053564D">
        <w:rPr>
          <w:rFonts w:ascii="Times New Roman" w:hAnsi="Times New Roman"/>
          <w:b/>
          <w:bCs/>
          <w:sz w:val="24"/>
          <w:szCs w:val="24"/>
        </w:rPr>
        <w:t>c)</w:t>
      </w:r>
      <w:r w:rsidRPr="005B7247">
        <w:rPr>
          <w:rFonts w:ascii="Times New Roman" w:hAnsi="Times New Roman"/>
          <w:sz w:val="24"/>
          <w:szCs w:val="24"/>
        </w:rPr>
        <w:t xml:space="preserve"> </w:t>
      </w:r>
      <w:r w:rsidRPr="0053564D">
        <w:rPr>
          <w:rFonts w:ascii="Times New Roman" w:hAnsi="Times New Roman"/>
          <w:i/>
          <w:iCs/>
          <w:sz w:val="24"/>
          <w:szCs w:val="24"/>
        </w:rPr>
        <w:t>Procesul de acomodare</w:t>
      </w:r>
      <w:r w:rsidRPr="005B7247">
        <w:rPr>
          <w:rFonts w:ascii="Times New Roman" w:hAnsi="Times New Roman"/>
          <w:sz w:val="24"/>
          <w:szCs w:val="24"/>
        </w:rPr>
        <w:t xml:space="preserve"> a copilului cu PFAMP - managerul de caz elaborează un </w:t>
      </w:r>
      <w:r w:rsidRPr="0086139E">
        <w:rPr>
          <w:rFonts w:ascii="Times New Roman" w:hAnsi="Times New Roman"/>
          <w:i/>
          <w:iCs/>
          <w:sz w:val="24"/>
          <w:szCs w:val="24"/>
        </w:rPr>
        <w:t>plan privind acomodarea copilului cu PFAMP</w:t>
      </w:r>
      <w:r w:rsidR="0086139E">
        <w:rPr>
          <w:rFonts w:ascii="Times New Roman" w:hAnsi="Times New Roman"/>
          <w:sz w:val="24"/>
          <w:szCs w:val="24"/>
        </w:rPr>
        <w:t xml:space="preserve"> (model elaborat de DGASPC Argeș)</w:t>
      </w:r>
      <w:r w:rsidRPr="005B7247">
        <w:rPr>
          <w:rFonts w:ascii="Times New Roman" w:hAnsi="Times New Roman"/>
          <w:sz w:val="24"/>
          <w:szCs w:val="24"/>
        </w:rPr>
        <w:t xml:space="preserve">. La elaborarea planului se vor avea în vedere aspecte privind organizarea întâlnirilor copilului cu PFAMP la domiciliul său, pe teren neutru şi la domiciliul PFAMP, stabilirea numărului întâlnirilor, inclusiv a celor cu familia copilului, după caz. Excepţia o constituie măsura </w:t>
      </w:r>
      <w:r w:rsidR="000E53A7" w:rsidRPr="005B7247">
        <w:rPr>
          <w:rFonts w:ascii="Times New Roman" w:hAnsi="Times New Roman"/>
          <w:sz w:val="24"/>
          <w:szCs w:val="24"/>
        </w:rPr>
        <w:t>plasamentului</w:t>
      </w:r>
      <w:r w:rsidR="000E53A7" w:rsidRPr="000E53A7">
        <w:rPr>
          <w:rFonts w:ascii="Times New Roman" w:hAnsi="Times New Roman"/>
          <w:sz w:val="24"/>
          <w:szCs w:val="24"/>
        </w:rPr>
        <w:t xml:space="preserve"> </w:t>
      </w:r>
      <w:r w:rsidR="000E53A7" w:rsidRPr="005B7247">
        <w:rPr>
          <w:rFonts w:ascii="Times New Roman" w:hAnsi="Times New Roman"/>
          <w:sz w:val="24"/>
          <w:szCs w:val="24"/>
        </w:rPr>
        <w:t>în</w:t>
      </w:r>
      <w:r w:rsidR="000E53A7" w:rsidRPr="000E53A7">
        <w:rPr>
          <w:rFonts w:ascii="Times New Roman" w:hAnsi="Times New Roman"/>
          <w:sz w:val="24"/>
          <w:szCs w:val="24"/>
        </w:rPr>
        <w:t xml:space="preserve"> </w:t>
      </w:r>
      <w:r w:rsidR="000E53A7" w:rsidRPr="005B7247">
        <w:rPr>
          <w:rFonts w:ascii="Times New Roman" w:hAnsi="Times New Roman"/>
          <w:sz w:val="24"/>
          <w:szCs w:val="24"/>
        </w:rPr>
        <w:t>regim</w:t>
      </w:r>
      <w:r w:rsidR="000E53A7" w:rsidRPr="000E53A7">
        <w:rPr>
          <w:rFonts w:ascii="Times New Roman" w:hAnsi="Times New Roman"/>
          <w:sz w:val="24"/>
          <w:szCs w:val="24"/>
        </w:rPr>
        <w:t xml:space="preserve"> </w:t>
      </w:r>
      <w:r w:rsidR="000E53A7" w:rsidRPr="005B7247">
        <w:rPr>
          <w:rFonts w:ascii="Times New Roman" w:hAnsi="Times New Roman"/>
          <w:sz w:val="24"/>
          <w:szCs w:val="24"/>
        </w:rPr>
        <w:t>de</w:t>
      </w:r>
      <w:r w:rsidR="000E53A7" w:rsidRPr="000E53A7">
        <w:rPr>
          <w:rFonts w:ascii="Times New Roman" w:hAnsi="Times New Roman"/>
          <w:sz w:val="24"/>
          <w:szCs w:val="24"/>
        </w:rPr>
        <w:t xml:space="preserve"> </w:t>
      </w:r>
      <w:r w:rsidR="000E53A7" w:rsidRPr="005B7247">
        <w:rPr>
          <w:rFonts w:ascii="Times New Roman" w:hAnsi="Times New Roman"/>
          <w:sz w:val="24"/>
          <w:szCs w:val="24"/>
        </w:rPr>
        <w:t>urgenţă</w:t>
      </w:r>
      <w:r w:rsidR="000E53A7">
        <w:rPr>
          <w:rFonts w:ascii="Times New Roman" w:hAnsi="Times New Roman"/>
          <w:sz w:val="24"/>
          <w:szCs w:val="24"/>
        </w:rPr>
        <w:t xml:space="preserve"> (PRU)</w:t>
      </w:r>
      <w:r w:rsidR="000E53A7" w:rsidRPr="000E53A7">
        <w:rPr>
          <w:rFonts w:ascii="Times New Roman" w:hAnsi="Times New Roman"/>
          <w:sz w:val="24"/>
          <w:szCs w:val="24"/>
        </w:rPr>
        <w:t xml:space="preserve"> </w:t>
      </w:r>
      <w:r w:rsidR="000E53A7" w:rsidRPr="005B7247">
        <w:rPr>
          <w:rFonts w:ascii="Times New Roman" w:hAnsi="Times New Roman"/>
          <w:sz w:val="24"/>
          <w:szCs w:val="24"/>
        </w:rPr>
        <w:t>şi</w:t>
      </w:r>
      <w:r w:rsidR="000E53A7" w:rsidRPr="000E53A7">
        <w:rPr>
          <w:rFonts w:ascii="Times New Roman" w:hAnsi="Times New Roman"/>
          <w:sz w:val="24"/>
          <w:szCs w:val="24"/>
        </w:rPr>
        <w:t xml:space="preserve"> </w:t>
      </w:r>
      <w:r w:rsidR="000E53A7" w:rsidRPr="005B7247">
        <w:rPr>
          <w:rFonts w:ascii="Times New Roman" w:hAnsi="Times New Roman"/>
          <w:sz w:val="24"/>
          <w:szCs w:val="24"/>
        </w:rPr>
        <w:t>plasamentul</w:t>
      </w:r>
      <w:r w:rsidR="000E53A7" w:rsidRPr="000E53A7">
        <w:rPr>
          <w:rFonts w:ascii="Times New Roman" w:hAnsi="Times New Roman"/>
          <w:sz w:val="24"/>
          <w:szCs w:val="24"/>
        </w:rPr>
        <w:t xml:space="preserve"> </w:t>
      </w:r>
      <w:r w:rsidR="000E53A7" w:rsidRPr="005B7247">
        <w:rPr>
          <w:rFonts w:ascii="Times New Roman" w:hAnsi="Times New Roman"/>
          <w:sz w:val="24"/>
          <w:szCs w:val="24"/>
        </w:rPr>
        <w:t>la</w:t>
      </w:r>
      <w:r w:rsidR="000E53A7" w:rsidRPr="000E53A7">
        <w:rPr>
          <w:rFonts w:ascii="Times New Roman" w:hAnsi="Times New Roman"/>
          <w:sz w:val="24"/>
          <w:szCs w:val="24"/>
        </w:rPr>
        <w:t xml:space="preserve"> </w:t>
      </w:r>
      <w:r w:rsidR="000E53A7" w:rsidRPr="005B7247">
        <w:rPr>
          <w:rFonts w:ascii="Times New Roman" w:hAnsi="Times New Roman"/>
          <w:sz w:val="24"/>
          <w:szCs w:val="24"/>
        </w:rPr>
        <w:t>familia</w:t>
      </w:r>
      <w:r w:rsidR="000E53A7" w:rsidRPr="000E53A7">
        <w:rPr>
          <w:rFonts w:ascii="Times New Roman" w:hAnsi="Times New Roman"/>
          <w:sz w:val="24"/>
          <w:szCs w:val="24"/>
        </w:rPr>
        <w:t xml:space="preserve"> </w:t>
      </w:r>
      <w:r w:rsidR="000E53A7" w:rsidRPr="005B7247">
        <w:rPr>
          <w:rFonts w:ascii="Times New Roman" w:hAnsi="Times New Roman"/>
          <w:sz w:val="24"/>
          <w:szCs w:val="24"/>
        </w:rPr>
        <w:t>extinsă.</w:t>
      </w:r>
    </w:p>
    <w:p w:rsidR="00C355DD" w:rsidRDefault="000E53A7" w:rsidP="00C355DD">
      <w:pPr>
        <w:spacing w:after="0"/>
        <w:ind w:firstLine="720"/>
        <w:jc w:val="both"/>
        <w:rPr>
          <w:rFonts w:ascii="Times New Roman" w:hAnsi="Times New Roman"/>
          <w:sz w:val="24"/>
          <w:szCs w:val="24"/>
        </w:rPr>
      </w:pPr>
      <w:r>
        <w:rPr>
          <w:rFonts w:ascii="Times New Roman" w:hAnsi="Times New Roman"/>
          <w:sz w:val="24"/>
          <w:szCs w:val="24"/>
        </w:rPr>
        <w:t xml:space="preserve"> </w:t>
      </w:r>
      <w:r w:rsidR="006A41A6" w:rsidRPr="005B7247">
        <w:rPr>
          <w:rFonts w:ascii="Times New Roman" w:hAnsi="Times New Roman"/>
          <w:sz w:val="24"/>
          <w:szCs w:val="24"/>
        </w:rPr>
        <w:t>Managerul de caz supervizează întâlnirile dintre copii şi PFAMP şi stabileşte oportunitatea continuării demersurilor legate de plasamentul copilului, în funcţie de evoluţia favorabilă sau nefavorabilă a relaţiei copil-PFAMP</w:t>
      </w:r>
      <w:r w:rsidR="00C355DD">
        <w:rPr>
          <w:rFonts w:ascii="Times New Roman" w:hAnsi="Times New Roman"/>
          <w:sz w:val="24"/>
          <w:szCs w:val="24"/>
        </w:rPr>
        <w:t xml:space="preserve"> </w:t>
      </w:r>
      <w:r w:rsidR="006A41A6" w:rsidRPr="005B7247">
        <w:rPr>
          <w:rFonts w:ascii="Times New Roman" w:hAnsi="Times New Roman"/>
          <w:sz w:val="24"/>
          <w:szCs w:val="24"/>
        </w:rPr>
        <w:t>(şi familie biologică, acolo unde este necesară implicarea acestora).</w:t>
      </w:r>
      <w:r w:rsidR="00C355DD">
        <w:rPr>
          <w:rFonts w:ascii="Times New Roman" w:hAnsi="Times New Roman"/>
          <w:sz w:val="24"/>
          <w:szCs w:val="24"/>
        </w:rPr>
        <w:t xml:space="preserve"> În anu</w:t>
      </w:r>
      <w:r w:rsidR="00942079">
        <w:rPr>
          <w:rFonts w:ascii="Times New Roman" w:hAnsi="Times New Roman"/>
          <w:sz w:val="24"/>
          <w:szCs w:val="24"/>
        </w:rPr>
        <w:t>m</w:t>
      </w:r>
      <w:r w:rsidR="00C355DD">
        <w:rPr>
          <w:rFonts w:ascii="Times New Roman" w:hAnsi="Times New Roman"/>
          <w:sz w:val="24"/>
          <w:szCs w:val="24"/>
        </w:rPr>
        <w:t>ite situații, MC poate stabili această activitate și în sarcina altui specialist.</w:t>
      </w:r>
    </w:p>
    <w:p w:rsidR="006A41A6" w:rsidRPr="005B7247" w:rsidRDefault="00C355DD" w:rsidP="00487877">
      <w:pPr>
        <w:spacing w:after="0"/>
        <w:ind w:firstLine="720"/>
        <w:jc w:val="both"/>
        <w:rPr>
          <w:rFonts w:ascii="Times New Roman" w:hAnsi="Times New Roman"/>
          <w:sz w:val="24"/>
          <w:szCs w:val="24"/>
        </w:rPr>
      </w:pPr>
      <w:r>
        <w:rPr>
          <w:rFonts w:ascii="Times New Roman" w:hAnsi="Times New Roman"/>
          <w:sz w:val="24"/>
          <w:szCs w:val="24"/>
        </w:rPr>
        <w:t xml:space="preserve"> </w:t>
      </w:r>
      <w:r w:rsidR="00A45B90" w:rsidRPr="00A45B90">
        <w:rPr>
          <w:rFonts w:ascii="Times New Roman" w:hAnsi="Times New Roman"/>
          <w:b/>
          <w:bCs/>
          <w:sz w:val="24"/>
          <w:szCs w:val="24"/>
        </w:rPr>
        <w:t>II.</w:t>
      </w:r>
      <w:r w:rsidR="00657041" w:rsidRPr="00A45B90">
        <w:rPr>
          <w:rFonts w:ascii="Times New Roman" w:hAnsi="Times New Roman"/>
          <w:b/>
          <w:bCs/>
          <w:sz w:val="24"/>
          <w:szCs w:val="24"/>
        </w:rPr>
        <w:t xml:space="preserve"> </w:t>
      </w:r>
      <w:r w:rsidR="008A33E6" w:rsidRPr="00A417D1">
        <w:rPr>
          <w:rFonts w:ascii="Times New Roman" w:hAnsi="Times New Roman"/>
          <w:b/>
          <w:bCs/>
          <w:sz w:val="24"/>
          <w:szCs w:val="24"/>
        </w:rPr>
        <w:t>Hot</w:t>
      </w:r>
      <w:r w:rsidR="008A33E6" w:rsidRPr="00A417D1">
        <w:rPr>
          <w:rFonts w:ascii="Times New Roman" w:hAnsi="Times New Roman"/>
          <w:b/>
          <w:bCs/>
          <w:sz w:val="24"/>
          <w:szCs w:val="24"/>
          <w:lang w:val="ro-RO"/>
        </w:rPr>
        <w:t>ărârea</w:t>
      </w:r>
      <w:r w:rsidR="00A417D1" w:rsidRPr="00A417D1">
        <w:rPr>
          <w:rFonts w:ascii="Times New Roman" w:hAnsi="Times New Roman"/>
          <w:b/>
          <w:bCs/>
          <w:sz w:val="24"/>
          <w:szCs w:val="24"/>
          <w:lang w:val="ro-RO"/>
        </w:rPr>
        <w:t>/</w:t>
      </w:r>
      <w:r w:rsidR="008A33E6" w:rsidRPr="00A417D1">
        <w:rPr>
          <w:rFonts w:ascii="Times New Roman" w:hAnsi="Times New Roman"/>
          <w:b/>
          <w:bCs/>
          <w:sz w:val="24"/>
          <w:szCs w:val="24"/>
          <w:lang w:val="ro-RO"/>
        </w:rPr>
        <w:t>D</w:t>
      </w:r>
      <w:r w:rsidR="00A417D1" w:rsidRPr="00A417D1">
        <w:rPr>
          <w:rFonts w:ascii="Times New Roman" w:hAnsi="Times New Roman"/>
          <w:b/>
          <w:bCs/>
          <w:sz w:val="24"/>
          <w:szCs w:val="24"/>
          <w:lang w:val="ro-RO"/>
        </w:rPr>
        <w:t>ispoziția</w:t>
      </w:r>
      <w:r w:rsidR="006A41A6" w:rsidRPr="00A417D1">
        <w:rPr>
          <w:rFonts w:ascii="Times New Roman" w:hAnsi="Times New Roman"/>
          <w:b/>
          <w:bCs/>
          <w:sz w:val="24"/>
          <w:szCs w:val="24"/>
        </w:rPr>
        <w:t xml:space="preserve"> </w:t>
      </w:r>
      <w:r w:rsidR="00A417D1" w:rsidRPr="00A417D1">
        <w:rPr>
          <w:rFonts w:ascii="Times New Roman" w:hAnsi="Times New Roman"/>
          <w:b/>
          <w:bCs/>
          <w:sz w:val="24"/>
          <w:szCs w:val="24"/>
        </w:rPr>
        <w:t>privind</w:t>
      </w:r>
      <w:r w:rsidR="006A41A6" w:rsidRPr="00A417D1">
        <w:rPr>
          <w:rFonts w:ascii="Times New Roman" w:hAnsi="Times New Roman"/>
          <w:b/>
          <w:bCs/>
          <w:sz w:val="24"/>
          <w:szCs w:val="24"/>
        </w:rPr>
        <w:t xml:space="preserve"> plasament</w:t>
      </w:r>
      <w:r w:rsidR="00A417D1" w:rsidRPr="00A417D1">
        <w:rPr>
          <w:rFonts w:ascii="Times New Roman" w:hAnsi="Times New Roman"/>
          <w:b/>
          <w:bCs/>
          <w:sz w:val="24"/>
          <w:szCs w:val="24"/>
        </w:rPr>
        <w:t xml:space="preserve">ul </w:t>
      </w:r>
      <w:r w:rsidR="00A417D1" w:rsidRPr="00A417D1">
        <w:rPr>
          <w:rFonts w:ascii="Times New Roman" w:hAnsi="Times New Roman"/>
          <w:sz w:val="24"/>
          <w:szCs w:val="24"/>
        </w:rPr>
        <w:t>(emisă de instanța judecătorească, C</w:t>
      </w:r>
      <w:r w:rsidR="00A417D1">
        <w:rPr>
          <w:rFonts w:ascii="Times New Roman" w:hAnsi="Times New Roman"/>
          <w:sz w:val="24"/>
          <w:szCs w:val="24"/>
        </w:rPr>
        <w:t>.</w:t>
      </w:r>
      <w:r w:rsidR="00A417D1" w:rsidRPr="00A417D1">
        <w:rPr>
          <w:rFonts w:ascii="Times New Roman" w:hAnsi="Times New Roman"/>
          <w:sz w:val="24"/>
          <w:szCs w:val="24"/>
        </w:rPr>
        <w:t>P</w:t>
      </w:r>
      <w:r w:rsidR="00A417D1">
        <w:rPr>
          <w:rFonts w:ascii="Times New Roman" w:hAnsi="Times New Roman"/>
          <w:sz w:val="24"/>
          <w:szCs w:val="24"/>
        </w:rPr>
        <w:t>.</w:t>
      </w:r>
      <w:r w:rsidR="00A417D1" w:rsidRPr="00A417D1">
        <w:rPr>
          <w:rFonts w:ascii="Times New Roman" w:hAnsi="Times New Roman"/>
          <w:sz w:val="24"/>
          <w:szCs w:val="24"/>
        </w:rPr>
        <w:t>C</w:t>
      </w:r>
      <w:r w:rsidR="00A417D1">
        <w:rPr>
          <w:rFonts w:ascii="Times New Roman" w:hAnsi="Times New Roman"/>
          <w:sz w:val="24"/>
          <w:szCs w:val="24"/>
        </w:rPr>
        <w:t>.</w:t>
      </w:r>
      <w:r w:rsidR="00A417D1" w:rsidRPr="00A417D1">
        <w:rPr>
          <w:rFonts w:ascii="Times New Roman" w:hAnsi="Times New Roman"/>
          <w:sz w:val="24"/>
          <w:szCs w:val="24"/>
        </w:rPr>
        <w:t xml:space="preserve"> sau director general al DGASPC Argeș)</w:t>
      </w:r>
      <w:r w:rsidR="006A41A6" w:rsidRPr="00A417D1">
        <w:rPr>
          <w:rFonts w:ascii="Times New Roman" w:hAnsi="Times New Roman"/>
          <w:sz w:val="24"/>
          <w:szCs w:val="24"/>
        </w:rPr>
        <w:t xml:space="preserve"> </w:t>
      </w:r>
      <w:r w:rsidR="006A41A6" w:rsidRPr="005B7247">
        <w:rPr>
          <w:rFonts w:ascii="Times New Roman" w:hAnsi="Times New Roman"/>
          <w:sz w:val="24"/>
          <w:szCs w:val="24"/>
        </w:rPr>
        <w:t xml:space="preserve">- după încheierea perioadei de acomodare, managerul de caz, cu consultarea copilului (în funcţie de vârstă şi gradul de maturitate al acestuia) propune autorităţii competente luarea măsurii de plasament a copilului la PFAMP. </w:t>
      </w:r>
      <w:r w:rsidR="00A417D1">
        <w:rPr>
          <w:rFonts w:ascii="Times New Roman" w:hAnsi="Times New Roman"/>
          <w:sz w:val="24"/>
          <w:szCs w:val="24"/>
        </w:rPr>
        <w:t>Hotărârea/</w:t>
      </w:r>
      <w:r w:rsidR="00657041">
        <w:rPr>
          <w:rFonts w:ascii="Times New Roman" w:hAnsi="Times New Roman"/>
          <w:sz w:val="24"/>
          <w:szCs w:val="24"/>
        </w:rPr>
        <w:t>Dispoziția</w:t>
      </w:r>
      <w:r w:rsidR="006A41A6" w:rsidRPr="005B7247">
        <w:rPr>
          <w:rFonts w:ascii="Times New Roman" w:hAnsi="Times New Roman"/>
          <w:sz w:val="24"/>
          <w:szCs w:val="24"/>
        </w:rPr>
        <w:t xml:space="preserve"> plasamentului în regim de urgenţă se face nominal la persoana/familia de plasament sau la un asistent maternal profesionist.</w:t>
      </w:r>
    </w:p>
    <w:p w:rsidR="00A45B90" w:rsidRDefault="006A41A6" w:rsidP="00487877">
      <w:pPr>
        <w:spacing w:after="0"/>
        <w:ind w:firstLine="720"/>
        <w:jc w:val="both"/>
        <w:rPr>
          <w:rFonts w:ascii="Times New Roman" w:hAnsi="Times New Roman"/>
          <w:color w:val="000000"/>
          <w:sz w:val="24"/>
          <w:szCs w:val="24"/>
        </w:rPr>
      </w:pPr>
      <w:r w:rsidRPr="00AE3968">
        <w:rPr>
          <w:rFonts w:ascii="Times New Roman" w:hAnsi="Times New Roman"/>
          <w:color w:val="000000"/>
          <w:sz w:val="24"/>
          <w:szCs w:val="24"/>
        </w:rPr>
        <w:t>  Întotdeauna, managerul de caz va avea în vedere plasarea cu prioritate a copilului în familia extinsă,</w:t>
      </w:r>
      <w:r w:rsidR="00A45B90" w:rsidRPr="00A45B90">
        <w:rPr>
          <w:rFonts w:ascii="Times New Roman" w:hAnsi="Times New Roman"/>
          <w:color w:val="000000"/>
          <w:sz w:val="24"/>
          <w:szCs w:val="24"/>
        </w:rPr>
        <w:t xml:space="preserve"> </w:t>
      </w:r>
      <w:r w:rsidR="00A45B90" w:rsidRPr="00AE3968">
        <w:rPr>
          <w:rFonts w:ascii="Times New Roman" w:hAnsi="Times New Roman"/>
          <w:color w:val="000000"/>
          <w:sz w:val="24"/>
          <w:szCs w:val="24"/>
        </w:rPr>
        <w:t>dacă</w:t>
      </w:r>
      <w:r w:rsidR="00A45B90" w:rsidRPr="00A45B90">
        <w:rPr>
          <w:rFonts w:ascii="Times New Roman" w:hAnsi="Times New Roman"/>
          <w:color w:val="000000"/>
          <w:sz w:val="24"/>
          <w:szCs w:val="24"/>
        </w:rPr>
        <w:t xml:space="preserve"> </w:t>
      </w:r>
      <w:r w:rsidR="00A45B90" w:rsidRPr="00AE3968">
        <w:rPr>
          <w:rFonts w:ascii="Times New Roman" w:hAnsi="Times New Roman"/>
          <w:color w:val="000000"/>
          <w:sz w:val="24"/>
          <w:szCs w:val="24"/>
        </w:rPr>
        <w:t>nu</w:t>
      </w:r>
      <w:r w:rsidR="00A45B90" w:rsidRPr="00A45B90">
        <w:rPr>
          <w:rFonts w:ascii="Times New Roman" w:hAnsi="Times New Roman"/>
          <w:color w:val="000000"/>
          <w:sz w:val="24"/>
          <w:szCs w:val="24"/>
        </w:rPr>
        <w:t xml:space="preserve"> </w:t>
      </w:r>
      <w:r w:rsidR="00A45B90" w:rsidRPr="00AE3968">
        <w:rPr>
          <w:rFonts w:ascii="Times New Roman" w:hAnsi="Times New Roman"/>
          <w:color w:val="000000"/>
          <w:sz w:val="24"/>
          <w:szCs w:val="24"/>
        </w:rPr>
        <w:t>există</w:t>
      </w:r>
      <w:r w:rsidR="00A45B90" w:rsidRPr="00A45B90">
        <w:rPr>
          <w:rFonts w:ascii="Times New Roman" w:hAnsi="Times New Roman"/>
          <w:color w:val="000000"/>
          <w:sz w:val="24"/>
          <w:szCs w:val="24"/>
        </w:rPr>
        <w:t xml:space="preserve"> </w:t>
      </w:r>
      <w:r w:rsidR="00A45B90" w:rsidRPr="00AE3968">
        <w:rPr>
          <w:rFonts w:ascii="Times New Roman" w:hAnsi="Times New Roman"/>
          <w:color w:val="000000"/>
          <w:sz w:val="24"/>
          <w:szCs w:val="24"/>
        </w:rPr>
        <w:t>elemente</w:t>
      </w:r>
      <w:r w:rsidR="00A45B90" w:rsidRPr="00A45B90">
        <w:rPr>
          <w:rFonts w:ascii="Times New Roman" w:hAnsi="Times New Roman"/>
          <w:color w:val="000000"/>
          <w:sz w:val="24"/>
          <w:szCs w:val="24"/>
        </w:rPr>
        <w:t xml:space="preserve"> </w:t>
      </w:r>
      <w:r w:rsidR="00A45B90" w:rsidRPr="00AE3968">
        <w:rPr>
          <w:rFonts w:ascii="Times New Roman" w:hAnsi="Times New Roman"/>
          <w:color w:val="000000"/>
          <w:sz w:val="24"/>
          <w:szCs w:val="24"/>
        </w:rPr>
        <w:t>care</w:t>
      </w:r>
      <w:r w:rsidR="00A45B90" w:rsidRPr="00A45B90">
        <w:rPr>
          <w:rFonts w:ascii="Times New Roman" w:hAnsi="Times New Roman"/>
          <w:color w:val="000000"/>
          <w:sz w:val="24"/>
          <w:szCs w:val="24"/>
        </w:rPr>
        <w:t xml:space="preserve"> </w:t>
      </w:r>
      <w:r w:rsidR="00A45B90" w:rsidRPr="00AE3968">
        <w:rPr>
          <w:rFonts w:ascii="Times New Roman" w:hAnsi="Times New Roman"/>
          <w:color w:val="000000"/>
          <w:sz w:val="24"/>
          <w:szCs w:val="24"/>
        </w:rPr>
        <w:t>să</w:t>
      </w:r>
      <w:r w:rsidR="00A45B90" w:rsidRPr="00A45B90">
        <w:rPr>
          <w:rFonts w:ascii="Times New Roman" w:hAnsi="Times New Roman"/>
          <w:color w:val="000000"/>
          <w:sz w:val="24"/>
          <w:szCs w:val="24"/>
        </w:rPr>
        <w:t xml:space="preserve"> </w:t>
      </w:r>
      <w:r w:rsidR="00A45B90" w:rsidRPr="00AE3968">
        <w:rPr>
          <w:rFonts w:ascii="Times New Roman" w:hAnsi="Times New Roman"/>
          <w:color w:val="000000"/>
          <w:sz w:val="24"/>
          <w:szCs w:val="24"/>
        </w:rPr>
        <w:t>afecteze</w:t>
      </w:r>
      <w:r w:rsidR="00A45B90" w:rsidRPr="00A45B90">
        <w:rPr>
          <w:rFonts w:ascii="Times New Roman" w:hAnsi="Times New Roman"/>
          <w:color w:val="000000"/>
          <w:sz w:val="24"/>
          <w:szCs w:val="24"/>
        </w:rPr>
        <w:t xml:space="preserve"> </w:t>
      </w:r>
      <w:r w:rsidR="00A45B90" w:rsidRPr="00AE3968">
        <w:rPr>
          <w:rFonts w:ascii="Times New Roman" w:hAnsi="Times New Roman"/>
          <w:color w:val="000000"/>
          <w:sz w:val="24"/>
          <w:szCs w:val="24"/>
        </w:rPr>
        <w:t>interesul</w:t>
      </w:r>
      <w:r w:rsidR="00A45B90" w:rsidRPr="00A45B90">
        <w:rPr>
          <w:rFonts w:ascii="Times New Roman" w:hAnsi="Times New Roman"/>
          <w:color w:val="000000"/>
          <w:sz w:val="24"/>
          <w:szCs w:val="24"/>
        </w:rPr>
        <w:t xml:space="preserve"> </w:t>
      </w:r>
      <w:r w:rsidR="00A45B90" w:rsidRPr="00AE3968">
        <w:rPr>
          <w:rFonts w:ascii="Times New Roman" w:hAnsi="Times New Roman"/>
          <w:color w:val="000000"/>
          <w:sz w:val="24"/>
          <w:szCs w:val="24"/>
        </w:rPr>
        <w:t>superior</w:t>
      </w:r>
      <w:r w:rsidR="00A45B90" w:rsidRPr="00A45B90">
        <w:rPr>
          <w:rFonts w:ascii="Times New Roman" w:hAnsi="Times New Roman"/>
          <w:color w:val="000000"/>
          <w:sz w:val="24"/>
          <w:szCs w:val="24"/>
        </w:rPr>
        <w:t xml:space="preserve"> </w:t>
      </w:r>
      <w:r w:rsidR="00A45B90" w:rsidRPr="00AE3968">
        <w:rPr>
          <w:rFonts w:ascii="Times New Roman" w:hAnsi="Times New Roman"/>
          <w:color w:val="000000"/>
          <w:sz w:val="24"/>
          <w:szCs w:val="24"/>
        </w:rPr>
        <w:t>al</w:t>
      </w:r>
      <w:r w:rsidR="00A45B90" w:rsidRPr="00A45B90">
        <w:rPr>
          <w:rFonts w:ascii="Times New Roman" w:hAnsi="Times New Roman"/>
          <w:color w:val="000000"/>
          <w:sz w:val="24"/>
          <w:szCs w:val="24"/>
        </w:rPr>
        <w:t xml:space="preserve"> </w:t>
      </w:r>
      <w:r w:rsidR="00A45B90" w:rsidRPr="00AE3968">
        <w:rPr>
          <w:rFonts w:ascii="Times New Roman" w:hAnsi="Times New Roman"/>
          <w:color w:val="000000"/>
          <w:sz w:val="24"/>
          <w:szCs w:val="24"/>
        </w:rPr>
        <w:t>copilului.</w:t>
      </w:r>
    </w:p>
    <w:p w:rsidR="006A41A6" w:rsidRDefault="006A41A6" w:rsidP="00487877">
      <w:pPr>
        <w:spacing w:after="0"/>
        <w:ind w:firstLine="720"/>
        <w:jc w:val="both"/>
        <w:rPr>
          <w:rFonts w:ascii="Times New Roman" w:hAnsi="Times New Roman"/>
          <w:color w:val="000000"/>
          <w:sz w:val="24"/>
          <w:szCs w:val="24"/>
        </w:rPr>
      </w:pPr>
      <w:r w:rsidRPr="00AE3968">
        <w:rPr>
          <w:rFonts w:ascii="Times New Roman" w:hAnsi="Times New Roman"/>
          <w:color w:val="000000"/>
          <w:sz w:val="24"/>
          <w:szCs w:val="24"/>
        </w:rPr>
        <w:t xml:space="preserve"> </w:t>
      </w:r>
      <w:r w:rsidR="00A45B90" w:rsidRPr="00A45B90">
        <w:rPr>
          <w:rFonts w:ascii="Times New Roman" w:hAnsi="Times New Roman"/>
          <w:b/>
          <w:bCs/>
          <w:color w:val="000000"/>
          <w:sz w:val="24"/>
          <w:szCs w:val="24"/>
        </w:rPr>
        <w:t xml:space="preserve">III. </w:t>
      </w:r>
      <w:r w:rsidRPr="00A45B90">
        <w:rPr>
          <w:rFonts w:ascii="Times New Roman" w:hAnsi="Times New Roman"/>
          <w:b/>
          <w:bCs/>
          <w:color w:val="000000"/>
          <w:sz w:val="24"/>
          <w:szCs w:val="24"/>
        </w:rPr>
        <w:t>Transferul copilului la domiciliul şi în grija PFAMP</w:t>
      </w:r>
      <w:r w:rsidRPr="00AE3968">
        <w:rPr>
          <w:rFonts w:ascii="Times New Roman" w:hAnsi="Times New Roman"/>
          <w:color w:val="000000"/>
          <w:sz w:val="24"/>
          <w:szCs w:val="24"/>
        </w:rPr>
        <w:t xml:space="preserve"> - după ce autoritatea competentă a luat hotărârea/decizia de plasament se va încheia convenţia de plasament între furnizorul de servicii sociale şi persoana/familia de plasament sau asistentul maternal profesionist în condiţiile prevăzute de legislaţia în vigoare. Transferul efectiv al copilului la domiciliul şi în grija PFAMP are loc imediat după semnarea convenţiei de plasament şi se realizează sub coordonarea managerului de caz</w:t>
      </w:r>
      <w:r w:rsidR="00E876FC">
        <w:rPr>
          <w:rFonts w:ascii="Times New Roman" w:hAnsi="Times New Roman"/>
          <w:color w:val="000000"/>
          <w:sz w:val="24"/>
          <w:szCs w:val="24"/>
        </w:rPr>
        <w:t xml:space="preserve"> sau a altei persoane desemnate de acesta</w:t>
      </w:r>
      <w:r w:rsidRPr="00AE3968">
        <w:rPr>
          <w:rFonts w:ascii="Times New Roman" w:hAnsi="Times New Roman"/>
          <w:color w:val="000000"/>
          <w:sz w:val="24"/>
          <w:szCs w:val="24"/>
        </w:rPr>
        <w:t>. Copilul va lua cu el, la noul domiciliu, obiectele personale de care este ataşat. Imediat după admiterea într-un serviciu de tip familial, managerul de caz stabileşte, împreună cu copilul (în funcţie de vârsta şi de gradul de maturitate al acestuia) şi cu consultarea PFAMP, un program de acomodare adaptat caracteristicilor personale ale acestuia şi ale PFAMP(vârstă, status psiho-somatic, personalitate şi temperament, nivel de educaţie, programul zilnic al familiei PFAMP, etc.), cu o durată de minim</w:t>
      </w:r>
      <w:r w:rsidR="000E0765">
        <w:rPr>
          <w:rFonts w:ascii="Times New Roman" w:hAnsi="Times New Roman"/>
          <w:color w:val="000000"/>
          <w:sz w:val="24"/>
          <w:szCs w:val="24"/>
        </w:rPr>
        <w:t>um</w:t>
      </w:r>
      <w:r w:rsidRPr="00AE3968">
        <w:rPr>
          <w:rFonts w:ascii="Times New Roman" w:hAnsi="Times New Roman"/>
          <w:color w:val="000000"/>
          <w:sz w:val="24"/>
          <w:szCs w:val="24"/>
        </w:rPr>
        <w:t xml:space="preserve"> două săptămâni.</w:t>
      </w:r>
    </w:p>
    <w:p w:rsidR="008C78FA" w:rsidRDefault="006A41A6" w:rsidP="000E5279">
      <w:pPr>
        <w:spacing w:after="0"/>
        <w:ind w:firstLine="720"/>
        <w:jc w:val="both"/>
        <w:rPr>
          <w:rFonts w:ascii="Times New Roman" w:hAnsi="Times New Roman"/>
          <w:color w:val="000000"/>
          <w:sz w:val="24"/>
          <w:szCs w:val="24"/>
        </w:rPr>
      </w:pPr>
      <w:r w:rsidRPr="00AE3968">
        <w:rPr>
          <w:rFonts w:ascii="Times New Roman" w:hAnsi="Times New Roman"/>
          <w:color w:val="000000"/>
          <w:sz w:val="24"/>
          <w:szCs w:val="24"/>
        </w:rPr>
        <w:t> </w:t>
      </w:r>
      <w:r w:rsidRPr="00FD5044">
        <w:rPr>
          <w:rFonts w:ascii="Times New Roman" w:hAnsi="Times New Roman"/>
          <w:b/>
          <w:color w:val="000000"/>
          <w:sz w:val="24"/>
          <w:szCs w:val="24"/>
        </w:rPr>
        <w:t>5.</w:t>
      </w:r>
      <w:r w:rsidR="008C78FA">
        <w:rPr>
          <w:rFonts w:ascii="Times New Roman" w:hAnsi="Times New Roman"/>
          <w:b/>
          <w:color w:val="000000"/>
          <w:sz w:val="24"/>
          <w:szCs w:val="24"/>
        </w:rPr>
        <w:t>3</w:t>
      </w:r>
      <w:r w:rsidRPr="00FD5044">
        <w:rPr>
          <w:rFonts w:ascii="Times New Roman" w:hAnsi="Times New Roman"/>
          <w:b/>
          <w:color w:val="000000"/>
          <w:sz w:val="24"/>
          <w:szCs w:val="24"/>
        </w:rPr>
        <w:t>.3</w:t>
      </w:r>
      <w:r>
        <w:rPr>
          <w:rFonts w:ascii="Times New Roman" w:hAnsi="Times New Roman"/>
          <w:color w:val="000000"/>
          <w:sz w:val="24"/>
          <w:szCs w:val="24"/>
        </w:rPr>
        <w:t>.</w:t>
      </w:r>
      <w:r w:rsidRPr="00AE3968">
        <w:rPr>
          <w:rFonts w:ascii="Times New Roman" w:hAnsi="Times New Roman"/>
          <w:color w:val="000000"/>
          <w:sz w:val="24"/>
          <w:szCs w:val="24"/>
        </w:rPr>
        <w:t>  Pentru fiecare copil aflat în plasament la PFAMP se întocmeşte un dosar personal, denumit în continuare</w:t>
      </w:r>
      <w:r w:rsidR="008C78FA" w:rsidRPr="008C78FA">
        <w:rPr>
          <w:rFonts w:ascii="Times New Roman" w:hAnsi="Times New Roman"/>
          <w:b/>
          <w:bCs/>
          <w:color w:val="000000"/>
          <w:sz w:val="24"/>
          <w:szCs w:val="24"/>
        </w:rPr>
        <w:t xml:space="preserve"> dosarul</w:t>
      </w:r>
      <w:r w:rsidR="008C78FA">
        <w:rPr>
          <w:rFonts w:ascii="Times New Roman" w:hAnsi="Times New Roman"/>
          <w:b/>
          <w:bCs/>
          <w:color w:val="000000"/>
          <w:sz w:val="24"/>
          <w:szCs w:val="24"/>
        </w:rPr>
        <w:t xml:space="preserve"> </w:t>
      </w:r>
      <w:r w:rsidR="008C78FA" w:rsidRPr="008C78FA">
        <w:rPr>
          <w:rFonts w:ascii="Times New Roman" w:hAnsi="Times New Roman"/>
          <w:b/>
          <w:bCs/>
          <w:color w:val="000000"/>
          <w:sz w:val="24"/>
          <w:szCs w:val="24"/>
        </w:rPr>
        <w:t>beneficiarulu</w:t>
      </w:r>
      <w:r w:rsidR="008C78FA">
        <w:rPr>
          <w:rFonts w:ascii="Times New Roman" w:hAnsi="Times New Roman"/>
          <w:b/>
          <w:bCs/>
          <w:color w:val="000000"/>
          <w:sz w:val="24"/>
          <w:szCs w:val="24"/>
        </w:rPr>
        <w:t>i</w:t>
      </w:r>
      <w:r w:rsidR="008C78FA" w:rsidRPr="008C78FA">
        <w:rPr>
          <w:rFonts w:ascii="Times New Roman" w:hAnsi="Times New Roman"/>
          <w:color w:val="000000"/>
          <w:sz w:val="24"/>
          <w:szCs w:val="24"/>
        </w:rPr>
        <w:t xml:space="preserve"> </w:t>
      </w:r>
      <w:r w:rsidR="008C78FA" w:rsidRPr="00AE3968">
        <w:rPr>
          <w:rFonts w:ascii="Times New Roman" w:hAnsi="Times New Roman"/>
          <w:color w:val="000000"/>
          <w:sz w:val="24"/>
          <w:szCs w:val="24"/>
        </w:rPr>
        <w:t>care</w:t>
      </w:r>
      <w:r w:rsidR="008C78FA" w:rsidRPr="008C78FA">
        <w:rPr>
          <w:rFonts w:ascii="Times New Roman" w:hAnsi="Times New Roman"/>
          <w:color w:val="000000"/>
          <w:sz w:val="24"/>
          <w:szCs w:val="24"/>
        </w:rPr>
        <w:t xml:space="preserve"> </w:t>
      </w:r>
      <w:r w:rsidR="008C78FA" w:rsidRPr="00AE3968">
        <w:rPr>
          <w:rFonts w:ascii="Times New Roman" w:hAnsi="Times New Roman"/>
          <w:color w:val="000000"/>
          <w:sz w:val="24"/>
          <w:szCs w:val="24"/>
        </w:rPr>
        <w:t>conţine</w:t>
      </w:r>
      <w:r w:rsidR="008C78FA" w:rsidRPr="008C78FA">
        <w:rPr>
          <w:rFonts w:ascii="Times New Roman" w:hAnsi="Times New Roman"/>
          <w:color w:val="000000"/>
          <w:sz w:val="24"/>
          <w:szCs w:val="24"/>
        </w:rPr>
        <w:t xml:space="preserve"> </w:t>
      </w:r>
      <w:r w:rsidR="008C78FA" w:rsidRPr="00AE3968">
        <w:rPr>
          <w:rFonts w:ascii="Times New Roman" w:hAnsi="Times New Roman"/>
          <w:color w:val="000000"/>
          <w:sz w:val="24"/>
          <w:szCs w:val="24"/>
        </w:rPr>
        <w:t>obligatoriu</w:t>
      </w:r>
      <w:r w:rsidR="008C78FA" w:rsidRPr="008C78FA">
        <w:rPr>
          <w:rFonts w:ascii="Times New Roman" w:hAnsi="Times New Roman"/>
          <w:color w:val="000000"/>
          <w:sz w:val="24"/>
          <w:szCs w:val="24"/>
        </w:rPr>
        <w:t xml:space="preserve"> </w:t>
      </w:r>
      <w:r w:rsidR="008C78FA" w:rsidRPr="00AE3968">
        <w:rPr>
          <w:rFonts w:ascii="Times New Roman" w:hAnsi="Times New Roman"/>
          <w:color w:val="000000"/>
          <w:sz w:val="24"/>
          <w:szCs w:val="24"/>
        </w:rPr>
        <w:t>următoarele</w:t>
      </w:r>
      <w:r w:rsidR="008C78FA" w:rsidRPr="008C78FA">
        <w:rPr>
          <w:rFonts w:ascii="Times New Roman" w:hAnsi="Times New Roman"/>
          <w:i/>
          <w:iCs/>
          <w:color w:val="000000"/>
          <w:sz w:val="24"/>
          <w:szCs w:val="24"/>
        </w:rPr>
        <w:t xml:space="preserve"> documente</w:t>
      </w:r>
      <w:r w:rsidR="008C78FA" w:rsidRPr="00AE3968">
        <w:rPr>
          <w:rFonts w:ascii="Times New Roman" w:hAnsi="Times New Roman"/>
          <w:color w:val="000000"/>
          <w:sz w:val="24"/>
          <w:szCs w:val="24"/>
        </w:rPr>
        <w:t>:</w:t>
      </w:r>
    </w:p>
    <w:p w:rsidR="008C78FA" w:rsidRDefault="008C78FA" w:rsidP="005E6D25">
      <w:pPr>
        <w:pStyle w:val="ListParagraph"/>
        <w:numPr>
          <w:ilvl w:val="0"/>
          <w:numId w:val="29"/>
        </w:numPr>
        <w:tabs>
          <w:tab w:val="left" w:pos="1134"/>
        </w:tabs>
        <w:spacing w:after="0"/>
        <w:ind w:left="0" w:firstLine="851"/>
        <w:jc w:val="both"/>
        <w:rPr>
          <w:rFonts w:ascii="Times New Roman" w:hAnsi="Times New Roman"/>
          <w:color w:val="000000"/>
          <w:sz w:val="24"/>
          <w:szCs w:val="24"/>
        </w:rPr>
      </w:pPr>
      <w:r w:rsidRPr="008C78FA">
        <w:rPr>
          <w:rFonts w:ascii="Times New Roman" w:hAnsi="Times New Roman"/>
          <w:color w:val="000000"/>
          <w:sz w:val="24"/>
          <w:szCs w:val="24"/>
        </w:rPr>
        <w:t>sesizare/solicitare;</w:t>
      </w:r>
    </w:p>
    <w:p w:rsidR="008C78FA" w:rsidRDefault="006A41A6" w:rsidP="005E6D25">
      <w:pPr>
        <w:pStyle w:val="ListParagraph"/>
        <w:numPr>
          <w:ilvl w:val="0"/>
          <w:numId w:val="29"/>
        </w:numPr>
        <w:tabs>
          <w:tab w:val="left" w:pos="1134"/>
        </w:tabs>
        <w:spacing w:after="0"/>
        <w:ind w:left="0" w:firstLine="851"/>
        <w:jc w:val="both"/>
        <w:rPr>
          <w:rFonts w:ascii="Times New Roman" w:hAnsi="Times New Roman"/>
          <w:color w:val="000000"/>
          <w:sz w:val="24"/>
          <w:szCs w:val="24"/>
        </w:rPr>
      </w:pPr>
      <w:r w:rsidRPr="008C78FA">
        <w:rPr>
          <w:rFonts w:ascii="Times New Roman" w:hAnsi="Times New Roman"/>
          <w:color w:val="000000"/>
          <w:sz w:val="24"/>
          <w:szCs w:val="24"/>
        </w:rPr>
        <w:t>ancheta socială iniţială, în copie sau raport privind ancheta socială iniţială;</w:t>
      </w:r>
    </w:p>
    <w:p w:rsidR="008C78FA" w:rsidRDefault="006A41A6" w:rsidP="005E6D25">
      <w:pPr>
        <w:pStyle w:val="ListParagraph"/>
        <w:numPr>
          <w:ilvl w:val="0"/>
          <w:numId w:val="29"/>
        </w:numPr>
        <w:tabs>
          <w:tab w:val="left" w:pos="1134"/>
        </w:tabs>
        <w:spacing w:after="0"/>
        <w:ind w:left="0" w:firstLine="851"/>
        <w:jc w:val="both"/>
        <w:rPr>
          <w:rFonts w:ascii="Times New Roman" w:hAnsi="Times New Roman"/>
          <w:color w:val="000000"/>
          <w:sz w:val="24"/>
          <w:szCs w:val="24"/>
        </w:rPr>
      </w:pPr>
      <w:r w:rsidRPr="008C78FA">
        <w:rPr>
          <w:rFonts w:ascii="Times New Roman" w:hAnsi="Times New Roman"/>
          <w:color w:val="000000"/>
          <w:sz w:val="24"/>
          <w:szCs w:val="24"/>
        </w:rPr>
        <w:t>raport de evaluare a nevoilor copilului (sociale, educaţionale, de sănătate, psihologice);</w:t>
      </w:r>
    </w:p>
    <w:p w:rsidR="008C78FA" w:rsidRDefault="006A41A6" w:rsidP="005E6D25">
      <w:pPr>
        <w:pStyle w:val="ListParagraph"/>
        <w:numPr>
          <w:ilvl w:val="0"/>
          <w:numId w:val="29"/>
        </w:numPr>
        <w:tabs>
          <w:tab w:val="left" w:pos="1134"/>
        </w:tabs>
        <w:spacing w:after="0"/>
        <w:ind w:left="0" w:firstLine="851"/>
        <w:jc w:val="both"/>
        <w:rPr>
          <w:rFonts w:ascii="Times New Roman" w:hAnsi="Times New Roman"/>
          <w:color w:val="000000"/>
          <w:sz w:val="24"/>
          <w:szCs w:val="24"/>
        </w:rPr>
      </w:pPr>
      <w:r w:rsidRPr="008C78FA">
        <w:rPr>
          <w:rFonts w:ascii="Times New Roman" w:hAnsi="Times New Roman"/>
          <w:color w:val="000000"/>
          <w:sz w:val="24"/>
          <w:szCs w:val="24"/>
        </w:rPr>
        <w:lastRenderedPageBreak/>
        <w:t xml:space="preserve">hotărârea comisiei pentru protecţia copilului sau a instanţei de judecată/decizia directorului </w:t>
      </w:r>
      <w:r w:rsidR="008C78FA">
        <w:rPr>
          <w:rFonts w:ascii="Times New Roman" w:hAnsi="Times New Roman"/>
          <w:color w:val="000000"/>
          <w:sz w:val="24"/>
          <w:szCs w:val="24"/>
        </w:rPr>
        <w:t xml:space="preserve">general </w:t>
      </w:r>
      <w:r w:rsidRPr="008C78FA">
        <w:rPr>
          <w:rFonts w:ascii="Times New Roman" w:hAnsi="Times New Roman"/>
          <w:color w:val="000000"/>
          <w:sz w:val="24"/>
          <w:szCs w:val="24"/>
        </w:rPr>
        <w:t xml:space="preserve"> al D.G.A.S.P.C. privind instituirea/încetarea măsurii plasamentului/plasamentului în</w:t>
      </w:r>
      <w:r w:rsidR="008C78FA" w:rsidRPr="008C78FA">
        <w:rPr>
          <w:rFonts w:ascii="Times New Roman" w:hAnsi="Times New Roman"/>
          <w:color w:val="000000"/>
          <w:sz w:val="24"/>
          <w:szCs w:val="24"/>
        </w:rPr>
        <w:t xml:space="preserve"> regim de urgenţă la PFAMP;</w:t>
      </w:r>
    </w:p>
    <w:p w:rsidR="008C78FA" w:rsidRDefault="008C78FA" w:rsidP="005E6D25">
      <w:pPr>
        <w:pStyle w:val="ListParagraph"/>
        <w:numPr>
          <w:ilvl w:val="0"/>
          <w:numId w:val="29"/>
        </w:numPr>
        <w:tabs>
          <w:tab w:val="left" w:pos="1134"/>
        </w:tabs>
        <w:spacing w:after="0"/>
        <w:ind w:left="0" w:firstLine="851"/>
        <w:jc w:val="both"/>
        <w:rPr>
          <w:rFonts w:ascii="Times New Roman" w:hAnsi="Times New Roman"/>
          <w:color w:val="000000"/>
          <w:sz w:val="24"/>
          <w:szCs w:val="24"/>
        </w:rPr>
      </w:pPr>
      <w:r w:rsidRPr="008C78FA">
        <w:rPr>
          <w:rFonts w:ascii="Times New Roman" w:hAnsi="Times New Roman"/>
          <w:color w:val="000000"/>
          <w:sz w:val="24"/>
          <w:szCs w:val="24"/>
        </w:rPr>
        <w:t>copii ale actelor de stare civilă ale copilului şi părinţilor acestuia;</w:t>
      </w:r>
    </w:p>
    <w:p w:rsidR="008C78FA" w:rsidRDefault="006A41A6" w:rsidP="005E6D25">
      <w:pPr>
        <w:pStyle w:val="ListParagraph"/>
        <w:numPr>
          <w:ilvl w:val="0"/>
          <w:numId w:val="29"/>
        </w:numPr>
        <w:tabs>
          <w:tab w:val="left" w:pos="1134"/>
        </w:tabs>
        <w:spacing w:after="0"/>
        <w:ind w:left="0" w:firstLine="851"/>
        <w:jc w:val="both"/>
        <w:rPr>
          <w:rFonts w:ascii="Times New Roman" w:hAnsi="Times New Roman"/>
          <w:color w:val="000000"/>
          <w:sz w:val="24"/>
          <w:szCs w:val="24"/>
        </w:rPr>
      </w:pPr>
      <w:r w:rsidRPr="008C78FA">
        <w:rPr>
          <w:rFonts w:ascii="Times New Roman" w:hAnsi="Times New Roman"/>
          <w:color w:val="000000"/>
          <w:sz w:val="24"/>
          <w:szCs w:val="24"/>
        </w:rPr>
        <w:t xml:space="preserve">planul de servicii transmis de serviciul public de asistenţă socială, însoţit de cererea de instituire a unei măsuri de protecţie specială a copilului şi, după caz, de fişa de identificare </w:t>
      </w:r>
      <w:r w:rsidR="008C78FA" w:rsidRPr="008C78FA">
        <w:rPr>
          <w:rFonts w:ascii="Times New Roman" w:hAnsi="Times New Roman"/>
          <w:color w:val="000000"/>
          <w:sz w:val="24"/>
          <w:szCs w:val="24"/>
        </w:rPr>
        <w:t>a riscurilor</w:t>
      </w:r>
      <w:r w:rsidR="008C78FA">
        <w:rPr>
          <w:rFonts w:ascii="Times New Roman" w:hAnsi="Times New Roman"/>
          <w:color w:val="000000"/>
          <w:sz w:val="24"/>
          <w:szCs w:val="24"/>
        </w:rPr>
        <w:t xml:space="preserve"> </w:t>
      </w:r>
      <w:r w:rsidR="008C78FA" w:rsidRPr="008C78FA">
        <w:rPr>
          <w:rFonts w:ascii="Times New Roman" w:hAnsi="Times New Roman"/>
          <w:color w:val="000000"/>
          <w:sz w:val="24"/>
          <w:szCs w:val="24"/>
        </w:rPr>
        <w:t>(dacă a fost realizat);</w:t>
      </w:r>
    </w:p>
    <w:p w:rsidR="008C78FA" w:rsidRDefault="008C78FA" w:rsidP="005E6D25">
      <w:pPr>
        <w:pStyle w:val="ListParagraph"/>
        <w:numPr>
          <w:ilvl w:val="0"/>
          <w:numId w:val="29"/>
        </w:numPr>
        <w:tabs>
          <w:tab w:val="left" w:pos="1134"/>
        </w:tabs>
        <w:spacing w:after="0"/>
        <w:ind w:left="0" w:firstLine="851"/>
        <w:jc w:val="both"/>
        <w:rPr>
          <w:rFonts w:ascii="Times New Roman" w:hAnsi="Times New Roman"/>
          <w:color w:val="000000"/>
          <w:sz w:val="24"/>
          <w:szCs w:val="24"/>
        </w:rPr>
      </w:pPr>
      <w:r w:rsidRPr="008C78FA">
        <w:rPr>
          <w:rFonts w:ascii="Times New Roman" w:hAnsi="Times New Roman"/>
          <w:color w:val="000000"/>
          <w:sz w:val="24"/>
          <w:szCs w:val="24"/>
        </w:rPr>
        <w:t>documentul care consemnează opinia copilului cu privire la stabilirea măsurii de protecţie, pentru copil</w:t>
      </w:r>
      <w:r>
        <w:rPr>
          <w:rFonts w:ascii="Times New Roman" w:hAnsi="Times New Roman"/>
          <w:color w:val="000000"/>
          <w:sz w:val="24"/>
          <w:szCs w:val="24"/>
        </w:rPr>
        <w:t xml:space="preserve">ul </w:t>
      </w:r>
      <w:r w:rsidRPr="008C78FA">
        <w:rPr>
          <w:rFonts w:ascii="Times New Roman" w:hAnsi="Times New Roman"/>
          <w:color w:val="000000"/>
          <w:sz w:val="24"/>
          <w:szCs w:val="24"/>
        </w:rPr>
        <w:t>care a împlinit vârsta de</w:t>
      </w:r>
      <w:r>
        <w:rPr>
          <w:rFonts w:ascii="Times New Roman" w:hAnsi="Times New Roman"/>
          <w:color w:val="000000"/>
          <w:sz w:val="24"/>
          <w:szCs w:val="24"/>
        </w:rPr>
        <w:t xml:space="preserve"> </w:t>
      </w:r>
      <w:r w:rsidRPr="008C78FA">
        <w:rPr>
          <w:rFonts w:ascii="Times New Roman" w:hAnsi="Times New Roman"/>
          <w:color w:val="000000"/>
          <w:sz w:val="24"/>
          <w:szCs w:val="24"/>
        </w:rPr>
        <w:t>10</w:t>
      </w:r>
      <w:r>
        <w:rPr>
          <w:rFonts w:ascii="Times New Roman" w:hAnsi="Times New Roman"/>
          <w:color w:val="000000"/>
          <w:sz w:val="24"/>
          <w:szCs w:val="24"/>
        </w:rPr>
        <w:t xml:space="preserve"> ani;</w:t>
      </w:r>
    </w:p>
    <w:p w:rsidR="008C78FA" w:rsidRDefault="008C78FA" w:rsidP="005E6D25">
      <w:pPr>
        <w:pStyle w:val="ListParagraph"/>
        <w:numPr>
          <w:ilvl w:val="0"/>
          <w:numId w:val="29"/>
        </w:numPr>
        <w:tabs>
          <w:tab w:val="left" w:pos="1134"/>
        </w:tabs>
        <w:spacing w:after="0"/>
        <w:ind w:left="0" w:firstLine="851"/>
        <w:jc w:val="both"/>
        <w:rPr>
          <w:rFonts w:ascii="Times New Roman" w:hAnsi="Times New Roman"/>
          <w:color w:val="000000"/>
          <w:sz w:val="24"/>
          <w:szCs w:val="24"/>
        </w:rPr>
      </w:pPr>
      <w:r w:rsidRPr="008C78FA">
        <w:rPr>
          <w:rFonts w:ascii="Times New Roman" w:hAnsi="Times New Roman"/>
          <w:color w:val="000000"/>
          <w:sz w:val="24"/>
          <w:szCs w:val="24"/>
        </w:rPr>
        <w:t>planul</w:t>
      </w:r>
      <w:r>
        <w:rPr>
          <w:rFonts w:ascii="Times New Roman" w:hAnsi="Times New Roman"/>
          <w:color w:val="000000"/>
          <w:sz w:val="24"/>
          <w:szCs w:val="24"/>
        </w:rPr>
        <w:t xml:space="preserve"> individualizat</w:t>
      </w:r>
      <w:r w:rsidRPr="008C78FA">
        <w:rPr>
          <w:rFonts w:ascii="Times New Roman" w:hAnsi="Times New Roman"/>
          <w:color w:val="000000"/>
          <w:sz w:val="24"/>
          <w:szCs w:val="24"/>
        </w:rPr>
        <w:t xml:space="preserve"> de protecţie al copilului</w:t>
      </w:r>
      <w:r>
        <w:rPr>
          <w:rFonts w:ascii="Times New Roman" w:hAnsi="Times New Roman"/>
          <w:color w:val="000000"/>
          <w:sz w:val="24"/>
          <w:szCs w:val="24"/>
        </w:rPr>
        <w:t xml:space="preserve"> (PIP)</w:t>
      </w:r>
      <w:r w:rsidRPr="008C78FA">
        <w:rPr>
          <w:rFonts w:ascii="Times New Roman" w:hAnsi="Times New Roman"/>
          <w:color w:val="000000"/>
          <w:sz w:val="24"/>
          <w:szCs w:val="24"/>
        </w:rPr>
        <w:t>;</w:t>
      </w:r>
    </w:p>
    <w:p w:rsidR="008C78FA" w:rsidRDefault="008C78FA" w:rsidP="005E6D25">
      <w:pPr>
        <w:pStyle w:val="ListParagraph"/>
        <w:numPr>
          <w:ilvl w:val="0"/>
          <w:numId w:val="29"/>
        </w:numPr>
        <w:tabs>
          <w:tab w:val="left" w:pos="1134"/>
        </w:tabs>
        <w:spacing w:after="0"/>
        <w:ind w:left="0" w:firstLine="851"/>
        <w:jc w:val="both"/>
        <w:rPr>
          <w:rFonts w:ascii="Times New Roman" w:hAnsi="Times New Roman"/>
          <w:color w:val="000000"/>
          <w:sz w:val="24"/>
          <w:szCs w:val="24"/>
        </w:rPr>
      </w:pPr>
      <w:r w:rsidRPr="008C78FA">
        <w:rPr>
          <w:rFonts w:ascii="Times New Roman" w:hAnsi="Times New Roman"/>
          <w:color w:val="000000"/>
          <w:sz w:val="24"/>
          <w:szCs w:val="24"/>
        </w:rPr>
        <w:t>programul</w:t>
      </w:r>
      <w:r>
        <w:rPr>
          <w:rFonts w:ascii="Times New Roman" w:hAnsi="Times New Roman"/>
          <w:color w:val="000000"/>
          <w:sz w:val="24"/>
          <w:szCs w:val="24"/>
        </w:rPr>
        <w:t xml:space="preserve"> de </w:t>
      </w:r>
      <w:r w:rsidRPr="008C78FA">
        <w:rPr>
          <w:rFonts w:ascii="Times New Roman" w:hAnsi="Times New Roman"/>
          <w:color w:val="000000"/>
          <w:sz w:val="24"/>
          <w:szCs w:val="24"/>
        </w:rPr>
        <w:t>acomodare iniţială a copilului;</w:t>
      </w:r>
    </w:p>
    <w:p w:rsidR="008C78FA" w:rsidRDefault="008C78FA" w:rsidP="005E6D25">
      <w:pPr>
        <w:pStyle w:val="ListParagraph"/>
        <w:numPr>
          <w:ilvl w:val="0"/>
          <w:numId w:val="29"/>
        </w:numPr>
        <w:tabs>
          <w:tab w:val="left" w:pos="1134"/>
        </w:tabs>
        <w:spacing w:after="0"/>
        <w:ind w:left="0" w:firstLine="851"/>
        <w:jc w:val="both"/>
        <w:rPr>
          <w:rFonts w:ascii="Times New Roman" w:hAnsi="Times New Roman"/>
          <w:color w:val="000000"/>
          <w:sz w:val="24"/>
          <w:szCs w:val="24"/>
        </w:rPr>
      </w:pPr>
      <w:r w:rsidRPr="008C78FA">
        <w:rPr>
          <w:rFonts w:ascii="Times New Roman" w:hAnsi="Times New Roman"/>
          <w:color w:val="000000"/>
          <w:sz w:val="24"/>
          <w:szCs w:val="24"/>
        </w:rPr>
        <w:t xml:space="preserve"> rapoartele periodice privind verificarea împrejurărilor care au stat la baza stabilirii</w:t>
      </w:r>
      <w:r>
        <w:rPr>
          <w:rFonts w:ascii="Times New Roman" w:hAnsi="Times New Roman"/>
          <w:color w:val="000000"/>
          <w:sz w:val="24"/>
          <w:szCs w:val="24"/>
        </w:rPr>
        <w:t xml:space="preserve"> </w:t>
      </w:r>
      <w:r w:rsidRPr="008C78FA">
        <w:rPr>
          <w:rFonts w:ascii="Times New Roman" w:hAnsi="Times New Roman"/>
          <w:color w:val="000000"/>
          <w:sz w:val="24"/>
          <w:szCs w:val="24"/>
        </w:rPr>
        <w:t>măsurilor de protecţie specială;</w:t>
      </w:r>
    </w:p>
    <w:p w:rsidR="008C78FA" w:rsidRDefault="006A41A6" w:rsidP="005E6D25">
      <w:pPr>
        <w:pStyle w:val="ListParagraph"/>
        <w:numPr>
          <w:ilvl w:val="0"/>
          <w:numId w:val="29"/>
        </w:numPr>
        <w:tabs>
          <w:tab w:val="left" w:pos="1134"/>
        </w:tabs>
        <w:spacing w:after="0"/>
        <w:ind w:left="0" w:firstLine="851"/>
        <w:jc w:val="both"/>
        <w:rPr>
          <w:rFonts w:ascii="Times New Roman" w:hAnsi="Times New Roman"/>
          <w:color w:val="000000"/>
          <w:sz w:val="24"/>
          <w:szCs w:val="24"/>
        </w:rPr>
      </w:pPr>
      <w:r w:rsidRPr="008C78FA">
        <w:rPr>
          <w:rFonts w:ascii="Times New Roman" w:hAnsi="Times New Roman"/>
          <w:color w:val="000000"/>
          <w:sz w:val="24"/>
          <w:szCs w:val="24"/>
        </w:rPr>
        <w:t>rapoarte de vizită trimestriale privind evoluţia dezvoltării fizice, mentale, spirituale, morale sau sociale a copilului şi a modului în care acesta este îngrijit;</w:t>
      </w:r>
    </w:p>
    <w:p w:rsidR="008C78FA" w:rsidRDefault="006A41A6" w:rsidP="005E6D25">
      <w:pPr>
        <w:pStyle w:val="ListParagraph"/>
        <w:numPr>
          <w:ilvl w:val="0"/>
          <w:numId w:val="29"/>
        </w:numPr>
        <w:tabs>
          <w:tab w:val="left" w:pos="1134"/>
        </w:tabs>
        <w:spacing w:after="0"/>
        <w:ind w:left="0" w:firstLine="851"/>
        <w:jc w:val="both"/>
        <w:rPr>
          <w:rFonts w:ascii="Times New Roman" w:hAnsi="Times New Roman"/>
          <w:color w:val="000000"/>
          <w:sz w:val="24"/>
          <w:szCs w:val="24"/>
        </w:rPr>
      </w:pPr>
      <w:r w:rsidRPr="008C78FA">
        <w:rPr>
          <w:rFonts w:ascii="Times New Roman" w:hAnsi="Times New Roman"/>
          <w:color w:val="000000"/>
          <w:sz w:val="24"/>
          <w:szCs w:val="24"/>
        </w:rPr>
        <w:t>fişele de evaluare socială, educaţională, medicală şi psihologică a copilului;</w:t>
      </w:r>
    </w:p>
    <w:p w:rsidR="008C78FA" w:rsidRDefault="006A41A6" w:rsidP="005E6D25">
      <w:pPr>
        <w:pStyle w:val="ListParagraph"/>
        <w:numPr>
          <w:ilvl w:val="0"/>
          <w:numId w:val="29"/>
        </w:numPr>
        <w:tabs>
          <w:tab w:val="left" w:pos="1134"/>
        </w:tabs>
        <w:spacing w:after="0"/>
        <w:ind w:left="0" w:firstLine="851"/>
        <w:jc w:val="both"/>
        <w:rPr>
          <w:rFonts w:ascii="Times New Roman" w:hAnsi="Times New Roman"/>
          <w:color w:val="000000"/>
          <w:sz w:val="24"/>
          <w:szCs w:val="24"/>
        </w:rPr>
      </w:pPr>
      <w:r w:rsidRPr="008C78FA">
        <w:rPr>
          <w:rFonts w:ascii="Times New Roman" w:hAnsi="Times New Roman"/>
          <w:color w:val="000000"/>
          <w:sz w:val="24"/>
          <w:szCs w:val="24"/>
        </w:rPr>
        <w:t>certificat de încadrare în grad de handicap, după caz;</w:t>
      </w:r>
    </w:p>
    <w:p w:rsidR="009746C0" w:rsidRDefault="006A41A6" w:rsidP="005E6D25">
      <w:pPr>
        <w:pStyle w:val="ListParagraph"/>
        <w:numPr>
          <w:ilvl w:val="0"/>
          <w:numId w:val="29"/>
        </w:numPr>
        <w:tabs>
          <w:tab w:val="left" w:pos="1134"/>
        </w:tabs>
        <w:spacing w:after="0"/>
        <w:ind w:left="0" w:firstLine="851"/>
        <w:jc w:val="both"/>
        <w:rPr>
          <w:rFonts w:ascii="Times New Roman" w:hAnsi="Times New Roman"/>
          <w:color w:val="000000"/>
          <w:sz w:val="24"/>
          <w:szCs w:val="24"/>
        </w:rPr>
      </w:pPr>
      <w:r w:rsidRPr="005E6D25">
        <w:rPr>
          <w:rFonts w:ascii="Times New Roman" w:hAnsi="Times New Roman"/>
          <w:color w:val="000000"/>
          <w:sz w:val="24"/>
          <w:szCs w:val="24"/>
        </w:rPr>
        <w:t>contractul de furnizare de servicii, încheiat cu copilul în vârstă de 16 ani care are discernământ</w:t>
      </w:r>
      <w:r w:rsidR="009746C0">
        <w:rPr>
          <w:rFonts w:ascii="Times New Roman" w:hAnsi="Times New Roman"/>
          <w:color w:val="000000"/>
          <w:sz w:val="24"/>
          <w:szCs w:val="24"/>
        </w:rPr>
        <w:t>;</w:t>
      </w:r>
    </w:p>
    <w:p w:rsidR="0086139E" w:rsidRDefault="009746C0" w:rsidP="005E6D25">
      <w:pPr>
        <w:pStyle w:val="ListParagraph"/>
        <w:numPr>
          <w:ilvl w:val="0"/>
          <w:numId w:val="29"/>
        </w:numPr>
        <w:tabs>
          <w:tab w:val="left" w:pos="1134"/>
        </w:tabs>
        <w:spacing w:after="0"/>
        <w:ind w:left="0" w:firstLine="851"/>
        <w:jc w:val="both"/>
        <w:rPr>
          <w:rFonts w:ascii="Times New Roman" w:hAnsi="Times New Roman"/>
          <w:color w:val="000000"/>
          <w:sz w:val="24"/>
          <w:szCs w:val="24"/>
        </w:rPr>
      </w:pPr>
      <w:r>
        <w:rPr>
          <w:rFonts w:ascii="Times New Roman" w:hAnsi="Times New Roman"/>
          <w:color w:val="000000"/>
          <w:sz w:val="24"/>
          <w:szCs w:val="24"/>
        </w:rPr>
        <w:t>conven</w:t>
      </w:r>
      <w:r>
        <w:rPr>
          <w:rFonts w:ascii="Times New Roman" w:hAnsi="Times New Roman"/>
          <w:color w:val="000000"/>
          <w:sz w:val="24"/>
          <w:szCs w:val="24"/>
          <w:lang w:val="ro-RO"/>
        </w:rPr>
        <w:t>ția de plasament</w:t>
      </w:r>
      <w:r w:rsidR="006A41A6" w:rsidRPr="005E6D25">
        <w:rPr>
          <w:rFonts w:ascii="Times New Roman" w:hAnsi="Times New Roman"/>
          <w:color w:val="000000"/>
          <w:sz w:val="24"/>
          <w:szCs w:val="24"/>
        </w:rPr>
        <w:t>.</w:t>
      </w:r>
    </w:p>
    <w:p w:rsidR="0086139E" w:rsidRDefault="0086139E" w:rsidP="0086139E">
      <w:pPr>
        <w:pStyle w:val="NoSpacing"/>
        <w:ind w:firstLine="720"/>
        <w:jc w:val="both"/>
        <w:rPr>
          <w:rFonts w:ascii="Times New Roman" w:hAnsi="Times New Roman"/>
          <w:color w:val="000000"/>
          <w:sz w:val="24"/>
          <w:szCs w:val="24"/>
        </w:rPr>
      </w:pPr>
      <w:r w:rsidRPr="0086139E">
        <w:rPr>
          <w:rFonts w:ascii="Times New Roman" w:hAnsi="Times New Roman"/>
          <w:i/>
          <w:iCs/>
          <w:color w:val="000000"/>
          <w:sz w:val="24"/>
          <w:szCs w:val="24"/>
        </w:rPr>
        <w:t>Mangerul de caz al copilului</w:t>
      </w:r>
      <w:r w:rsidRPr="00552062">
        <w:rPr>
          <w:rFonts w:ascii="Times New Roman" w:hAnsi="Times New Roman"/>
          <w:color w:val="000000"/>
          <w:sz w:val="24"/>
          <w:szCs w:val="24"/>
        </w:rPr>
        <w:t xml:space="preserve"> este responsabil cu păstrarea și reactualizarea dosarelor tuturor copiilor/tinerilor admiși în </w:t>
      </w:r>
      <w:r>
        <w:rPr>
          <w:rFonts w:ascii="Times New Roman" w:hAnsi="Times New Roman"/>
          <w:color w:val="000000"/>
          <w:sz w:val="24"/>
          <w:szCs w:val="24"/>
        </w:rPr>
        <w:t>serviciul social</w:t>
      </w:r>
      <w:r w:rsidRPr="00552062">
        <w:rPr>
          <w:rFonts w:ascii="Times New Roman" w:hAnsi="Times New Roman"/>
          <w:color w:val="000000"/>
          <w:sz w:val="24"/>
          <w:szCs w:val="24"/>
        </w:rPr>
        <w:t xml:space="preserve">, inclusiv a actelor de stare civilă în original, precum și cu predarea dosarelor personale la transferul beneficiarilor cu ocazia înlocuirii măsurii plasamentului în cadrul sistemului de protecție a copilului, respectiv cu arhivarea dosarelor copiilor/ tinerilor care părăsesc sistemul de protecție a copilului. </w:t>
      </w:r>
    </w:p>
    <w:p w:rsidR="00834ED2" w:rsidRDefault="00834ED2" w:rsidP="0086139E">
      <w:pPr>
        <w:pStyle w:val="NoSpacing"/>
        <w:ind w:firstLine="720"/>
        <w:jc w:val="both"/>
        <w:rPr>
          <w:rFonts w:ascii="Times New Roman" w:hAnsi="Times New Roman"/>
          <w:sz w:val="24"/>
          <w:szCs w:val="24"/>
        </w:rPr>
      </w:pPr>
      <w:r>
        <w:rPr>
          <w:rFonts w:ascii="Times New Roman" w:hAnsi="Times New Roman"/>
          <w:sz w:val="24"/>
          <w:szCs w:val="24"/>
        </w:rPr>
        <w:t>După ieşirea copiilor din sistemul de protecţie specială, dosarele beneficiarilor sunt arhivate şi păstrate într-un spaţiu stabilit de furnizorul de servicii sociale, special amenajat cu această destinaţie, pe perioada prevăzută în nomenclatorul arhivistic elaborat de furnizorul de servicii sociale, cu respectarea prevederilor</w:t>
      </w:r>
      <w:r w:rsidRPr="00834ED2">
        <w:rPr>
          <w:rFonts w:ascii="Times New Roman" w:hAnsi="Times New Roman"/>
          <w:sz w:val="24"/>
          <w:szCs w:val="24"/>
        </w:rPr>
        <w:t xml:space="preserve"> </w:t>
      </w:r>
      <w:r>
        <w:rPr>
          <w:rFonts w:ascii="Times New Roman" w:hAnsi="Times New Roman"/>
          <w:sz w:val="24"/>
          <w:szCs w:val="24"/>
        </w:rPr>
        <w:t>legale</w:t>
      </w:r>
      <w:r w:rsidRPr="00834ED2">
        <w:rPr>
          <w:rFonts w:ascii="Times New Roman" w:hAnsi="Times New Roman"/>
          <w:sz w:val="24"/>
          <w:szCs w:val="24"/>
        </w:rPr>
        <w:t xml:space="preserve"> </w:t>
      </w:r>
      <w:r>
        <w:rPr>
          <w:rFonts w:ascii="Times New Roman" w:hAnsi="Times New Roman"/>
          <w:sz w:val="24"/>
          <w:szCs w:val="24"/>
        </w:rPr>
        <w:t>în</w:t>
      </w:r>
      <w:r w:rsidRPr="00834ED2">
        <w:rPr>
          <w:rFonts w:ascii="Times New Roman" w:hAnsi="Times New Roman"/>
          <w:sz w:val="24"/>
          <w:szCs w:val="24"/>
        </w:rPr>
        <w:t xml:space="preserve"> </w:t>
      </w:r>
      <w:r>
        <w:rPr>
          <w:rFonts w:ascii="Times New Roman" w:hAnsi="Times New Roman"/>
          <w:sz w:val="24"/>
          <w:szCs w:val="24"/>
        </w:rPr>
        <w:t>vigoare.</w:t>
      </w:r>
    </w:p>
    <w:p w:rsidR="00834ED2" w:rsidRPr="00552062" w:rsidRDefault="00834ED2" w:rsidP="0086139E">
      <w:pPr>
        <w:pStyle w:val="NoSpacing"/>
        <w:ind w:firstLine="720"/>
        <w:jc w:val="both"/>
        <w:rPr>
          <w:rFonts w:ascii="Times New Roman" w:hAnsi="Times New Roman"/>
          <w:color w:val="000000"/>
          <w:sz w:val="24"/>
          <w:szCs w:val="24"/>
        </w:rPr>
      </w:pPr>
      <w:r>
        <w:rPr>
          <w:rFonts w:ascii="Times New Roman" w:hAnsi="Times New Roman"/>
          <w:sz w:val="24"/>
          <w:szCs w:val="24"/>
        </w:rPr>
        <w:t xml:space="preserve"> Copilul cu discernământ, în calitate de beneficiar, are acces la dosarul său personal, la cerere, cu respectarea prevederilor legale referitoare la protecţia datelor cu caracter personal.</w:t>
      </w:r>
      <w:r>
        <w:rPr>
          <w:rFonts w:ascii="Times New Roman" w:hAnsi="Times New Roman"/>
          <w:sz w:val="24"/>
          <w:szCs w:val="24"/>
        </w:rPr>
        <w:br/>
        <w:t>           Accesul PFAMP la dosarele beneficiarilor se face cu acordul conducătorului furnizorului de servicii sociale, după informarea prealabilă şi cu avizul coordonatorului serviciilor sociale de tip familial, cu respectarea prevederilor legale referitoare la protecţia datelor cu caracter personal.</w:t>
      </w:r>
      <w:r>
        <w:rPr>
          <w:rFonts w:ascii="Times New Roman" w:hAnsi="Times New Roman"/>
          <w:sz w:val="24"/>
          <w:szCs w:val="24"/>
        </w:rPr>
        <w:br/>
        <w:t>           Orice altă persoană, fizică sau juridică, poate accesa dosarul beneficiarului numai cu aprobarea scrisă a conducătorului furnizorului de servicii sociale care administrează şi coordonează serviciile sociale de tip familial şi cu acceptul copilului care are discernământ, cu excepţia cazurilor prevăzute expres de lege.</w:t>
      </w:r>
      <w:r>
        <w:rPr>
          <w:rFonts w:ascii="Times New Roman" w:hAnsi="Times New Roman"/>
          <w:sz w:val="24"/>
          <w:szCs w:val="24"/>
        </w:rPr>
        <w:br/>
      </w:r>
    </w:p>
    <w:p w:rsidR="000E53A7" w:rsidRDefault="000E53A7" w:rsidP="000E53A7">
      <w:pPr>
        <w:tabs>
          <w:tab w:val="left" w:pos="1134"/>
        </w:tabs>
        <w:spacing w:after="0"/>
        <w:jc w:val="both"/>
        <w:rPr>
          <w:rFonts w:ascii="Times New Roman" w:hAnsi="Times New Roman"/>
          <w:sz w:val="24"/>
          <w:szCs w:val="24"/>
        </w:rPr>
      </w:pPr>
      <w:r>
        <w:rPr>
          <w:rFonts w:ascii="Times New Roman" w:hAnsi="Times New Roman"/>
          <w:b/>
          <w:color w:val="000000"/>
          <w:sz w:val="24"/>
          <w:szCs w:val="24"/>
        </w:rPr>
        <w:lastRenderedPageBreak/>
        <w:t xml:space="preserve">             </w:t>
      </w:r>
      <w:r w:rsidRPr="000E53A7">
        <w:rPr>
          <w:rFonts w:ascii="Times New Roman" w:hAnsi="Times New Roman"/>
          <w:b/>
          <w:color w:val="000000"/>
          <w:sz w:val="24"/>
          <w:szCs w:val="24"/>
        </w:rPr>
        <w:t>5.3.4</w:t>
      </w:r>
      <w:r w:rsidRPr="000E53A7">
        <w:rPr>
          <w:rFonts w:ascii="Times New Roman" w:hAnsi="Times New Roman"/>
          <w:color w:val="000000"/>
          <w:sz w:val="24"/>
          <w:szCs w:val="24"/>
        </w:rPr>
        <w:t>.  </w:t>
      </w:r>
      <w:r>
        <w:rPr>
          <w:rFonts w:ascii="Times New Roman" w:hAnsi="Times New Roman"/>
          <w:sz w:val="24"/>
          <w:szCs w:val="24"/>
        </w:rPr>
        <w:t>DGASPC Arge</w:t>
      </w:r>
      <w:r>
        <w:rPr>
          <w:rFonts w:ascii="Times New Roman" w:hAnsi="Times New Roman"/>
          <w:sz w:val="24"/>
          <w:szCs w:val="24"/>
          <w:lang w:val="ro-RO"/>
        </w:rPr>
        <w:t>ș</w:t>
      </w:r>
      <w:r>
        <w:rPr>
          <w:rFonts w:ascii="Times New Roman" w:hAnsi="Times New Roman"/>
          <w:sz w:val="24"/>
          <w:szCs w:val="24"/>
        </w:rPr>
        <w:t xml:space="preserve"> constituie și administrează </w:t>
      </w:r>
      <w:r w:rsidRPr="008A33E6">
        <w:rPr>
          <w:rFonts w:ascii="Times New Roman" w:hAnsi="Times New Roman"/>
          <w:b/>
          <w:bCs/>
          <w:i/>
          <w:iCs/>
          <w:sz w:val="24"/>
          <w:szCs w:val="24"/>
        </w:rPr>
        <w:t xml:space="preserve">o bază de date </w:t>
      </w:r>
      <w:r>
        <w:rPr>
          <w:rFonts w:ascii="Times New Roman" w:hAnsi="Times New Roman"/>
          <w:sz w:val="24"/>
          <w:szCs w:val="24"/>
        </w:rPr>
        <w:t>referitoare la copiii îngrijiţi în serviciul social de</w:t>
      </w:r>
      <w:r w:rsidRPr="000E53A7">
        <w:rPr>
          <w:rFonts w:ascii="Times New Roman" w:hAnsi="Times New Roman"/>
          <w:sz w:val="24"/>
          <w:szCs w:val="24"/>
        </w:rPr>
        <w:t xml:space="preserve"> </w:t>
      </w:r>
      <w:r>
        <w:rPr>
          <w:rFonts w:ascii="Times New Roman" w:hAnsi="Times New Roman"/>
          <w:sz w:val="24"/>
          <w:szCs w:val="24"/>
        </w:rPr>
        <w:t>tip</w:t>
      </w:r>
      <w:r w:rsidRPr="000E53A7">
        <w:rPr>
          <w:rFonts w:ascii="Times New Roman" w:hAnsi="Times New Roman"/>
          <w:sz w:val="24"/>
          <w:szCs w:val="24"/>
        </w:rPr>
        <w:t xml:space="preserve"> </w:t>
      </w:r>
      <w:r>
        <w:rPr>
          <w:rFonts w:ascii="Times New Roman" w:hAnsi="Times New Roman"/>
          <w:sz w:val="24"/>
          <w:szCs w:val="24"/>
        </w:rPr>
        <w:t>familial, aflați sau care au fost în îngrijirea PFAMP, ca urmare a instituirii unei măsuri de protecţie specială.</w:t>
      </w:r>
      <w:r w:rsidRPr="000E53A7">
        <w:rPr>
          <w:rFonts w:ascii="Times New Roman" w:hAnsi="Times New Roman"/>
          <w:sz w:val="24"/>
          <w:szCs w:val="24"/>
        </w:rPr>
        <w:t xml:space="preserve"> </w:t>
      </w:r>
      <w:r>
        <w:rPr>
          <w:rFonts w:ascii="Times New Roman" w:hAnsi="Times New Roman"/>
          <w:sz w:val="24"/>
          <w:szCs w:val="24"/>
        </w:rPr>
        <w:t>Baza de date electronică privind copiii îngrijiţi în serviciile sociale de tip familial este constituită</w:t>
      </w:r>
      <w:r w:rsidRPr="000E53A7">
        <w:rPr>
          <w:rFonts w:ascii="Times New Roman" w:hAnsi="Times New Roman"/>
          <w:sz w:val="24"/>
          <w:szCs w:val="24"/>
        </w:rPr>
        <w:t xml:space="preserve"> </w:t>
      </w:r>
      <w:r>
        <w:rPr>
          <w:rFonts w:ascii="Times New Roman" w:hAnsi="Times New Roman"/>
          <w:sz w:val="24"/>
          <w:szCs w:val="24"/>
        </w:rPr>
        <w:t>şi</w:t>
      </w:r>
      <w:r w:rsidRPr="000E53A7">
        <w:rPr>
          <w:rFonts w:ascii="Times New Roman" w:hAnsi="Times New Roman"/>
          <w:sz w:val="24"/>
          <w:szCs w:val="24"/>
        </w:rPr>
        <w:t xml:space="preserve"> </w:t>
      </w:r>
      <w:r>
        <w:rPr>
          <w:rFonts w:ascii="Times New Roman" w:hAnsi="Times New Roman"/>
          <w:sz w:val="24"/>
          <w:szCs w:val="24"/>
        </w:rPr>
        <w:t>actualizată</w:t>
      </w:r>
      <w:r w:rsidR="00036B5D">
        <w:rPr>
          <w:rFonts w:ascii="Times New Roman" w:hAnsi="Times New Roman"/>
          <w:sz w:val="24"/>
          <w:szCs w:val="24"/>
        </w:rPr>
        <w:t xml:space="preserve"> </w:t>
      </w:r>
      <w:r>
        <w:rPr>
          <w:rFonts w:ascii="Times New Roman" w:hAnsi="Times New Roman"/>
          <w:sz w:val="24"/>
          <w:szCs w:val="24"/>
        </w:rPr>
        <w:t>permanent</w:t>
      </w:r>
      <w:r w:rsidR="0086139E">
        <w:rPr>
          <w:rFonts w:ascii="Times New Roman" w:hAnsi="Times New Roman"/>
          <w:sz w:val="24"/>
          <w:szCs w:val="24"/>
        </w:rPr>
        <w:t xml:space="preserve">, </w:t>
      </w:r>
      <w:r w:rsidR="00036B5D">
        <w:rPr>
          <w:rFonts w:ascii="Times New Roman" w:hAnsi="Times New Roman"/>
          <w:sz w:val="24"/>
          <w:szCs w:val="24"/>
        </w:rPr>
        <w:t>managerul de caz al copilului furnizând</w:t>
      </w:r>
      <w:r w:rsidR="001A159D">
        <w:rPr>
          <w:rFonts w:ascii="Times New Roman" w:hAnsi="Times New Roman"/>
          <w:sz w:val="24"/>
          <w:szCs w:val="24"/>
        </w:rPr>
        <w:t>, în acest sens,</w:t>
      </w:r>
      <w:r w:rsidR="00036B5D">
        <w:rPr>
          <w:rFonts w:ascii="Times New Roman" w:hAnsi="Times New Roman"/>
          <w:sz w:val="24"/>
          <w:szCs w:val="24"/>
        </w:rPr>
        <w:t xml:space="preserve"> anumite informații</w:t>
      </w:r>
      <w:r w:rsidR="006140E4">
        <w:rPr>
          <w:rFonts w:ascii="Times New Roman" w:hAnsi="Times New Roman"/>
          <w:sz w:val="24"/>
          <w:szCs w:val="24"/>
        </w:rPr>
        <w:t>/date</w:t>
      </w:r>
      <w:r w:rsidR="00036B5D">
        <w:rPr>
          <w:rFonts w:ascii="Times New Roman" w:hAnsi="Times New Roman"/>
          <w:sz w:val="24"/>
          <w:szCs w:val="24"/>
        </w:rPr>
        <w:t xml:space="preserve"> (dispoziții PRU</w:t>
      </w:r>
      <w:r w:rsidR="006140E4">
        <w:rPr>
          <w:rFonts w:ascii="Times New Roman" w:hAnsi="Times New Roman"/>
          <w:sz w:val="24"/>
          <w:szCs w:val="24"/>
        </w:rPr>
        <w:t xml:space="preserve"> ale copiilor</w:t>
      </w:r>
      <w:r w:rsidR="00036B5D">
        <w:rPr>
          <w:rFonts w:ascii="Times New Roman" w:hAnsi="Times New Roman"/>
          <w:sz w:val="24"/>
          <w:szCs w:val="24"/>
        </w:rPr>
        <w:t>, informări privind încetarea efectelor sentințelor civile la împlinirea tâ</w:t>
      </w:r>
      <w:r w:rsidR="00FC79D6">
        <w:rPr>
          <w:rFonts w:ascii="Times New Roman" w:hAnsi="Times New Roman"/>
          <w:sz w:val="24"/>
          <w:szCs w:val="24"/>
        </w:rPr>
        <w:t>nă</w:t>
      </w:r>
      <w:r w:rsidR="00036B5D">
        <w:rPr>
          <w:rFonts w:ascii="Times New Roman" w:hAnsi="Times New Roman"/>
          <w:sz w:val="24"/>
          <w:szCs w:val="24"/>
        </w:rPr>
        <w:t xml:space="preserve">rului a vârstei de 18 ani, sentințe civile </w:t>
      </w:r>
      <w:r w:rsidR="0002690A">
        <w:rPr>
          <w:rFonts w:ascii="Times New Roman" w:hAnsi="Times New Roman"/>
          <w:sz w:val="24"/>
          <w:szCs w:val="24"/>
        </w:rPr>
        <w:t xml:space="preserve">privind instituirea măsurii de protecșie specială, </w:t>
      </w:r>
      <w:r w:rsidR="00036B5D">
        <w:rPr>
          <w:rFonts w:ascii="Times New Roman" w:hAnsi="Times New Roman"/>
          <w:sz w:val="24"/>
          <w:szCs w:val="24"/>
        </w:rPr>
        <w:t>primite de la alte județe</w:t>
      </w:r>
      <w:r w:rsidR="00FC79D6">
        <w:rPr>
          <w:rFonts w:ascii="Times New Roman" w:hAnsi="Times New Roman"/>
          <w:sz w:val="24"/>
          <w:szCs w:val="24"/>
        </w:rPr>
        <w:t>,</w:t>
      </w:r>
      <w:r w:rsidR="006140E4">
        <w:rPr>
          <w:rFonts w:ascii="Times New Roman" w:hAnsi="Times New Roman"/>
          <w:sz w:val="24"/>
          <w:szCs w:val="24"/>
        </w:rPr>
        <w:t xml:space="preserve"> </w:t>
      </w:r>
      <w:r w:rsidR="00323F24">
        <w:rPr>
          <w:rFonts w:ascii="Times New Roman" w:hAnsi="Times New Roman"/>
          <w:sz w:val="24"/>
          <w:szCs w:val="24"/>
        </w:rPr>
        <w:t xml:space="preserve">precum și </w:t>
      </w:r>
      <w:r w:rsidR="006140E4">
        <w:rPr>
          <w:rFonts w:ascii="Times New Roman" w:hAnsi="Times New Roman"/>
          <w:sz w:val="24"/>
          <w:szCs w:val="24"/>
        </w:rPr>
        <w:t>orice alte date</w:t>
      </w:r>
      <w:r w:rsidR="0002690A">
        <w:rPr>
          <w:rFonts w:ascii="Times New Roman" w:hAnsi="Times New Roman"/>
          <w:sz w:val="24"/>
          <w:szCs w:val="24"/>
        </w:rPr>
        <w:t xml:space="preserve"> </w:t>
      </w:r>
      <w:r w:rsidR="004720B7">
        <w:rPr>
          <w:rFonts w:ascii="Times New Roman" w:hAnsi="Times New Roman"/>
          <w:sz w:val="24"/>
          <w:szCs w:val="24"/>
        </w:rPr>
        <w:t>necesare/</w:t>
      </w:r>
      <w:r w:rsidR="0002690A">
        <w:rPr>
          <w:rFonts w:ascii="Times New Roman" w:hAnsi="Times New Roman"/>
          <w:sz w:val="24"/>
          <w:szCs w:val="24"/>
        </w:rPr>
        <w:t>solicitate în anumite situații apărute</w:t>
      </w:r>
      <w:r w:rsidR="00036B5D">
        <w:rPr>
          <w:rFonts w:ascii="Times New Roman" w:hAnsi="Times New Roman"/>
          <w:sz w:val="24"/>
          <w:szCs w:val="24"/>
        </w:rPr>
        <w:t>)</w:t>
      </w:r>
      <w:r>
        <w:rPr>
          <w:rFonts w:ascii="Times New Roman" w:hAnsi="Times New Roman"/>
          <w:sz w:val="24"/>
          <w:szCs w:val="24"/>
        </w:rPr>
        <w:t>.</w:t>
      </w:r>
    </w:p>
    <w:p w:rsidR="000E53A7" w:rsidRPr="00323F24" w:rsidRDefault="000E53A7" w:rsidP="000E53A7">
      <w:pPr>
        <w:tabs>
          <w:tab w:val="left" w:pos="1134"/>
        </w:tabs>
        <w:spacing w:after="0"/>
        <w:jc w:val="both"/>
        <w:rPr>
          <w:rFonts w:ascii="Times New Roman" w:hAnsi="Times New Roman"/>
          <w:sz w:val="24"/>
          <w:szCs w:val="24"/>
        </w:rPr>
      </w:pPr>
      <w:r>
        <w:rPr>
          <w:rFonts w:ascii="Times New Roman" w:hAnsi="Times New Roman"/>
          <w:sz w:val="24"/>
          <w:szCs w:val="24"/>
        </w:rPr>
        <w:t xml:space="preserve">             </w:t>
      </w:r>
      <w:r w:rsidRPr="00323F24">
        <w:rPr>
          <w:rFonts w:ascii="Times New Roman" w:hAnsi="Times New Roman"/>
          <w:sz w:val="24"/>
          <w:szCs w:val="24"/>
        </w:rPr>
        <w:t>Accesul personalului DGASPC Argeș la baza de date se face numai dacă utilizatorul este înscris în lista specială aprobată de conducerea acesteia. Accesul altor persoane, fizice sau juridice, la baza de date se face numai cu acordul DGASPC Argeș. Instituţiile de inspecţie şi control au acces la baza de date în condiţiile legii.</w:t>
      </w:r>
    </w:p>
    <w:p w:rsidR="00E6182B" w:rsidRPr="0057404D" w:rsidRDefault="000E53A7" w:rsidP="00B77DFB">
      <w:pPr>
        <w:tabs>
          <w:tab w:val="left" w:pos="1134"/>
        </w:tabs>
        <w:spacing w:after="0"/>
        <w:jc w:val="both"/>
        <w:rPr>
          <w:rFonts w:ascii="Times New Roman" w:hAnsi="Times New Roman"/>
          <w:b/>
          <w:spacing w:val="1"/>
          <w:sz w:val="24"/>
          <w:szCs w:val="24"/>
        </w:rPr>
      </w:pPr>
      <w:r>
        <w:rPr>
          <w:rFonts w:ascii="Times New Roman" w:hAnsi="Times New Roman"/>
          <w:sz w:val="24"/>
          <w:szCs w:val="24"/>
        </w:rPr>
        <w:t>        </w:t>
      </w:r>
      <w:r w:rsidR="00B77DFB">
        <w:rPr>
          <w:rFonts w:ascii="Times New Roman" w:hAnsi="Times New Roman"/>
          <w:sz w:val="24"/>
          <w:szCs w:val="24"/>
        </w:rPr>
        <w:t xml:space="preserve">    </w:t>
      </w:r>
      <w:r w:rsidR="00E6182B" w:rsidRPr="0057404D">
        <w:rPr>
          <w:rFonts w:ascii="Times New Roman" w:hAnsi="Times New Roman"/>
          <w:b/>
          <w:spacing w:val="1"/>
          <w:sz w:val="24"/>
          <w:szCs w:val="24"/>
        </w:rPr>
        <w:t>5.</w:t>
      </w:r>
      <w:r w:rsidR="00B77DFB" w:rsidRPr="0057404D">
        <w:rPr>
          <w:rFonts w:ascii="Times New Roman" w:hAnsi="Times New Roman"/>
          <w:b/>
          <w:spacing w:val="1"/>
          <w:sz w:val="24"/>
          <w:szCs w:val="24"/>
        </w:rPr>
        <w:t>4</w:t>
      </w:r>
      <w:r w:rsidR="00E6182B" w:rsidRPr="0057404D">
        <w:rPr>
          <w:rFonts w:ascii="Times New Roman" w:hAnsi="Times New Roman"/>
          <w:b/>
          <w:spacing w:val="1"/>
          <w:sz w:val="24"/>
          <w:szCs w:val="24"/>
        </w:rPr>
        <w:t>. Documente  utilizate</w:t>
      </w:r>
    </w:p>
    <w:p w:rsidR="0057404D" w:rsidRDefault="0057404D" w:rsidP="008A33E6">
      <w:pPr>
        <w:pStyle w:val="ListParagraph"/>
        <w:numPr>
          <w:ilvl w:val="0"/>
          <w:numId w:val="29"/>
        </w:numPr>
        <w:tabs>
          <w:tab w:val="left" w:pos="993"/>
        </w:tabs>
        <w:spacing w:after="0"/>
        <w:ind w:left="0" w:firstLine="709"/>
        <w:jc w:val="both"/>
        <w:rPr>
          <w:rFonts w:ascii="Times New Roman" w:hAnsi="Times New Roman"/>
          <w:bCs/>
          <w:spacing w:val="1"/>
          <w:sz w:val="24"/>
          <w:szCs w:val="24"/>
        </w:rPr>
      </w:pPr>
      <w:r w:rsidRPr="008A33E6">
        <w:rPr>
          <w:rFonts w:ascii="Times New Roman" w:hAnsi="Times New Roman"/>
          <w:bCs/>
          <w:spacing w:val="1"/>
          <w:sz w:val="24"/>
          <w:szCs w:val="24"/>
        </w:rPr>
        <w:t>Referat privind desemnarea managerului de caz</w:t>
      </w:r>
      <w:r w:rsidR="008A33E6" w:rsidRPr="008A33E6">
        <w:rPr>
          <w:rFonts w:ascii="Times New Roman" w:hAnsi="Times New Roman"/>
          <w:bCs/>
          <w:spacing w:val="1"/>
          <w:sz w:val="24"/>
          <w:szCs w:val="24"/>
        </w:rPr>
        <w:t xml:space="preserve"> al copilului</w:t>
      </w:r>
      <w:r w:rsidRPr="008A33E6">
        <w:rPr>
          <w:rFonts w:ascii="Times New Roman" w:hAnsi="Times New Roman"/>
          <w:bCs/>
          <w:spacing w:val="1"/>
          <w:sz w:val="24"/>
          <w:szCs w:val="24"/>
        </w:rPr>
        <w:t xml:space="preserve"> și Dispoziția privind desemnarea managerul de caz al copilului (Anexa 1 și 2);</w:t>
      </w:r>
    </w:p>
    <w:p w:rsidR="00E84EE4" w:rsidRDefault="008A33E6" w:rsidP="008A33E6">
      <w:pPr>
        <w:pStyle w:val="ListParagraph"/>
        <w:numPr>
          <w:ilvl w:val="0"/>
          <w:numId w:val="29"/>
        </w:numPr>
        <w:tabs>
          <w:tab w:val="left" w:pos="993"/>
        </w:tabs>
        <w:spacing w:after="0"/>
        <w:ind w:left="0" w:firstLine="709"/>
        <w:jc w:val="both"/>
        <w:rPr>
          <w:rFonts w:ascii="Times New Roman" w:hAnsi="Times New Roman"/>
          <w:bCs/>
          <w:spacing w:val="1"/>
          <w:sz w:val="24"/>
          <w:szCs w:val="24"/>
        </w:rPr>
      </w:pPr>
      <w:r w:rsidRPr="00E84EE4">
        <w:rPr>
          <w:rFonts w:ascii="Times New Roman" w:hAnsi="Times New Roman"/>
          <w:bCs/>
          <w:i/>
          <w:iCs/>
          <w:spacing w:val="1"/>
          <w:sz w:val="24"/>
          <w:szCs w:val="24"/>
        </w:rPr>
        <w:t xml:space="preserve">Plan </w:t>
      </w:r>
      <w:r w:rsidR="00E84EE4" w:rsidRPr="00E84EE4">
        <w:rPr>
          <w:rFonts w:ascii="Times New Roman" w:hAnsi="Times New Roman"/>
          <w:bCs/>
          <w:i/>
          <w:iCs/>
          <w:spacing w:val="1"/>
          <w:sz w:val="24"/>
          <w:szCs w:val="24"/>
        </w:rPr>
        <w:t>privind acomodarea copilului cu PFAMP</w:t>
      </w:r>
      <w:r w:rsidR="00E84EE4">
        <w:rPr>
          <w:rFonts w:ascii="Times New Roman" w:hAnsi="Times New Roman"/>
          <w:bCs/>
          <w:spacing w:val="1"/>
          <w:sz w:val="24"/>
          <w:szCs w:val="24"/>
        </w:rPr>
        <w:t xml:space="preserve">  (Anexa 3);</w:t>
      </w:r>
    </w:p>
    <w:p w:rsidR="008A33E6" w:rsidRDefault="008A33E6" w:rsidP="008A33E6">
      <w:pPr>
        <w:pStyle w:val="ListParagraph"/>
        <w:numPr>
          <w:ilvl w:val="0"/>
          <w:numId w:val="29"/>
        </w:numPr>
        <w:tabs>
          <w:tab w:val="left" w:pos="993"/>
        </w:tabs>
        <w:spacing w:after="0"/>
        <w:ind w:left="0" w:firstLine="709"/>
        <w:jc w:val="both"/>
        <w:rPr>
          <w:rFonts w:ascii="Times New Roman" w:hAnsi="Times New Roman"/>
          <w:bCs/>
          <w:spacing w:val="1"/>
          <w:sz w:val="24"/>
          <w:szCs w:val="24"/>
        </w:rPr>
      </w:pPr>
      <w:r>
        <w:rPr>
          <w:rFonts w:ascii="Times New Roman" w:hAnsi="Times New Roman"/>
          <w:bCs/>
          <w:spacing w:val="1"/>
          <w:sz w:val="24"/>
          <w:szCs w:val="24"/>
        </w:rPr>
        <w:t xml:space="preserve">Program de </w:t>
      </w:r>
      <w:r w:rsidR="00E84EE4">
        <w:rPr>
          <w:rFonts w:ascii="Times New Roman" w:hAnsi="Times New Roman"/>
          <w:bCs/>
          <w:spacing w:val="1"/>
          <w:sz w:val="24"/>
          <w:szCs w:val="24"/>
        </w:rPr>
        <w:t xml:space="preserve"> privind </w:t>
      </w:r>
      <w:r>
        <w:rPr>
          <w:rFonts w:ascii="Times New Roman" w:hAnsi="Times New Roman"/>
          <w:bCs/>
          <w:spacing w:val="1"/>
          <w:sz w:val="24"/>
          <w:szCs w:val="24"/>
        </w:rPr>
        <w:t>acomodare</w:t>
      </w:r>
      <w:r w:rsidR="00E84EE4">
        <w:rPr>
          <w:rFonts w:ascii="Times New Roman" w:hAnsi="Times New Roman"/>
          <w:bCs/>
          <w:spacing w:val="1"/>
          <w:sz w:val="24"/>
          <w:szCs w:val="24"/>
        </w:rPr>
        <w:t>a copilului cu PFAMP (Anexa 4);</w:t>
      </w:r>
    </w:p>
    <w:p w:rsidR="0057404D" w:rsidRPr="00E84EE4" w:rsidRDefault="005E3741" w:rsidP="00E84EE4">
      <w:pPr>
        <w:pStyle w:val="ListParagraph"/>
        <w:numPr>
          <w:ilvl w:val="0"/>
          <w:numId w:val="29"/>
        </w:numPr>
        <w:tabs>
          <w:tab w:val="left" w:pos="993"/>
        </w:tabs>
        <w:spacing w:after="0"/>
        <w:ind w:left="0" w:firstLine="709"/>
        <w:jc w:val="both"/>
        <w:rPr>
          <w:rFonts w:ascii="Times New Roman" w:hAnsi="Times New Roman"/>
          <w:bCs/>
          <w:spacing w:val="1"/>
          <w:sz w:val="24"/>
          <w:szCs w:val="24"/>
        </w:rPr>
      </w:pPr>
      <w:bookmarkStart w:id="0" w:name="_Hlk23957970"/>
      <w:r w:rsidRPr="00E84EE4">
        <w:rPr>
          <w:rFonts w:ascii="Times New Roman" w:hAnsi="Times New Roman"/>
          <w:i/>
          <w:iCs/>
          <w:sz w:val="24"/>
          <w:szCs w:val="24"/>
        </w:rPr>
        <w:t>Raport de monitorizare trimestrială cu pr</w:t>
      </w:r>
      <w:r w:rsidR="00461E79">
        <w:rPr>
          <w:rFonts w:ascii="Times New Roman" w:hAnsi="Times New Roman"/>
          <w:i/>
          <w:iCs/>
          <w:sz w:val="24"/>
          <w:szCs w:val="24"/>
        </w:rPr>
        <w:t>i</w:t>
      </w:r>
      <w:r w:rsidRPr="00E84EE4">
        <w:rPr>
          <w:rFonts w:ascii="Times New Roman" w:hAnsi="Times New Roman"/>
          <w:i/>
          <w:iCs/>
          <w:sz w:val="24"/>
          <w:szCs w:val="24"/>
        </w:rPr>
        <w:t xml:space="preserve">vire la evoluția copilului/tânărului plasat la PFAMP și la împrejurările care au stat </w:t>
      </w:r>
      <w:r w:rsidRPr="00E84EE4">
        <w:rPr>
          <w:rFonts w:ascii="Times New Roman" w:hAnsi="Times New Roman"/>
          <w:i/>
          <w:iCs/>
          <w:sz w:val="24"/>
          <w:szCs w:val="24"/>
          <w:lang w:val="ro-RO"/>
        </w:rPr>
        <w:t xml:space="preserve">la baza stabilirii măsurii de protecţie specială </w:t>
      </w:r>
      <w:r w:rsidRPr="00E84EE4">
        <w:rPr>
          <w:rFonts w:ascii="Times New Roman" w:hAnsi="Times New Roman"/>
          <w:sz w:val="24"/>
          <w:szCs w:val="24"/>
        </w:rPr>
        <w:t xml:space="preserve">(Anexa </w:t>
      </w:r>
      <w:r w:rsidR="00E84EE4">
        <w:rPr>
          <w:rFonts w:ascii="Times New Roman" w:hAnsi="Times New Roman"/>
          <w:sz w:val="24"/>
          <w:szCs w:val="24"/>
        </w:rPr>
        <w:t>5</w:t>
      </w:r>
      <w:r w:rsidRPr="00E84EE4">
        <w:rPr>
          <w:rFonts w:ascii="Times New Roman" w:hAnsi="Times New Roman"/>
          <w:sz w:val="24"/>
          <w:szCs w:val="24"/>
        </w:rPr>
        <w:t>)</w:t>
      </w:r>
      <w:r w:rsidR="00E84EE4">
        <w:rPr>
          <w:rFonts w:ascii="Times New Roman" w:hAnsi="Times New Roman"/>
          <w:sz w:val="24"/>
          <w:szCs w:val="24"/>
        </w:rPr>
        <w:t>;</w:t>
      </w:r>
    </w:p>
    <w:bookmarkEnd w:id="0"/>
    <w:p w:rsidR="00E84EE4" w:rsidRPr="00E84EE4" w:rsidRDefault="00E84EE4" w:rsidP="00E84EE4">
      <w:pPr>
        <w:pStyle w:val="ListParagraph"/>
        <w:numPr>
          <w:ilvl w:val="0"/>
          <w:numId w:val="29"/>
        </w:numPr>
        <w:tabs>
          <w:tab w:val="left" w:pos="993"/>
        </w:tabs>
        <w:spacing w:after="0"/>
        <w:ind w:left="0" w:firstLine="709"/>
        <w:jc w:val="both"/>
        <w:rPr>
          <w:rFonts w:ascii="Times New Roman" w:hAnsi="Times New Roman"/>
          <w:bCs/>
          <w:spacing w:val="1"/>
          <w:sz w:val="24"/>
          <w:szCs w:val="24"/>
        </w:rPr>
      </w:pPr>
      <w:r w:rsidRPr="00897A7E">
        <w:rPr>
          <w:rFonts w:ascii="Times New Roman" w:hAnsi="Times New Roman"/>
          <w:bCs/>
          <w:i/>
          <w:iCs/>
          <w:spacing w:val="1"/>
          <w:sz w:val="24"/>
          <w:szCs w:val="24"/>
        </w:rPr>
        <w:t>Convenție de plasament încheiată cu AMP</w:t>
      </w:r>
      <w:r>
        <w:rPr>
          <w:rFonts w:ascii="Times New Roman" w:hAnsi="Times New Roman"/>
          <w:bCs/>
          <w:spacing w:val="1"/>
          <w:sz w:val="24"/>
          <w:szCs w:val="24"/>
        </w:rPr>
        <w:t xml:space="preserve"> </w:t>
      </w:r>
      <w:r w:rsidRPr="00E84EE4">
        <w:rPr>
          <w:rFonts w:ascii="Times New Roman" w:hAnsi="Times New Roman"/>
          <w:sz w:val="24"/>
          <w:szCs w:val="24"/>
        </w:rPr>
        <w:t xml:space="preserve">(Anexa </w:t>
      </w:r>
      <w:r>
        <w:rPr>
          <w:rFonts w:ascii="Times New Roman" w:hAnsi="Times New Roman"/>
          <w:sz w:val="24"/>
          <w:szCs w:val="24"/>
        </w:rPr>
        <w:t>6</w:t>
      </w:r>
      <w:r w:rsidRPr="00E84EE4">
        <w:rPr>
          <w:rFonts w:ascii="Times New Roman" w:hAnsi="Times New Roman"/>
          <w:sz w:val="24"/>
          <w:szCs w:val="24"/>
        </w:rPr>
        <w:t>)</w:t>
      </w:r>
      <w:r>
        <w:rPr>
          <w:rFonts w:ascii="Times New Roman" w:hAnsi="Times New Roman"/>
          <w:sz w:val="24"/>
          <w:szCs w:val="24"/>
        </w:rPr>
        <w:t>;</w:t>
      </w:r>
    </w:p>
    <w:p w:rsidR="00E84EE4" w:rsidRPr="002815FD" w:rsidRDefault="00E84EE4" w:rsidP="00E84EE4">
      <w:pPr>
        <w:pStyle w:val="ListParagraph"/>
        <w:numPr>
          <w:ilvl w:val="0"/>
          <w:numId w:val="29"/>
        </w:numPr>
        <w:tabs>
          <w:tab w:val="left" w:pos="993"/>
        </w:tabs>
        <w:spacing w:after="0"/>
        <w:ind w:left="0" w:firstLine="709"/>
        <w:jc w:val="both"/>
        <w:rPr>
          <w:rFonts w:ascii="Times New Roman" w:hAnsi="Times New Roman"/>
          <w:bCs/>
          <w:spacing w:val="1"/>
          <w:sz w:val="24"/>
          <w:szCs w:val="24"/>
        </w:rPr>
      </w:pPr>
      <w:r w:rsidRPr="00897A7E">
        <w:rPr>
          <w:rFonts w:ascii="Times New Roman" w:hAnsi="Times New Roman"/>
          <w:bCs/>
          <w:i/>
          <w:iCs/>
          <w:spacing w:val="1"/>
          <w:sz w:val="24"/>
          <w:szCs w:val="24"/>
        </w:rPr>
        <w:t>Convenție de plasament încheiată cu familia/persoana de plasament</w:t>
      </w:r>
      <w:r>
        <w:rPr>
          <w:rFonts w:ascii="Times New Roman" w:hAnsi="Times New Roman"/>
          <w:bCs/>
          <w:spacing w:val="1"/>
          <w:sz w:val="24"/>
          <w:szCs w:val="24"/>
        </w:rPr>
        <w:t xml:space="preserve"> </w:t>
      </w:r>
      <w:r w:rsidRPr="00E84EE4">
        <w:rPr>
          <w:rFonts w:ascii="Times New Roman" w:hAnsi="Times New Roman"/>
          <w:sz w:val="24"/>
          <w:szCs w:val="24"/>
        </w:rPr>
        <w:t xml:space="preserve">(Anexa </w:t>
      </w:r>
      <w:r>
        <w:rPr>
          <w:rFonts w:ascii="Times New Roman" w:hAnsi="Times New Roman"/>
          <w:sz w:val="24"/>
          <w:szCs w:val="24"/>
        </w:rPr>
        <w:t>7</w:t>
      </w:r>
      <w:r w:rsidRPr="00E84EE4">
        <w:rPr>
          <w:rFonts w:ascii="Times New Roman" w:hAnsi="Times New Roman"/>
          <w:sz w:val="24"/>
          <w:szCs w:val="24"/>
        </w:rPr>
        <w:t>)</w:t>
      </w:r>
      <w:r>
        <w:rPr>
          <w:rFonts w:ascii="Times New Roman" w:hAnsi="Times New Roman"/>
          <w:sz w:val="24"/>
          <w:szCs w:val="24"/>
        </w:rPr>
        <w:t>;</w:t>
      </w:r>
    </w:p>
    <w:p w:rsidR="002815FD" w:rsidRPr="00712CFE" w:rsidRDefault="002815FD" w:rsidP="00E84EE4">
      <w:pPr>
        <w:pStyle w:val="ListParagraph"/>
        <w:numPr>
          <w:ilvl w:val="0"/>
          <w:numId w:val="29"/>
        </w:numPr>
        <w:tabs>
          <w:tab w:val="left" w:pos="993"/>
        </w:tabs>
        <w:spacing w:after="0"/>
        <w:ind w:left="0" w:firstLine="709"/>
        <w:jc w:val="both"/>
        <w:rPr>
          <w:rFonts w:ascii="Times New Roman" w:hAnsi="Times New Roman"/>
          <w:bCs/>
          <w:spacing w:val="1"/>
          <w:sz w:val="24"/>
          <w:szCs w:val="24"/>
        </w:rPr>
      </w:pPr>
      <w:r w:rsidRPr="00897A7E">
        <w:rPr>
          <w:rFonts w:ascii="Times New Roman" w:hAnsi="Times New Roman"/>
          <w:bCs/>
          <w:i/>
          <w:iCs/>
          <w:spacing w:val="1"/>
          <w:sz w:val="24"/>
          <w:szCs w:val="24"/>
        </w:rPr>
        <w:t>Contract de furnizare de servicii cu copilul în vârstă de 16 ani</w:t>
      </w:r>
      <w:r>
        <w:rPr>
          <w:rFonts w:ascii="Times New Roman" w:hAnsi="Times New Roman"/>
          <w:bCs/>
          <w:spacing w:val="1"/>
          <w:sz w:val="24"/>
          <w:szCs w:val="24"/>
        </w:rPr>
        <w:t xml:space="preserve"> </w:t>
      </w:r>
      <w:r w:rsidRPr="00E84EE4">
        <w:rPr>
          <w:rFonts w:ascii="Times New Roman" w:hAnsi="Times New Roman"/>
          <w:sz w:val="24"/>
          <w:szCs w:val="24"/>
        </w:rPr>
        <w:t xml:space="preserve">(Anexa </w:t>
      </w:r>
      <w:r>
        <w:rPr>
          <w:rFonts w:ascii="Times New Roman" w:hAnsi="Times New Roman"/>
          <w:sz w:val="24"/>
          <w:szCs w:val="24"/>
        </w:rPr>
        <w:t>8</w:t>
      </w:r>
      <w:r w:rsidRPr="00E84EE4">
        <w:rPr>
          <w:rFonts w:ascii="Times New Roman" w:hAnsi="Times New Roman"/>
          <w:sz w:val="24"/>
          <w:szCs w:val="24"/>
        </w:rPr>
        <w:t>)</w:t>
      </w:r>
      <w:r>
        <w:rPr>
          <w:rFonts w:ascii="Times New Roman" w:hAnsi="Times New Roman"/>
          <w:sz w:val="24"/>
          <w:szCs w:val="24"/>
        </w:rPr>
        <w:t>;</w:t>
      </w:r>
    </w:p>
    <w:p w:rsidR="005E3741" w:rsidRPr="00897A7E" w:rsidRDefault="005E3741" w:rsidP="00897A7E">
      <w:pPr>
        <w:pStyle w:val="ListParagraph"/>
        <w:numPr>
          <w:ilvl w:val="0"/>
          <w:numId w:val="29"/>
        </w:numPr>
        <w:tabs>
          <w:tab w:val="left" w:pos="993"/>
        </w:tabs>
        <w:spacing w:after="0"/>
        <w:ind w:left="0" w:firstLine="709"/>
        <w:jc w:val="both"/>
        <w:rPr>
          <w:rFonts w:ascii="Times New Roman" w:hAnsi="Times New Roman"/>
          <w:bCs/>
          <w:spacing w:val="1"/>
          <w:sz w:val="24"/>
          <w:szCs w:val="24"/>
        </w:rPr>
      </w:pPr>
      <w:r w:rsidRPr="00897A7E">
        <w:rPr>
          <w:rFonts w:ascii="Times New Roman" w:hAnsi="Times New Roman"/>
          <w:i/>
          <w:iCs/>
          <w:sz w:val="24"/>
          <w:szCs w:val="24"/>
        </w:rPr>
        <w:t>Registrul privind instruirea și formarea continuă a personalului</w:t>
      </w:r>
      <w:r w:rsidRPr="00897A7E">
        <w:rPr>
          <w:rFonts w:ascii="Times New Roman" w:hAnsi="Times New Roman"/>
          <w:sz w:val="24"/>
          <w:szCs w:val="24"/>
        </w:rPr>
        <w:t xml:space="preserve"> (PFAMP, MC, manageri/responsabili de caz AMP, responsabili de caz PF): înregistrarea sesiunilor de informare precum si a cursurilor de formare la care a participat personalul (Anexa </w:t>
      </w:r>
      <w:r w:rsidR="00897A7E">
        <w:rPr>
          <w:rFonts w:ascii="Times New Roman" w:hAnsi="Times New Roman"/>
          <w:sz w:val="24"/>
          <w:szCs w:val="24"/>
        </w:rPr>
        <w:t>9</w:t>
      </w:r>
      <w:r w:rsidRPr="00897A7E">
        <w:rPr>
          <w:rFonts w:ascii="Times New Roman" w:hAnsi="Times New Roman"/>
          <w:sz w:val="24"/>
          <w:szCs w:val="24"/>
        </w:rPr>
        <w:t>)</w:t>
      </w:r>
      <w:r w:rsidR="00897A7E">
        <w:rPr>
          <w:rFonts w:ascii="Times New Roman" w:hAnsi="Times New Roman"/>
          <w:sz w:val="24"/>
          <w:szCs w:val="24"/>
        </w:rPr>
        <w:t>;</w:t>
      </w:r>
    </w:p>
    <w:p w:rsidR="005E3741" w:rsidRPr="00897A7E" w:rsidRDefault="005E3741" w:rsidP="00897A7E">
      <w:pPr>
        <w:pStyle w:val="ListParagraph"/>
        <w:numPr>
          <w:ilvl w:val="0"/>
          <w:numId w:val="29"/>
        </w:numPr>
        <w:tabs>
          <w:tab w:val="left" w:pos="993"/>
        </w:tabs>
        <w:spacing w:after="0"/>
        <w:ind w:left="0" w:firstLine="709"/>
        <w:jc w:val="both"/>
        <w:rPr>
          <w:rFonts w:ascii="Times New Roman" w:hAnsi="Times New Roman"/>
          <w:bCs/>
          <w:spacing w:val="1"/>
          <w:sz w:val="24"/>
          <w:szCs w:val="24"/>
        </w:rPr>
      </w:pPr>
      <w:bookmarkStart w:id="1" w:name="_Hlk23957758"/>
      <w:r w:rsidRPr="00897A7E">
        <w:rPr>
          <w:rFonts w:ascii="Times New Roman" w:hAnsi="Times New Roman"/>
          <w:i/>
          <w:iCs/>
          <w:sz w:val="24"/>
          <w:szCs w:val="24"/>
        </w:rPr>
        <w:t>Registrul de evidenţă privind informarea/instruirea și consilierea beneficiarilor</w:t>
      </w:r>
      <w:r w:rsidRPr="00897A7E">
        <w:rPr>
          <w:rFonts w:ascii="Times New Roman" w:hAnsi="Times New Roman"/>
          <w:sz w:val="24"/>
          <w:szCs w:val="24"/>
        </w:rPr>
        <w:t>: inregistrarea sesiunilor de informare (</w:t>
      </w:r>
      <w:bookmarkEnd w:id="1"/>
      <w:r w:rsidRPr="00897A7E">
        <w:rPr>
          <w:rFonts w:ascii="Times New Roman" w:hAnsi="Times New Roman"/>
          <w:sz w:val="24"/>
          <w:szCs w:val="24"/>
        </w:rPr>
        <w:t xml:space="preserve">Anexa </w:t>
      </w:r>
      <w:r w:rsidR="00897A7E">
        <w:rPr>
          <w:rFonts w:ascii="Times New Roman" w:hAnsi="Times New Roman"/>
          <w:sz w:val="24"/>
          <w:szCs w:val="24"/>
        </w:rPr>
        <w:t>10</w:t>
      </w:r>
      <w:r w:rsidRPr="00897A7E">
        <w:rPr>
          <w:rFonts w:ascii="Times New Roman" w:hAnsi="Times New Roman"/>
          <w:sz w:val="24"/>
          <w:szCs w:val="24"/>
        </w:rPr>
        <w:t>)</w:t>
      </w:r>
      <w:r w:rsidR="00897A7E">
        <w:rPr>
          <w:rFonts w:ascii="Times New Roman" w:hAnsi="Times New Roman"/>
          <w:sz w:val="24"/>
          <w:szCs w:val="24"/>
        </w:rPr>
        <w:t>;</w:t>
      </w:r>
    </w:p>
    <w:p w:rsidR="00E6182B" w:rsidRPr="00936931" w:rsidRDefault="00897A7E" w:rsidP="002815FD">
      <w:pPr>
        <w:pStyle w:val="ListParagraph"/>
        <w:numPr>
          <w:ilvl w:val="0"/>
          <w:numId w:val="29"/>
        </w:numPr>
        <w:tabs>
          <w:tab w:val="left" w:pos="993"/>
        </w:tabs>
        <w:spacing w:after="0"/>
        <w:ind w:left="0" w:firstLine="709"/>
        <w:jc w:val="both"/>
        <w:rPr>
          <w:rFonts w:ascii="Times New Roman" w:hAnsi="Times New Roman"/>
          <w:bCs/>
          <w:spacing w:val="1"/>
          <w:sz w:val="24"/>
          <w:szCs w:val="24"/>
        </w:rPr>
      </w:pPr>
      <w:r w:rsidRPr="00897A7E">
        <w:rPr>
          <w:rFonts w:ascii="Times New Roman" w:hAnsi="Times New Roman"/>
          <w:i/>
          <w:iCs/>
          <w:sz w:val="24"/>
          <w:szCs w:val="24"/>
        </w:rPr>
        <w:t xml:space="preserve">Proces verbal privind instruirea/informarea </w:t>
      </w:r>
      <w:r w:rsidRPr="00897A7E">
        <w:rPr>
          <w:rFonts w:ascii="Times New Roman" w:hAnsi="Times New Roman"/>
          <w:sz w:val="24"/>
          <w:szCs w:val="24"/>
        </w:rPr>
        <w:t>(Anexa</w:t>
      </w:r>
      <w:r>
        <w:rPr>
          <w:rFonts w:ascii="Times New Roman" w:hAnsi="Times New Roman"/>
          <w:sz w:val="24"/>
          <w:szCs w:val="24"/>
        </w:rPr>
        <w:t xml:space="preserve"> 11</w:t>
      </w:r>
      <w:r w:rsidRPr="00897A7E">
        <w:rPr>
          <w:rFonts w:ascii="Times New Roman" w:hAnsi="Times New Roman"/>
          <w:sz w:val="24"/>
          <w:szCs w:val="24"/>
        </w:rPr>
        <w:t>).</w:t>
      </w:r>
      <w:r w:rsidR="00E84EE4" w:rsidRPr="00936931">
        <w:rPr>
          <w:rFonts w:ascii="Times New Roman" w:hAnsi="Times New Roman"/>
          <w:b/>
          <w:lang w:val="ro-RO"/>
        </w:rPr>
        <w:t xml:space="preserve">                     </w:t>
      </w:r>
    </w:p>
    <w:p w:rsidR="00897A7E" w:rsidRPr="00DE580C" w:rsidRDefault="00897A7E" w:rsidP="007A4D35">
      <w:pPr>
        <w:pStyle w:val="Frspaiere"/>
        <w:jc w:val="both"/>
        <w:rPr>
          <w:rFonts w:ascii="Times New Roman" w:hAnsi="Times New Roman" w:cs="Times New Roman"/>
          <w:bCs/>
          <w:iCs/>
          <w:sz w:val="24"/>
          <w:szCs w:val="24"/>
          <w:lang w:val="it-IT"/>
        </w:rPr>
      </w:pPr>
      <w:r w:rsidRPr="00DE580C">
        <w:rPr>
          <w:rFonts w:ascii="Times New Roman" w:hAnsi="Times New Roman" w:cs="Times New Roman"/>
          <w:b/>
          <w:sz w:val="24"/>
          <w:szCs w:val="24"/>
          <w:lang w:val="ro-RO"/>
        </w:rPr>
        <w:t xml:space="preserve">              5.</w:t>
      </w:r>
      <w:r w:rsidRPr="00DE580C">
        <w:rPr>
          <w:rFonts w:ascii="Times New Roman" w:hAnsi="Times New Roman" w:cs="Times New Roman"/>
          <w:b/>
          <w:sz w:val="24"/>
          <w:szCs w:val="24"/>
        </w:rPr>
        <w:t>5</w:t>
      </w:r>
      <w:r w:rsidRPr="00DE580C">
        <w:rPr>
          <w:rFonts w:ascii="Times New Roman" w:hAnsi="Times New Roman" w:cs="Times New Roman"/>
          <w:b/>
          <w:sz w:val="24"/>
          <w:szCs w:val="24"/>
          <w:lang w:val="ro-RO"/>
        </w:rPr>
        <w:t>.</w:t>
      </w:r>
      <w:r w:rsidRPr="00DE580C">
        <w:rPr>
          <w:rFonts w:ascii="Times New Roman" w:hAnsi="Times New Roman" w:cs="Times New Roman"/>
          <w:b/>
          <w:sz w:val="24"/>
          <w:szCs w:val="24"/>
          <w:lang w:val="it-IT"/>
        </w:rPr>
        <w:t xml:space="preserve"> Resurse necesare</w:t>
      </w:r>
    </w:p>
    <w:p w:rsidR="00897A7E" w:rsidRPr="00DE580C" w:rsidRDefault="00897A7E" w:rsidP="007A4D35">
      <w:pPr>
        <w:pStyle w:val="Frspaiere"/>
        <w:jc w:val="both"/>
        <w:rPr>
          <w:rFonts w:ascii="Times New Roman" w:hAnsi="Times New Roman" w:cs="Times New Roman"/>
          <w:bCs/>
          <w:iCs/>
          <w:sz w:val="24"/>
          <w:szCs w:val="24"/>
          <w:lang w:val="it-IT"/>
        </w:rPr>
      </w:pPr>
      <w:r w:rsidRPr="00DE580C">
        <w:rPr>
          <w:rFonts w:ascii="Times New Roman" w:hAnsi="Times New Roman" w:cs="Times New Roman"/>
          <w:bCs/>
          <w:iCs/>
          <w:sz w:val="24"/>
          <w:szCs w:val="24"/>
          <w:lang w:val="it-IT"/>
        </w:rPr>
        <w:t xml:space="preserve">             </w:t>
      </w:r>
      <w:r w:rsidRPr="00DE580C">
        <w:rPr>
          <w:rFonts w:ascii="Times New Roman" w:hAnsi="Times New Roman" w:cs="Times New Roman"/>
          <w:bCs/>
          <w:i/>
          <w:sz w:val="24"/>
          <w:szCs w:val="24"/>
          <w:lang w:val="it-IT"/>
        </w:rPr>
        <w:t>Resurse materiale</w:t>
      </w:r>
      <w:r w:rsidRPr="00DE580C">
        <w:rPr>
          <w:rFonts w:ascii="Times New Roman" w:hAnsi="Times New Roman" w:cs="Times New Roman"/>
          <w:bCs/>
          <w:i/>
          <w:iCs/>
          <w:sz w:val="24"/>
          <w:szCs w:val="24"/>
          <w:lang w:val="it-IT"/>
        </w:rPr>
        <w:t xml:space="preserve">: </w:t>
      </w:r>
      <w:r w:rsidRPr="00DE580C">
        <w:rPr>
          <w:rFonts w:ascii="Times New Roman" w:hAnsi="Times New Roman" w:cs="Times New Roman"/>
          <w:bCs/>
          <w:sz w:val="24"/>
          <w:szCs w:val="24"/>
          <w:lang w:val="ro-RO"/>
        </w:rPr>
        <w:t>autoturism,</w:t>
      </w:r>
      <w:r w:rsidRPr="00DE580C">
        <w:rPr>
          <w:rFonts w:ascii="Times New Roman" w:hAnsi="Times New Roman" w:cs="Times New Roman"/>
          <w:bCs/>
          <w:i/>
          <w:iCs/>
          <w:sz w:val="24"/>
          <w:szCs w:val="24"/>
          <w:lang w:val="ro-RO"/>
        </w:rPr>
        <w:t xml:space="preserve"> </w:t>
      </w:r>
      <w:r w:rsidRPr="00DE580C">
        <w:rPr>
          <w:rFonts w:ascii="Times New Roman" w:hAnsi="Times New Roman" w:cs="Times New Roman"/>
          <w:bCs/>
          <w:iCs/>
          <w:sz w:val="24"/>
          <w:szCs w:val="24"/>
          <w:lang w:val="it-IT"/>
        </w:rPr>
        <w:t xml:space="preserve">mobilier birou, linii telefonice, </w:t>
      </w:r>
      <w:r w:rsidRPr="00DE580C">
        <w:rPr>
          <w:rFonts w:ascii="Times New Roman" w:hAnsi="Times New Roman" w:cs="Times New Roman"/>
          <w:sz w:val="24"/>
          <w:szCs w:val="24"/>
          <w:lang w:val="it-IT"/>
        </w:rPr>
        <w:t>calculatoare personale, programe operare PC, imprimante, reţea internet, materiale informatice, consumabile birou/birotică.</w:t>
      </w:r>
    </w:p>
    <w:p w:rsidR="00897A7E" w:rsidRPr="00DE580C" w:rsidRDefault="00897A7E" w:rsidP="007A4D35">
      <w:pPr>
        <w:pStyle w:val="Frspaiere"/>
        <w:jc w:val="both"/>
        <w:rPr>
          <w:rFonts w:ascii="Times New Roman" w:hAnsi="Times New Roman" w:cs="Times New Roman"/>
          <w:bCs/>
          <w:iCs/>
          <w:sz w:val="24"/>
          <w:szCs w:val="24"/>
          <w:lang w:val="it-IT"/>
        </w:rPr>
      </w:pPr>
      <w:r w:rsidRPr="00DE580C">
        <w:rPr>
          <w:rFonts w:ascii="Times New Roman" w:hAnsi="Times New Roman" w:cs="Times New Roman"/>
          <w:bCs/>
          <w:iCs/>
          <w:sz w:val="24"/>
          <w:szCs w:val="24"/>
          <w:lang w:val="it-IT"/>
        </w:rPr>
        <w:t xml:space="preserve">             </w:t>
      </w:r>
      <w:r w:rsidRPr="00DE580C">
        <w:rPr>
          <w:rFonts w:ascii="Times New Roman" w:hAnsi="Times New Roman" w:cs="Times New Roman"/>
          <w:bCs/>
          <w:i/>
          <w:sz w:val="24"/>
          <w:szCs w:val="24"/>
          <w:lang w:val="it-IT"/>
        </w:rPr>
        <w:t>Resurse umane:</w:t>
      </w:r>
      <w:r w:rsidRPr="00DE580C">
        <w:rPr>
          <w:rFonts w:ascii="Times New Roman" w:hAnsi="Times New Roman" w:cs="Times New Roman"/>
          <w:bCs/>
          <w:i/>
          <w:iCs/>
          <w:sz w:val="24"/>
          <w:szCs w:val="24"/>
          <w:lang w:val="it-IT"/>
        </w:rPr>
        <w:t xml:space="preserve"> </w:t>
      </w:r>
      <w:r w:rsidRPr="00DE580C">
        <w:rPr>
          <w:rFonts w:ascii="Times New Roman" w:hAnsi="Times New Roman" w:cs="Times New Roman"/>
          <w:sz w:val="24"/>
          <w:szCs w:val="24"/>
          <w:lang w:val="it-IT"/>
        </w:rPr>
        <w:t xml:space="preserve">şef SMCC, PFAMP, psiholog, asistent medical, asistent social, </w:t>
      </w:r>
      <w:r w:rsidRPr="00DE580C">
        <w:rPr>
          <w:rFonts w:ascii="Times New Roman" w:hAnsi="Times New Roman" w:cs="Times New Roman"/>
          <w:sz w:val="24"/>
          <w:szCs w:val="24"/>
          <w:lang w:val="ro-RO"/>
        </w:rPr>
        <w:t>jurist, medic, polițist,</w:t>
      </w:r>
      <w:r w:rsidRPr="00DE580C">
        <w:rPr>
          <w:rFonts w:ascii="Times New Roman" w:hAnsi="Times New Roman" w:cs="Times New Roman"/>
          <w:sz w:val="24"/>
          <w:szCs w:val="24"/>
          <w:lang w:val="it-IT"/>
        </w:rPr>
        <w:t xml:space="preserve"> manager de caz, manager/responsabil de caz AMP, responsabil de caz PF.</w:t>
      </w:r>
    </w:p>
    <w:p w:rsidR="00897A7E" w:rsidRPr="00DE580C" w:rsidRDefault="00897A7E" w:rsidP="007A4D35">
      <w:pPr>
        <w:pStyle w:val="Frspaiere"/>
        <w:jc w:val="both"/>
        <w:rPr>
          <w:rFonts w:ascii="Times New Roman" w:hAnsi="Times New Roman" w:cs="Times New Roman"/>
          <w:bCs/>
          <w:iCs/>
          <w:sz w:val="24"/>
          <w:szCs w:val="24"/>
          <w:lang w:val="it-IT"/>
        </w:rPr>
      </w:pPr>
      <w:r w:rsidRPr="00DE580C">
        <w:rPr>
          <w:rFonts w:ascii="Times New Roman" w:hAnsi="Times New Roman" w:cs="Times New Roman"/>
          <w:bCs/>
          <w:iCs/>
          <w:sz w:val="24"/>
          <w:szCs w:val="24"/>
          <w:lang w:val="it-IT"/>
        </w:rPr>
        <w:t xml:space="preserve">              </w:t>
      </w:r>
      <w:r w:rsidRPr="00DE580C">
        <w:rPr>
          <w:rFonts w:ascii="Times New Roman" w:hAnsi="Times New Roman" w:cs="Times New Roman"/>
          <w:bCs/>
          <w:i/>
          <w:sz w:val="24"/>
          <w:szCs w:val="24"/>
          <w:lang w:val="it-IT"/>
        </w:rPr>
        <w:t>Resurse financiare</w:t>
      </w:r>
      <w:r w:rsidRPr="00DE580C">
        <w:rPr>
          <w:rFonts w:ascii="Times New Roman" w:hAnsi="Times New Roman" w:cs="Times New Roman"/>
          <w:bCs/>
          <w:iCs/>
          <w:sz w:val="24"/>
          <w:szCs w:val="24"/>
          <w:lang w:val="it-IT"/>
        </w:rPr>
        <w:t>:</w:t>
      </w:r>
      <w:r w:rsidRPr="00DE580C">
        <w:rPr>
          <w:rFonts w:ascii="Times New Roman" w:hAnsi="Times New Roman" w:cs="Times New Roman"/>
          <w:bCs/>
          <w:i/>
          <w:iCs/>
          <w:sz w:val="24"/>
          <w:szCs w:val="24"/>
          <w:lang w:val="it-IT"/>
        </w:rPr>
        <w:t xml:space="preserve"> </w:t>
      </w:r>
      <w:r w:rsidRPr="00DE580C">
        <w:rPr>
          <w:rFonts w:ascii="Times New Roman" w:hAnsi="Times New Roman" w:cs="Times New Roman"/>
          <w:bCs/>
          <w:iCs/>
          <w:sz w:val="24"/>
          <w:szCs w:val="24"/>
          <w:lang w:val="it-IT"/>
        </w:rPr>
        <w:t>necesare în vederea asigurării şi întreţinerii logisticii necesare desfăşurării activităţii.</w:t>
      </w:r>
    </w:p>
    <w:p w:rsidR="006A41A6" w:rsidRPr="007A4D35" w:rsidRDefault="006A41A6" w:rsidP="007A4D35">
      <w:pPr>
        <w:tabs>
          <w:tab w:val="left" w:pos="567"/>
        </w:tabs>
        <w:spacing w:after="0"/>
        <w:ind w:left="-567" w:firstLine="567"/>
        <w:jc w:val="both"/>
        <w:rPr>
          <w:rFonts w:ascii="Times New Roman" w:hAnsi="Times New Roman"/>
          <w:b/>
          <w:color w:val="000000"/>
          <w:sz w:val="24"/>
          <w:szCs w:val="24"/>
        </w:rPr>
      </w:pPr>
      <w:r>
        <w:rPr>
          <w:rFonts w:ascii="Times New Roman" w:hAnsi="Times New Roman"/>
          <w:b/>
          <w:sz w:val="24"/>
          <w:szCs w:val="24"/>
        </w:rPr>
        <w:t xml:space="preserve">       </w:t>
      </w:r>
      <w:r w:rsidR="007A4D35">
        <w:rPr>
          <w:rFonts w:ascii="Times New Roman" w:hAnsi="Times New Roman"/>
          <w:b/>
          <w:sz w:val="24"/>
          <w:szCs w:val="24"/>
        </w:rPr>
        <w:t xml:space="preserve">    </w:t>
      </w:r>
      <w:r>
        <w:rPr>
          <w:rFonts w:ascii="Times New Roman" w:hAnsi="Times New Roman"/>
          <w:b/>
          <w:sz w:val="24"/>
          <w:szCs w:val="24"/>
        </w:rPr>
        <w:t xml:space="preserve"> </w:t>
      </w:r>
      <w:r w:rsidR="007A4D35">
        <w:rPr>
          <w:rFonts w:ascii="Times New Roman" w:hAnsi="Times New Roman"/>
          <w:b/>
          <w:sz w:val="24"/>
          <w:szCs w:val="24"/>
        </w:rPr>
        <w:t xml:space="preserve">5.6. </w:t>
      </w:r>
      <w:r w:rsidRPr="007A4D35">
        <w:rPr>
          <w:rFonts w:ascii="Times New Roman" w:hAnsi="Times New Roman"/>
          <w:b/>
          <w:color w:val="000000"/>
          <w:sz w:val="24"/>
          <w:szCs w:val="24"/>
        </w:rPr>
        <w:t>Responsabilităţi</w:t>
      </w:r>
      <w:r w:rsidR="007A4D35" w:rsidRPr="007A4D35">
        <w:rPr>
          <w:rFonts w:ascii="Times New Roman" w:hAnsi="Times New Roman"/>
          <w:b/>
          <w:color w:val="000000"/>
          <w:sz w:val="24"/>
          <w:szCs w:val="24"/>
        </w:rPr>
        <w:t xml:space="preserve"> în derularea activității</w:t>
      </w:r>
    </w:p>
    <w:p w:rsidR="006A41A6" w:rsidRDefault="007A4D35" w:rsidP="00BD7795">
      <w:pPr>
        <w:tabs>
          <w:tab w:val="left" w:pos="567"/>
        </w:tabs>
        <w:spacing w:after="0"/>
        <w:ind w:firstLine="567"/>
        <w:jc w:val="both"/>
        <w:rPr>
          <w:rFonts w:ascii="Times New Roman" w:hAnsi="Times New Roman"/>
          <w:sz w:val="24"/>
          <w:szCs w:val="24"/>
        </w:rPr>
      </w:pPr>
      <w:r>
        <w:rPr>
          <w:rFonts w:ascii="Times New Roman" w:hAnsi="Times New Roman"/>
          <w:sz w:val="24"/>
          <w:szCs w:val="24"/>
        </w:rPr>
        <w:t xml:space="preserve">  </w:t>
      </w:r>
      <w:r w:rsidR="006A41A6" w:rsidRPr="007A4D35">
        <w:rPr>
          <w:rFonts w:ascii="Times New Roman" w:hAnsi="Times New Roman"/>
          <w:i/>
          <w:iCs/>
          <w:sz w:val="24"/>
          <w:szCs w:val="24"/>
        </w:rPr>
        <w:t>Organizarea activitatilor de formare initial</w:t>
      </w:r>
      <w:r w:rsidR="00BD7795">
        <w:rPr>
          <w:rFonts w:ascii="Times New Roman" w:hAnsi="Times New Roman"/>
          <w:i/>
          <w:iCs/>
          <w:sz w:val="24"/>
          <w:szCs w:val="24"/>
        </w:rPr>
        <w:t>ă</w:t>
      </w:r>
      <w:r w:rsidR="006A41A6" w:rsidRPr="007A4D35">
        <w:rPr>
          <w:rFonts w:ascii="Times New Roman" w:hAnsi="Times New Roman"/>
          <w:i/>
          <w:iCs/>
          <w:sz w:val="24"/>
          <w:szCs w:val="24"/>
        </w:rPr>
        <w:t xml:space="preserve"> si sesiunile de instruire anual</w:t>
      </w:r>
      <w:r>
        <w:rPr>
          <w:rFonts w:ascii="Times New Roman" w:hAnsi="Times New Roman"/>
          <w:i/>
          <w:iCs/>
          <w:sz w:val="24"/>
          <w:szCs w:val="24"/>
        </w:rPr>
        <w:t>ă</w:t>
      </w:r>
      <w:r w:rsidR="006A41A6" w:rsidRPr="007A4D35">
        <w:rPr>
          <w:rFonts w:ascii="Times New Roman" w:hAnsi="Times New Roman"/>
          <w:i/>
          <w:iCs/>
          <w:sz w:val="24"/>
          <w:szCs w:val="24"/>
        </w:rPr>
        <w:t xml:space="preserve"> a PFAMP</w:t>
      </w:r>
      <w:r>
        <w:rPr>
          <w:rFonts w:ascii="Times New Roman" w:hAnsi="Times New Roman"/>
          <w:i/>
          <w:iCs/>
          <w:sz w:val="24"/>
          <w:szCs w:val="24"/>
        </w:rPr>
        <w:t xml:space="preserve"> - </w:t>
      </w:r>
      <w:r w:rsidR="006A41A6">
        <w:rPr>
          <w:rFonts w:ascii="Times New Roman" w:hAnsi="Times New Roman"/>
          <w:sz w:val="24"/>
          <w:szCs w:val="24"/>
        </w:rPr>
        <w:t>S</w:t>
      </w:r>
      <w:r w:rsidR="006A41A6">
        <w:rPr>
          <w:rFonts w:ascii="Times New Roman" w:hAnsi="Times New Roman"/>
          <w:color w:val="000000"/>
          <w:sz w:val="24"/>
          <w:szCs w:val="24"/>
        </w:rPr>
        <w:t>e realizeaz</w:t>
      </w:r>
      <w:r w:rsidR="00BD7795">
        <w:rPr>
          <w:rFonts w:ascii="Times New Roman" w:hAnsi="Times New Roman"/>
          <w:color w:val="000000"/>
          <w:sz w:val="24"/>
          <w:szCs w:val="24"/>
        </w:rPr>
        <w:t>ă</w:t>
      </w:r>
      <w:r w:rsidR="006A41A6">
        <w:rPr>
          <w:rFonts w:ascii="Times New Roman" w:hAnsi="Times New Roman"/>
          <w:color w:val="000000"/>
          <w:sz w:val="24"/>
          <w:szCs w:val="24"/>
        </w:rPr>
        <w:t xml:space="preserve"> de catre </w:t>
      </w:r>
      <w:r w:rsidR="00BD7795">
        <w:rPr>
          <w:rFonts w:ascii="Times New Roman" w:hAnsi="Times New Roman"/>
          <w:color w:val="000000"/>
          <w:sz w:val="24"/>
          <w:szCs w:val="24"/>
        </w:rPr>
        <w:t>șeful SMCC, împreună cu managerii/responsabilii de caz AMP și responsabilii de caz PF, precum și cu alți specialiști (psihologi, etc.)</w:t>
      </w:r>
      <w:r w:rsidR="006A41A6">
        <w:rPr>
          <w:rFonts w:ascii="Times New Roman" w:hAnsi="Times New Roman"/>
          <w:color w:val="000000"/>
          <w:sz w:val="24"/>
          <w:szCs w:val="24"/>
        </w:rPr>
        <w:t xml:space="preserve"> si sunt consemnate in </w:t>
      </w:r>
      <w:r w:rsidR="006A41A6" w:rsidRPr="00BD7795">
        <w:rPr>
          <w:rFonts w:ascii="Times New Roman" w:hAnsi="Times New Roman"/>
          <w:i/>
          <w:iCs/>
          <w:sz w:val="24"/>
          <w:szCs w:val="24"/>
        </w:rPr>
        <w:t>Registrul privind instruirea si formarea PFAMP</w:t>
      </w:r>
      <w:r w:rsidR="006A41A6">
        <w:rPr>
          <w:rFonts w:ascii="Times New Roman" w:hAnsi="Times New Roman"/>
          <w:sz w:val="24"/>
          <w:szCs w:val="24"/>
        </w:rPr>
        <w:t>.</w:t>
      </w:r>
    </w:p>
    <w:p w:rsidR="00BD7795" w:rsidRPr="007A4D35" w:rsidRDefault="00BD7795" w:rsidP="00BD7795">
      <w:pPr>
        <w:tabs>
          <w:tab w:val="left" w:pos="567"/>
        </w:tabs>
        <w:spacing w:after="0"/>
        <w:ind w:firstLine="567"/>
        <w:jc w:val="both"/>
        <w:rPr>
          <w:rFonts w:ascii="Times New Roman" w:hAnsi="Times New Roman"/>
          <w:i/>
          <w:iCs/>
          <w:sz w:val="24"/>
          <w:szCs w:val="24"/>
        </w:rPr>
      </w:pPr>
    </w:p>
    <w:p w:rsidR="006A41A6" w:rsidRDefault="006A41A6" w:rsidP="007A4D35">
      <w:pPr>
        <w:tabs>
          <w:tab w:val="left" w:pos="567"/>
        </w:tabs>
        <w:spacing w:after="0"/>
        <w:ind w:left="-567" w:firstLine="567"/>
        <w:rPr>
          <w:rFonts w:ascii="Times New Roman" w:hAnsi="Times New Roman"/>
          <w:color w:val="000000"/>
          <w:sz w:val="24"/>
          <w:szCs w:val="24"/>
        </w:rPr>
      </w:pPr>
      <w:r>
        <w:rPr>
          <w:rFonts w:ascii="Times New Roman" w:hAnsi="Times New Roman"/>
          <w:color w:val="000000"/>
          <w:sz w:val="24"/>
          <w:szCs w:val="24"/>
        </w:rPr>
        <w:t xml:space="preserve">        </w:t>
      </w:r>
      <w:r w:rsidR="00BD7795">
        <w:rPr>
          <w:rFonts w:ascii="Times New Roman" w:hAnsi="Times New Roman"/>
          <w:b/>
          <w:color w:val="000000"/>
          <w:sz w:val="24"/>
          <w:szCs w:val="24"/>
        </w:rPr>
        <w:t xml:space="preserve">    </w:t>
      </w:r>
      <w:r w:rsidRPr="00BD7795">
        <w:rPr>
          <w:rFonts w:ascii="Times New Roman" w:hAnsi="Times New Roman"/>
          <w:i/>
          <w:iCs/>
          <w:color w:val="000000"/>
          <w:sz w:val="24"/>
          <w:szCs w:val="24"/>
        </w:rPr>
        <w:t>Monitorizarea situatiei copilului aflat in plasament la PFAMP</w:t>
      </w:r>
    </w:p>
    <w:p w:rsidR="006A41A6" w:rsidRDefault="006A41A6" w:rsidP="00BD7795">
      <w:pPr>
        <w:tabs>
          <w:tab w:val="num" w:pos="-630"/>
        </w:tabs>
        <w:spacing w:after="0"/>
        <w:ind w:firstLine="709"/>
        <w:rPr>
          <w:rFonts w:ascii="Times New Roman" w:hAnsi="Times New Roman"/>
          <w:sz w:val="24"/>
          <w:szCs w:val="24"/>
        </w:rPr>
      </w:pPr>
      <w:r>
        <w:rPr>
          <w:rFonts w:ascii="Times New Roman" w:hAnsi="Times New Roman"/>
          <w:color w:val="000000"/>
          <w:sz w:val="24"/>
          <w:szCs w:val="24"/>
        </w:rPr>
        <w:t>Se realizeaza de c</w:t>
      </w:r>
      <w:r w:rsidR="00BD7795">
        <w:rPr>
          <w:rFonts w:ascii="Times New Roman" w:hAnsi="Times New Roman"/>
          <w:color w:val="000000"/>
          <w:sz w:val="24"/>
          <w:szCs w:val="24"/>
        </w:rPr>
        <w:t>ă</w:t>
      </w:r>
      <w:r>
        <w:rPr>
          <w:rFonts w:ascii="Times New Roman" w:hAnsi="Times New Roman"/>
          <w:color w:val="000000"/>
          <w:sz w:val="24"/>
          <w:szCs w:val="24"/>
        </w:rPr>
        <w:t>tre MC, acesta elaborand rapoartele trimestriale privind evolutia dezvoltarii fizice, mentale, spiritual</w:t>
      </w:r>
      <w:r w:rsidR="00BD7795">
        <w:rPr>
          <w:rFonts w:ascii="Times New Roman" w:hAnsi="Times New Roman"/>
          <w:color w:val="000000"/>
          <w:sz w:val="24"/>
          <w:szCs w:val="24"/>
        </w:rPr>
        <w:t>e</w:t>
      </w:r>
      <w:r>
        <w:rPr>
          <w:rFonts w:ascii="Times New Roman" w:hAnsi="Times New Roman"/>
          <w:color w:val="000000"/>
          <w:sz w:val="24"/>
          <w:szCs w:val="24"/>
        </w:rPr>
        <w:t xml:space="preserve">, morale si sociale a copilului si a modului in care acesta este ingrijit.  Aceste rapoarte sunt </w:t>
      </w:r>
      <w:r w:rsidR="00BD7795">
        <w:rPr>
          <w:rFonts w:ascii="Times New Roman" w:hAnsi="Times New Roman"/>
          <w:color w:val="000000"/>
          <w:sz w:val="24"/>
          <w:szCs w:val="24"/>
        </w:rPr>
        <w:t>vizate</w:t>
      </w:r>
      <w:r>
        <w:rPr>
          <w:rFonts w:ascii="Times New Roman" w:hAnsi="Times New Roman"/>
          <w:color w:val="000000"/>
          <w:sz w:val="24"/>
          <w:szCs w:val="24"/>
        </w:rPr>
        <w:t xml:space="preserve"> de catre </w:t>
      </w:r>
      <w:r w:rsidR="00BD7795">
        <w:rPr>
          <w:rFonts w:ascii="Times New Roman" w:hAnsi="Times New Roman"/>
          <w:color w:val="000000"/>
          <w:sz w:val="24"/>
          <w:szCs w:val="24"/>
        </w:rPr>
        <w:t>șeful</w:t>
      </w:r>
      <w:r>
        <w:rPr>
          <w:rFonts w:ascii="Times New Roman" w:hAnsi="Times New Roman"/>
          <w:color w:val="000000"/>
          <w:sz w:val="24"/>
          <w:szCs w:val="24"/>
        </w:rPr>
        <w:t xml:space="preserve"> S.M.C.C.</w:t>
      </w:r>
      <w:r w:rsidR="00BD7795">
        <w:rPr>
          <w:rFonts w:ascii="Times New Roman" w:hAnsi="Times New Roman"/>
          <w:color w:val="000000"/>
          <w:sz w:val="24"/>
          <w:szCs w:val="24"/>
        </w:rPr>
        <w:t xml:space="preserve"> ș</w:t>
      </w:r>
      <w:r>
        <w:rPr>
          <w:rFonts w:ascii="Times New Roman" w:hAnsi="Times New Roman"/>
          <w:sz w:val="24"/>
          <w:szCs w:val="24"/>
        </w:rPr>
        <w:t xml:space="preserve">i </w:t>
      </w:r>
      <w:r w:rsidR="00BD7795">
        <w:rPr>
          <w:rFonts w:ascii="Times New Roman" w:hAnsi="Times New Roman"/>
          <w:sz w:val="24"/>
          <w:szCs w:val="24"/>
        </w:rPr>
        <w:t xml:space="preserve">aprobate </w:t>
      </w:r>
      <w:r>
        <w:rPr>
          <w:rFonts w:ascii="Times New Roman" w:hAnsi="Times New Roman"/>
          <w:sz w:val="24"/>
          <w:szCs w:val="24"/>
        </w:rPr>
        <w:t xml:space="preserve">de directorul </w:t>
      </w:r>
      <w:r w:rsidR="00BD7795">
        <w:rPr>
          <w:rFonts w:ascii="Times New Roman" w:hAnsi="Times New Roman"/>
          <w:sz w:val="24"/>
          <w:szCs w:val="24"/>
        </w:rPr>
        <w:t>general al DGASPC Argeș</w:t>
      </w:r>
      <w:r>
        <w:rPr>
          <w:rFonts w:ascii="Times New Roman" w:hAnsi="Times New Roman"/>
          <w:sz w:val="24"/>
          <w:szCs w:val="24"/>
        </w:rPr>
        <w:t>.</w:t>
      </w:r>
    </w:p>
    <w:p w:rsidR="006A41A6" w:rsidRPr="003F7E8D" w:rsidRDefault="006A41A6" w:rsidP="00487877">
      <w:pPr>
        <w:tabs>
          <w:tab w:val="num" w:pos="-630"/>
        </w:tabs>
        <w:rPr>
          <w:rFonts w:ascii="Times New Roman" w:hAnsi="Times New Roman"/>
          <w:sz w:val="24"/>
          <w:szCs w:val="24"/>
        </w:rPr>
      </w:pPr>
    </w:p>
    <w:p w:rsidR="00DE580C" w:rsidRDefault="00DE580C" w:rsidP="00DE580C">
      <w:pPr>
        <w:pStyle w:val="Frspaiere"/>
        <w:spacing w:line="200" w:lineRule="atLeast"/>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        </w:t>
      </w:r>
    </w:p>
    <w:p w:rsidR="00DE580C" w:rsidRDefault="00DE580C" w:rsidP="00DE580C">
      <w:pPr>
        <w:pStyle w:val="Frspaiere"/>
        <w:spacing w:line="200" w:lineRule="atLeast"/>
        <w:jc w:val="both"/>
        <w:rPr>
          <w:rFonts w:ascii="Times New Roman" w:hAnsi="Times New Roman" w:cs="Times New Roman"/>
          <w:b/>
          <w:sz w:val="24"/>
          <w:szCs w:val="24"/>
          <w:lang w:val="ro-RO"/>
        </w:rPr>
      </w:pPr>
      <w:bookmarkStart w:id="2" w:name="_Hlk23962105"/>
      <w:r>
        <w:rPr>
          <w:rFonts w:ascii="Times New Roman" w:hAnsi="Times New Roman" w:cs="Times New Roman"/>
          <w:b/>
          <w:sz w:val="24"/>
          <w:szCs w:val="24"/>
          <w:lang w:val="ro-RO"/>
        </w:rPr>
        <w:t xml:space="preserve">        </w:t>
      </w:r>
      <w:r w:rsidRPr="00552062">
        <w:rPr>
          <w:rFonts w:ascii="Times New Roman" w:hAnsi="Times New Roman" w:cs="Times New Roman"/>
          <w:b/>
          <w:sz w:val="24"/>
          <w:szCs w:val="24"/>
          <w:lang w:val="ro-RO"/>
        </w:rPr>
        <w:t>6. Responsabilități</w:t>
      </w:r>
    </w:p>
    <w:p w:rsidR="00DE580C" w:rsidRPr="00552062" w:rsidRDefault="00DE580C" w:rsidP="00DE580C">
      <w:pPr>
        <w:pStyle w:val="Frspaiere"/>
        <w:spacing w:line="200" w:lineRule="atLeast"/>
        <w:jc w:val="both"/>
        <w:rPr>
          <w:rFonts w:ascii="Times New Roman" w:hAnsi="Times New Roman" w:cs="Times New Roman"/>
          <w:b/>
          <w:sz w:val="24"/>
          <w:szCs w:val="24"/>
          <w:lang w:val="pt-BR"/>
        </w:rPr>
      </w:pPr>
    </w:p>
    <w:tbl>
      <w:tblPr>
        <w:tblW w:w="0" w:type="auto"/>
        <w:tblInd w:w="-5" w:type="dxa"/>
        <w:tblLayout w:type="fixed"/>
        <w:tblCellMar>
          <w:left w:w="10" w:type="dxa"/>
          <w:right w:w="10" w:type="dxa"/>
        </w:tblCellMar>
        <w:tblLook w:val="0000" w:firstRow="0" w:lastRow="0" w:firstColumn="0" w:lastColumn="0" w:noHBand="0" w:noVBand="0"/>
      </w:tblPr>
      <w:tblGrid>
        <w:gridCol w:w="826"/>
        <w:gridCol w:w="3770"/>
        <w:gridCol w:w="819"/>
        <w:gridCol w:w="819"/>
        <w:gridCol w:w="656"/>
        <w:gridCol w:w="654"/>
        <w:gridCol w:w="823"/>
        <w:gridCol w:w="832"/>
      </w:tblGrid>
      <w:tr w:rsidR="00DE580C" w:rsidRPr="009C4991" w:rsidTr="0058236F">
        <w:trPr>
          <w:trHeight w:val="821"/>
        </w:trPr>
        <w:tc>
          <w:tcPr>
            <w:tcW w:w="826" w:type="dxa"/>
            <w:tcBorders>
              <w:top w:val="single" w:sz="4" w:space="0" w:color="000000"/>
              <w:left w:val="single" w:sz="4" w:space="0" w:color="000000"/>
              <w:bottom w:val="single" w:sz="4" w:space="0" w:color="000000"/>
            </w:tcBorders>
            <w:vAlign w:val="center"/>
          </w:tcPr>
          <w:p w:rsidR="00DE580C" w:rsidRPr="009C4991" w:rsidRDefault="00DE580C" w:rsidP="0058236F">
            <w:pPr>
              <w:spacing w:after="0"/>
              <w:jc w:val="center"/>
              <w:rPr>
                <w:rFonts w:ascii="Times New Roman" w:hAnsi="Times New Roman"/>
                <w:b/>
                <w:color w:val="000000"/>
                <w:sz w:val="24"/>
                <w:szCs w:val="24"/>
              </w:rPr>
            </w:pPr>
            <w:r w:rsidRPr="009C4991">
              <w:rPr>
                <w:rFonts w:ascii="Times New Roman" w:hAnsi="Times New Roman"/>
                <w:b/>
                <w:color w:val="000000"/>
                <w:sz w:val="24"/>
                <w:szCs w:val="24"/>
              </w:rPr>
              <w:t>Nr.</w:t>
            </w:r>
          </w:p>
          <w:p w:rsidR="00DE580C" w:rsidRPr="009C4991" w:rsidRDefault="00DE580C" w:rsidP="0058236F">
            <w:pPr>
              <w:spacing w:after="0"/>
              <w:jc w:val="center"/>
              <w:rPr>
                <w:rFonts w:ascii="Times New Roman" w:hAnsi="Times New Roman"/>
                <w:b/>
                <w:color w:val="000000"/>
                <w:sz w:val="24"/>
                <w:szCs w:val="24"/>
                <w:lang w:val="en-GB"/>
              </w:rPr>
            </w:pPr>
            <w:r w:rsidRPr="009C4991">
              <w:rPr>
                <w:rFonts w:ascii="Times New Roman" w:hAnsi="Times New Roman"/>
                <w:b/>
                <w:color w:val="000000"/>
                <w:sz w:val="24"/>
                <w:szCs w:val="24"/>
              </w:rPr>
              <w:t>crt.</w:t>
            </w:r>
          </w:p>
        </w:tc>
        <w:tc>
          <w:tcPr>
            <w:tcW w:w="3770" w:type="dxa"/>
            <w:tcBorders>
              <w:top w:val="single" w:sz="4" w:space="0" w:color="000000"/>
              <w:left w:val="single" w:sz="4" w:space="0" w:color="000000"/>
              <w:bottom w:val="single" w:sz="4" w:space="0" w:color="000000"/>
            </w:tcBorders>
            <w:vAlign w:val="center"/>
          </w:tcPr>
          <w:p w:rsidR="00DE580C" w:rsidRPr="009C4991" w:rsidRDefault="00DE580C" w:rsidP="0058236F">
            <w:pPr>
              <w:pStyle w:val="Frspaiere1"/>
              <w:jc w:val="center"/>
              <w:rPr>
                <w:rFonts w:ascii="Times New Roman" w:hAnsi="Times New Roman"/>
                <w:b/>
                <w:color w:val="000000"/>
                <w:sz w:val="24"/>
                <w:szCs w:val="24"/>
                <w:lang w:val="en-GB"/>
              </w:rPr>
            </w:pPr>
            <w:r w:rsidRPr="009C4991">
              <w:rPr>
                <w:rFonts w:ascii="Times New Roman" w:hAnsi="Times New Roman"/>
                <w:b/>
                <w:color w:val="000000"/>
                <w:sz w:val="24"/>
                <w:szCs w:val="24"/>
                <w:lang w:val="en-GB"/>
              </w:rPr>
              <w:t>Compartimentul (postul)/</w:t>
            </w:r>
          </w:p>
          <w:p w:rsidR="00DE580C" w:rsidRPr="009C4991" w:rsidRDefault="00DE580C" w:rsidP="0058236F">
            <w:pPr>
              <w:pStyle w:val="Frspaiere1"/>
              <w:jc w:val="center"/>
              <w:rPr>
                <w:rFonts w:ascii="Times New Roman" w:hAnsi="Times New Roman"/>
                <w:b/>
                <w:color w:val="000000"/>
                <w:sz w:val="24"/>
                <w:szCs w:val="24"/>
                <w:lang w:val="en-GB"/>
              </w:rPr>
            </w:pPr>
            <w:r w:rsidRPr="009C4991">
              <w:rPr>
                <w:rFonts w:ascii="Times New Roman" w:hAnsi="Times New Roman"/>
                <w:b/>
                <w:color w:val="000000"/>
                <w:sz w:val="24"/>
                <w:szCs w:val="24"/>
                <w:lang w:val="en-GB"/>
              </w:rPr>
              <w:t>acțiunea (operațiunea)</w:t>
            </w:r>
          </w:p>
        </w:tc>
        <w:tc>
          <w:tcPr>
            <w:tcW w:w="819" w:type="dxa"/>
            <w:tcBorders>
              <w:top w:val="single" w:sz="4" w:space="0" w:color="000000"/>
              <w:left w:val="single" w:sz="4" w:space="0" w:color="000000"/>
              <w:bottom w:val="single" w:sz="4" w:space="0" w:color="000000"/>
            </w:tcBorders>
            <w:vAlign w:val="center"/>
          </w:tcPr>
          <w:p w:rsidR="00DE580C" w:rsidRPr="009C4991" w:rsidRDefault="00DE580C" w:rsidP="0058236F">
            <w:pPr>
              <w:pStyle w:val="Frspaiere1"/>
              <w:jc w:val="center"/>
              <w:rPr>
                <w:rFonts w:ascii="Times New Roman" w:hAnsi="Times New Roman"/>
                <w:b/>
                <w:color w:val="000000"/>
                <w:sz w:val="24"/>
                <w:szCs w:val="24"/>
                <w:lang w:val="en-GB"/>
              </w:rPr>
            </w:pPr>
            <w:r w:rsidRPr="009C4991">
              <w:rPr>
                <w:rFonts w:ascii="Times New Roman" w:hAnsi="Times New Roman"/>
                <w:b/>
                <w:color w:val="000000"/>
                <w:sz w:val="24"/>
                <w:szCs w:val="24"/>
                <w:lang w:val="en-GB"/>
              </w:rPr>
              <w:t>I</w:t>
            </w:r>
          </w:p>
        </w:tc>
        <w:tc>
          <w:tcPr>
            <w:tcW w:w="819" w:type="dxa"/>
            <w:tcBorders>
              <w:top w:val="single" w:sz="4" w:space="0" w:color="000000"/>
              <w:left w:val="single" w:sz="4" w:space="0" w:color="000000"/>
              <w:bottom w:val="single" w:sz="4" w:space="0" w:color="000000"/>
            </w:tcBorders>
            <w:vAlign w:val="center"/>
          </w:tcPr>
          <w:p w:rsidR="00DE580C" w:rsidRPr="009C4991" w:rsidRDefault="00DE580C" w:rsidP="0058236F">
            <w:pPr>
              <w:pStyle w:val="Frspaiere1"/>
              <w:jc w:val="center"/>
              <w:rPr>
                <w:rFonts w:ascii="Times New Roman" w:hAnsi="Times New Roman"/>
                <w:b/>
                <w:color w:val="000000"/>
                <w:sz w:val="24"/>
                <w:szCs w:val="24"/>
                <w:lang w:val="en-GB"/>
              </w:rPr>
            </w:pPr>
            <w:r w:rsidRPr="009C4991">
              <w:rPr>
                <w:rFonts w:ascii="Times New Roman" w:hAnsi="Times New Roman"/>
                <w:b/>
                <w:color w:val="000000"/>
                <w:sz w:val="24"/>
                <w:szCs w:val="24"/>
                <w:lang w:val="en-GB"/>
              </w:rPr>
              <w:t>II</w:t>
            </w:r>
          </w:p>
        </w:tc>
        <w:tc>
          <w:tcPr>
            <w:tcW w:w="656" w:type="dxa"/>
            <w:tcBorders>
              <w:top w:val="single" w:sz="4" w:space="0" w:color="000000"/>
              <w:left w:val="single" w:sz="4" w:space="0" w:color="000000"/>
              <w:bottom w:val="single" w:sz="4" w:space="0" w:color="000000"/>
            </w:tcBorders>
            <w:vAlign w:val="center"/>
          </w:tcPr>
          <w:p w:rsidR="00DE580C" w:rsidRPr="009C4991" w:rsidRDefault="00DE580C" w:rsidP="0058236F">
            <w:pPr>
              <w:pStyle w:val="Frspaiere1"/>
              <w:jc w:val="center"/>
              <w:rPr>
                <w:rFonts w:ascii="Times New Roman" w:hAnsi="Times New Roman"/>
                <w:b/>
                <w:color w:val="000000"/>
                <w:sz w:val="24"/>
                <w:szCs w:val="24"/>
                <w:lang w:val="en-GB"/>
              </w:rPr>
            </w:pPr>
            <w:r w:rsidRPr="009C4991">
              <w:rPr>
                <w:rFonts w:ascii="Times New Roman" w:hAnsi="Times New Roman"/>
                <w:b/>
                <w:color w:val="000000"/>
                <w:sz w:val="24"/>
                <w:szCs w:val="24"/>
                <w:lang w:val="en-GB"/>
              </w:rPr>
              <w:t>III</w:t>
            </w:r>
          </w:p>
        </w:tc>
        <w:tc>
          <w:tcPr>
            <w:tcW w:w="654" w:type="dxa"/>
            <w:tcBorders>
              <w:top w:val="single" w:sz="4" w:space="0" w:color="000000"/>
              <w:left w:val="single" w:sz="4" w:space="0" w:color="000000"/>
              <w:bottom w:val="single" w:sz="4" w:space="0" w:color="000000"/>
            </w:tcBorders>
            <w:vAlign w:val="center"/>
          </w:tcPr>
          <w:p w:rsidR="00DE580C" w:rsidRPr="009C4991" w:rsidRDefault="00DE580C" w:rsidP="0058236F">
            <w:pPr>
              <w:pStyle w:val="Frspaiere1"/>
              <w:jc w:val="center"/>
              <w:rPr>
                <w:rFonts w:ascii="Times New Roman" w:hAnsi="Times New Roman"/>
                <w:b/>
                <w:color w:val="000000"/>
                <w:sz w:val="24"/>
                <w:szCs w:val="24"/>
                <w:lang w:val="en-GB"/>
              </w:rPr>
            </w:pPr>
            <w:r w:rsidRPr="009C4991">
              <w:rPr>
                <w:rFonts w:ascii="Times New Roman" w:hAnsi="Times New Roman"/>
                <w:b/>
                <w:color w:val="000000"/>
                <w:sz w:val="24"/>
                <w:szCs w:val="24"/>
                <w:lang w:val="en-GB"/>
              </w:rPr>
              <w:t>IV</w:t>
            </w:r>
          </w:p>
        </w:tc>
        <w:tc>
          <w:tcPr>
            <w:tcW w:w="823" w:type="dxa"/>
            <w:tcBorders>
              <w:top w:val="single" w:sz="4" w:space="0" w:color="000000"/>
              <w:left w:val="single" w:sz="4" w:space="0" w:color="000000"/>
              <w:bottom w:val="single" w:sz="4" w:space="0" w:color="000000"/>
            </w:tcBorders>
            <w:vAlign w:val="center"/>
          </w:tcPr>
          <w:p w:rsidR="00DE580C" w:rsidRPr="009C4991" w:rsidRDefault="00DE580C" w:rsidP="0058236F">
            <w:pPr>
              <w:pStyle w:val="Frspaiere1"/>
              <w:jc w:val="center"/>
              <w:rPr>
                <w:rFonts w:ascii="Times New Roman" w:hAnsi="Times New Roman"/>
                <w:b/>
                <w:sz w:val="24"/>
                <w:szCs w:val="24"/>
                <w:lang w:val="ro-RO"/>
              </w:rPr>
            </w:pPr>
            <w:r w:rsidRPr="009C4991">
              <w:rPr>
                <w:rFonts w:ascii="Times New Roman" w:hAnsi="Times New Roman"/>
                <w:b/>
                <w:color w:val="000000"/>
                <w:sz w:val="24"/>
                <w:szCs w:val="24"/>
                <w:lang w:val="en-GB"/>
              </w:rPr>
              <w:t>V</w:t>
            </w:r>
          </w:p>
        </w:tc>
        <w:tc>
          <w:tcPr>
            <w:tcW w:w="832" w:type="dxa"/>
            <w:tcBorders>
              <w:top w:val="single" w:sz="4" w:space="0" w:color="000000"/>
              <w:left w:val="single" w:sz="4" w:space="0" w:color="000000"/>
              <w:bottom w:val="single" w:sz="4" w:space="0" w:color="000000"/>
              <w:right w:val="single" w:sz="4" w:space="0" w:color="000000"/>
            </w:tcBorders>
            <w:vAlign w:val="center"/>
          </w:tcPr>
          <w:p w:rsidR="00DE580C" w:rsidRPr="009C4991" w:rsidRDefault="00DE580C" w:rsidP="0058236F">
            <w:pPr>
              <w:pStyle w:val="Frspaiere1"/>
              <w:jc w:val="center"/>
              <w:rPr>
                <w:rFonts w:ascii="Times New Roman" w:hAnsi="Times New Roman"/>
                <w:b/>
                <w:sz w:val="24"/>
                <w:szCs w:val="24"/>
              </w:rPr>
            </w:pPr>
            <w:r w:rsidRPr="009C4991">
              <w:rPr>
                <w:rFonts w:ascii="Times New Roman" w:hAnsi="Times New Roman"/>
                <w:b/>
                <w:sz w:val="24"/>
                <w:szCs w:val="24"/>
                <w:lang w:val="ro-RO"/>
              </w:rPr>
              <w:t>VI</w:t>
            </w:r>
          </w:p>
        </w:tc>
      </w:tr>
      <w:tr w:rsidR="00DE580C" w:rsidRPr="00552062" w:rsidTr="0058236F">
        <w:trPr>
          <w:trHeight w:val="310"/>
        </w:trPr>
        <w:tc>
          <w:tcPr>
            <w:tcW w:w="826" w:type="dxa"/>
            <w:tcBorders>
              <w:top w:val="single" w:sz="4" w:space="0" w:color="000000"/>
              <w:left w:val="single" w:sz="4" w:space="0" w:color="000000"/>
              <w:bottom w:val="single" w:sz="4" w:space="0" w:color="000000"/>
            </w:tcBorders>
            <w:vAlign w:val="center"/>
          </w:tcPr>
          <w:p w:rsidR="00DE580C" w:rsidRPr="00552062" w:rsidRDefault="00DE580C" w:rsidP="0058236F">
            <w:pPr>
              <w:jc w:val="center"/>
              <w:rPr>
                <w:rFonts w:ascii="Times New Roman" w:hAnsi="Times New Roman"/>
                <w:color w:val="000000"/>
                <w:sz w:val="24"/>
                <w:szCs w:val="24"/>
                <w:lang w:val="pt-BR"/>
              </w:rPr>
            </w:pPr>
            <w:r w:rsidRPr="00552062">
              <w:rPr>
                <w:rFonts w:ascii="Times New Roman" w:hAnsi="Times New Roman"/>
                <w:color w:val="000000"/>
                <w:sz w:val="24"/>
                <w:szCs w:val="24"/>
                <w:lang w:val="fr-FR"/>
              </w:rPr>
              <w:t>1.</w:t>
            </w:r>
          </w:p>
        </w:tc>
        <w:tc>
          <w:tcPr>
            <w:tcW w:w="3770" w:type="dxa"/>
            <w:tcBorders>
              <w:top w:val="single" w:sz="4" w:space="0" w:color="000000"/>
              <w:left w:val="single" w:sz="4" w:space="0" w:color="000000"/>
              <w:bottom w:val="single" w:sz="4" w:space="0" w:color="000000"/>
            </w:tcBorders>
            <w:vAlign w:val="center"/>
          </w:tcPr>
          <w:p w:rsidR="00DE580C" w:rsidRPr="00552062" w:rsidRDefault="00DE580C" w:rsidP="0058236F">
            <w:pPr>
              <w:spacing w:after="0"/>
              <w:rPr>
                <w:rFonts w:ascii="Times New Roman" w:hAnsi="Times New Roman"/>
                <w:b/>
                <w:color w:val="000000"/>
                <w:sz w:val="24"/>
                <w:szCs w:val="24"/>
              </w:rPr>
            </w:pPr>
            <w:r w:rsidRPr="00552062">
              <w:rPr>
                <w:rFonts w:ascii="Times New Roman" w:hAnsi="Times New Roman"/>
                <w:color w:val="000000"/>
                <w:sz w:val="24"/>
                <w:szCs w:val="24"/>
                <w:lang w:val="pt-BR"/>
              </w:rPr>
              <w:t>Responsabilul cu elaborarea procedurii</w:t>
            </w:r>
          </w:p>
        </w:tc>
        <w:tc>
          <w:tcPr>
            <w:tcW w:w="819" w:type="dxa"/>
            <w:tcBorders>
              <w:top w:val="single" w:sz="4" w:space="0" w:color="000000"/>
              <w:left w:val="single" w:sz="4" w:space="0" w:color="000000"/>
              <w:bottom w:val="single" w:sz="4" w:space="0" w:color="000000"/>
            </w:tcBorders>
            <w:vAlign w:val="center"/>
          </w:tcPr>
          <w:p w:rsidR="00DE580C" w:rsidRPr="00552062" w:rsidRDefault="00DE580C" w:rsidP="0058236F">
            <w:pPr>
              <w:spacing w:after="0"/>
              <w:jc w:val="center"/>
              <w:rPr>
                <w:rFonts w:ascii="Times New Roman" w:hAnsi="Times New Roman"/>
                <w:b/>
                <w:color w:val="000000"/>
                <w:sz w:val="24"/>
                <w:szCs w:val="24"/>
              </w:rPr>
            </w:pPr>
            <w:r w:rsidRPr="00552062">
              <w:rPr>
                <w:rFonts w:ascii="Times New Roman" w:hAnsi="Times New Roman"/>
                <w:b/>
                <w:color w:val="000000"/>
                <w:sz w:val="24"/>
                <w:szCs w:val="24"/>
              </w:rPr>
              <w:t>E</w:t>
            </w:r>
          </w:p>
        </w:tc>
        <w:tc>
          <w:tcPr>
            <w:tcW w:w="819"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jc w:val="center"/>
              <w:rPr>
                <w:rFonts w:ascii="Times New Roman" w:hAnsi="Times New Roman"/>
                <w:b/>
                <w:color w:val="000000"/>
                <w:sz w:val="24"/>
                <w:szCs w:val="24"/>
              </w:rPr>
            </w:pPr>
          </w:p>
        </w:tc>
        <w:tc>
          <w:tcPr>
            <w:tcW w:w="656"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jc w:val="center"/>
              <w:rPr>
                <w:rFonts w:ascii="Times New Roman" w:hAnsi="Times New Roman"/>
                <w:b/>
                <w:color w:val="000000"/>
                <w:sz w:val="24"/>
                <w:szCs w:val="24"/>
              </w:rPr>
            </w:pPr>
          </w:p>
        </w:tc>
        <w:tc>
          <w:tcPr>
            <w:tcW w:w="654"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jc w:val="center"/>
              <w:rPr>
                <w:rFonts w:ascii="Times New Roman" w:hAnsi="Times New Roman"/>
                <w:b/>
                <w:color w:val="000000"/>
                <w:sz w:val="24"/>
                <w:szCs w:val="24"/>
              </w:rPr>
            </w:pPr>
          </w:p>
        </w:tc>
        <w:tc>
          <w:tcPr>
            <w:tcW w:w="823"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jc w:val="center"/>
              <w:rPr>
                <w:rFonts w:ascii="Times New Roman" w:hAnsi="Times New Roman"/>
                <w:b/>
                <w:color w:val="000000"/>
                <w:sz w:val="24"/>
                <w:szCs w:val="24"/>
              </w:rPr>
            </w:pPr>
          </w:p>
        </w:tc>
        <w:tc>
          <w:tcPr>
            <w:tcW w:w="832" w:type="dxa"/>
            <w:tcBorders>
              <w:top w:val="single" w:sz="4" w:space="0" w:color="000000"/>
              <w:left w:val="single" w:sz="4" w:space="0" w:color="000000"/>
              <w:bottom w:val="single" w:sz="4" w:space="0" w:color="000000"/>
              <w:right w:val="single" w:sz="4" w:space="0" w:color="000000"/>
            </w:tcBorders>
            <w:vAlign w:val="center"/>
          </w:tcPr>
          <w:p w:rsidR="00DE580C" w:rsidRPr="00552062" w:rsidRDefault="00DE580C" w:rsidP="0058236F">
            <w:pPr>
              <w:snapToGrid w:val="0"/>
              <w:spacing w:after="0"/>
              <w:jc w:val="center"/>
              <w:rPr>
                <w:rFonts w:ascii="Times New Roman" w:hAnsi="Times New Roman"/>
                <w:b/>
                <w:color w:val="000000"/>
                <w:sz w:val="24"/>
                <w:szCs w:val="24"/>
              </w:rPr>
            </w:pPr>
          </w:p>
        </w:tc>
      </w:tr>
      <w:tr w:rsidR="00DE580C" w:rsidRPr="00552062" w:rsidTr="0058236F">
        <w:trPr>
          <w:trHeight w:val="310"/>
        </w:trPr>
        <w:tc>
          <w:tcPr>
            <w:tcW w:w="826" w:type="dxa"/>
            <w:tcBorders>
              <w:top w:val="single" w:sz="4" w:space="0" w:color="000000"/>
              <w:left w:val="single" w:sz="4" w:space="0" w:color="000000"/>
              <w:bottom w:val="single" w:sz="4" w:space="0" w:color="000000"/>
            </w:tcBorders>
            <w:vAlign w:val="center"/>
          </w:tcPr>
          <w:p w:rsidR="00DE580C" w:rsidRPr="00552062" w:rsidRDefault="00DE580C" w:rsidP="0058236F">
            <w:pPr>
              <w:jc w:val="center"/>
              <w:rPr>
                <w:rFonts w:ascii="Times New Roman" w:hAnsi="Times New Roman"/>
                <w:color w:val="000000"/>
                <w:sz w:val="24"/>
                <w:szCs w:val="24"/>
                <w:lang w:val="pt-BR"/>
              </w:rPr>
            </w:pPr>
            <w:r w:rsidRPr="00552062">
              <w:rPr>
                <w:rFonts w:ascii="Times New Roman" w:hAnsi="Times New Roman"/>
                <w:color w:val="000000"/>
                <w:sz w:val="24"/>
                <w:szCs w:val="24"/>
                <w:lang w:val="fr-FR"/>
              </w:rPr>
              <w:t>2.</w:t>
            </w:r>
          </w:p>
        </w:tc>
        <w:tc>
          <w:tcPr>
            <w:tcW w:w="3770" w:type="dxa"/>
            <w:tcBorders>
              <w:top w:val="single" w:sz="4" w:space="0" w:color="000000"/>
              <w:left w:val="single" w:sz="4" w:space="0" w:color="000000"/>
              <w:bottom w:val="single" w:sz="4" w:space="0" w:color="000000"/>
            </w:tcBorders>
            <w:vAlign w:val="center"/>
          </w:tcPr>
          <w:p w:rsidR="00DE580C" w:rsidRPr="00552062" w:rsidRDefault="00DE580C" w:rsidP="0058236F">
            <w:pPr>
              <w:spacing w:after="0"/>
              <w:rPr>
                <w:rFonts w:ascii="Times New Roman" w:hAnsi="Times New Roman"/>
                <w:sz w:val="24"/>
                <w:szCs w:val="24"/>
                <w:lang w:val="ro-RO"/>
              </w:rPr>
            </w:pPr>
            <w:r w:rsidRPr="00552062">
              <w:rPr>
                <w:rFonts w:ascii="Times New Roman" w:hAnsi="Times New Roman"/>
                <w:color w:val="000000"/>
                <w:sz w:val="24"/>
                <w:szCs w:val="24"/>
                <w:lang w:val="pt-BR"/>
              </w:rPr>
              <w:t>Șef SM</w:t>
            </w:r>
            <w:r w:rsidRPr="00552062">
              <w:rPr>
                <w:rFonts w:ascii="Times New Roman" w:hAnsi="Times New Roman"/>
                <w:color w:val="000000"/>
                <w:sz w:val="24"/>
                <w:szCs w:val="24"/>
                <w:lang w:val="ro-RO"/>
              </w:rPr>
              <w:t>CC</w:t>
            </w:r>
          </w:p>
        </w:tc>
        <w:tc>
          <w:tcPr>
            <w:tcW w:w="819"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jc w:val="center"/>
              <w:rPr>
                <w:rFonts w:ascii="Times New Roman" w:hAnsi="Times New Roman"/>
                <w:sz w:val="24"/>
                <w:szCs w:val="24"/>
                <w:lang w:val="ro-RO"/>
              </w:rPr>
            </w:pPr>
          </w:p>
        </w:tc>
        <w:tc>
          <w:tcPr>
            <w:tcW w:w="819" w:type="dxa"/>
            <w:tcBorders>
              <w:top w:val="single" w:sz="4" w:space="0" w:color="000000"/>
              <w:left w:val="single" w:sz="4" w:space="0" w:color="000000"/>
              <w:bottom w:val="single" w:sz="4" w:space="0" w:color="000000"/>
            </w:tcBorders>
            <w:vAlign w:val="center"/>
          </w:tcPr>
          <w:p w:rsidR="00DE580C" w:rsidRPr="00552062" w:rsidRDefault="00DE580C" w:rsidP="0058236F">
            <w:pPr>
              <w:spacing w:after="0"/>
              <w:jc w:val="center"/>
              <w:rPr>
                <w:rFonts w:ascii="Times New Roman" w:hAnsi="Times New Roman"/>
                <w:b/>
                <w:color w:val="000000"/>
                <w:sz w:val="24"/>
                <w:szCs w:val="24"/>
              </w:rPr>
            </w:pPr>
            <w:r w:rsidRPr="00552062">
              <w:rPr>
                <w:rFonts w:ascii="Times New Roman" w:hAnsi="Times New Roman"/>
                <w:b/>
                <w:color w:val="000000"/>
                <w:sz w:val="24"/>
                <w:szCs w:val="24"/>
              </w:rPr>
              <w:t>V</w:t>
            </w:r>
          </w:p>
        </w:tc>
        <w:tc>
          <w:tcPr>
            <w:tcW w:w="656"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jc w:val="center"/>
              <w:rPr>
                <w:rFonts w:ascii="Times New Roman" w:hAnsi="Times New Roman"/>
                <w:b/>
                <w:color w:val="000000"/>
                <w:sz w:val="24"/>
                <w:szCs w:val="24"/>
              </w:rPr>
            </w:pPr>
          </w:p>
        </w:tc>
        <w:tc>
          <w:tcPr>
            <w:tcW w:w="654"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jc w:val="center"/>
              <w:rPr>
                <w:rFonts w:ascii="Times New Roman" w:hAnsi="Times New Roman"/>
                <w:b/>
                <w:color w:val="000000"/>
                <w:sz w:val="24"/>
                <w:szCs w:val="24"/>
              </w:rPr>
            </w:pPr>
          </w:p>
        </w:tc>
        <w:tc>
          <w:tcPr>
            <w:tcW w:w="823"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jc w:val="center"/>
              <w:rPr>
                <w:rFonts w:ascii="Times New Roman" w:hAnsi="Times New Roman"/>
                <w:b/>
                <w:color w:val="000000"/>
                <w:sz w:val="24"/>
                <w:szCs w:val="24"/>
              </w:rPr>
            </w:pPr>
          </w:p>
        </w:tc>
        <w:tc>
          <w:tcPr>
            <w:tcW w:w="832" w:type="dxa"/>
            <w:tcBorders>
              <w:top w:val="single" w:sz="4" w:space="0" w:color="000000"/>
              <w:left w:val="single" w:sz="4" w:space="0" w:color="000000"/>
              <w:bottom w:val="single" w:sz="4" w:space="0" w:color="000000"/>
              <w:right w:val="single" w:sz="4" w:space="0" w:color="000000"/>
            </w:tcBorders>
            <w:vAlign w:val="center"/>
          </w:tcPr>
          <w:p w:rsidR="00DE580C" w:rsidRPr="00552062" w:rsidRDefault="00DE580C" w:rsidP="0058236F">
            <w:pPr>
              <w:snapToGrid w:val="0"/>
              <w:spacing w:after="0"/>
              <w:jc w:val="center"/>
              <w:rPr>
                <w:rFonts w:ascii="Times New Roman" w:hAnsi="Times New Roman"/>
                <w:b/>
                <w:color w:val="000000"/>
                <w:sz w:val="24"/>
                <w:szCs w:val="24"/>
              </w:rPr>
            </w:pPr>
          </w:p>
        </w:tc>
      </w:tr>
      <w:tr w:rsidR="00DE580C" w:rsidRPr="00552062" w:rsidTr="0058236F">
        <w:tc>
          <w:tcPr>
            <w:tcW w:w="826" w:type="dxa"/>
            <w:tcBorders>
              <w:top w:val="single" w:sz="4" w:space="0" w:color="000000"/>
              <w:left w:val="single" w:sz="4" w:space="0" w:color="000000"/>
              <w:bottom w:val="single" w:sz="4" w:space="0" w:color="000000"/>
            </w:tcBorders>
            <w:vAlign w:val="center"/>
          </w:tcPr>
          <w:p w:rsidR="00DE580C" w:rsidRPr="00552062" w:rsidRDefault="00DE580C" w:rsidP="0058236F">
            <w:pPr>
              <w:jc w:val="center"/>
              <w:rPr>
                <w:rFonts w:ascii="Times New Roman" w:hAnsi="Times New Roman"/>
                <w:color w:val="000000"/>
                <w:sz w:val="24"/>
                <w:szCs w:val="24"/>
                <w:lang w:val="it-IT"/>
              </w:rPr>
            </w:pPr>
            <w:r w:rsidRPr="00552062">
              <w:rPr>
                <w:rFonts w:ascii="Times New Roman" w:hAnsi="Times New Roman"/>
                <w:color w:val="000000"/>
                <w:sz w:val="24"/>
                <w:szCs w:val="24"/>
              </w:rPr>
              <w:t>3.</w:t>
            </w:r>
          </w:p>
        </w:tc>
        <w:tc>
          <w:tcPr>
            <w:tcW w:w="3770" w:type="dxa"/>
            <w:tcBorders>
              <w:top w:val="single" w:sz="4" w:space="0" w:color="000000"/>
              <w:left w:val="single" w:sz="4" w:space="0" w:color="000000"/>
              <w:bottom w:val="single" w:sz="4" w:space="0" w:color="000000"/>
            </w:tcBorders>
            <w:vAlign w:val="center"/>
          </w:tcPr>
          <w:p w:rsidR="00DE580C" w:rsidRPr="00552062" w:rsidRDefault="00DE580C" w:rsidP="0058236F">
            <w:pPr>
              <w:spacing w:after="0"/>
              <w:rPr>
                <w:rFonts w:ascii="Times New Roman" w:hAnsi="Times New Roman"/>
                <w:b/>
                <w:color w:val="000000"/>
                <w:sz w:val="24"/>
                <w:szCs w:val="24"/>
                <w:lang w:val="it-IT"/>
              </w:rPr>
            </w:pPr>
            <w:r w:rsidRPr="00552062">
              <w:rPr>
                <w:rFonts w:ascii="Times New Roman" w:hAnsi="Times New Roman"/>
                <w:color w:val="000000"/>
                <w:sz w:val="24"/>
                <w:szCs w:val="24"/>
                <w:lang w:val="it-IT"/>
              </w:rPr>
              <w:t>Comisia de Monitorizare (președinte)</w:t>
            </w:r>
          </w:p>
        </w:tc>
        <w:tc>
          <w:tcPr>
            <w:tcW w:w="819"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jc w:val="center"/>
              <w:rPr>
                <w:rFonts w:ascii="Times New Roman" w:hAnsi="Times New Roman"/>
                <w:b/>
                <w:color w:val="000000"/>
                <w:sz w:val="24"/>
                <w:szCs w:val="24"/>
                <w:lang w:val="it-IT"/>
              </w:rPr>
            </w:pPr>
          </w:p>
        </w:tc>
        <w:tc>
          <w:tcPr>
            <w:tcW w:w="819"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jc w:val="center"/>
              <w:rPr>
                <w:rFonts w:ascii="Times New Roman" w:hAnsi="Times New Roman"/>
                <w:sz w:val="24"/>
                <w:szCs w:val="24"/>
              </w:rPr>
            </w:pPr>
          </w:p>
        </w:tc>
        <w:tc>
          <w:tcPr>
            <w:tcW w:w="656" w:type="dxa"/>
            <w:tcBorders>
              <w:top w:val="single" w:sz="4" w:space="0" w:color="000000"/>
              <w:left w:val="single" w:sz="4" w:space="0" w:color="000000"/>
              <w:bottom w:val="single" w:sz="4" w:space="0" w:color="000000"/>
            </w:tcBorders>
            <w:vAlign w:val="center"/>
          </w:tcPr>
          <w:p w:rsidR="00DE580C" w:rsidRPr="00552062" w:rsidRDefault="00DE580C" w:rsidP="0058236F">
            <w:pPr>
              <w:spacing w:after="0"/>
              <w:jc w:val="center"/>
              <w:rPr>
                <w:rFonts w:ascii="Times New Roman" w:hAnsi="Times New Roman"/>
                <w:b/>
                <w:color w:val="000000"/>
                <w:sz w:val="24"/>
                <w:szCs w:val="24"/>
              </w:rPr>
            </w:pPr>
            <w:r w:rsidRPr="00552062">
              <w:rPr>
                <w:rFonts w:ascii="Times New Roman" w:hAnsi="Times New Roman"/>
                <w:b/>
                <w:color w:val="000000"/>
                <w:sz w:val="24"/>
                <w:szCs w:val="24"/>
              </w:rPr>
              <w:t>Av</w:t>
            </w:r>
          </w:p>
        </w:tc>
        <w:tc>
          <w:tcPr>
            <w:tcW w:w="654"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jc w:val="center"/>
              <w:rPr>
                <w:rFonts w:ascii="Times New Roman" w:hAnsi="Times New Roman"/>
                <w:b/>
                <w:color w:val="000000"/>
                <w:sz w:val="24"/>
                <w:szCs w:val="24"/>
              </w:rPr>
            </w:pPr>
          </w:p>
        </w:tc>
        <w:tc>
          <w:tcPr>
            <w:tcW w:w="823"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jc w:val="center"/>
              <w:rPr>
                <w:rFonts w:ascii="Times New Roman" w:hAnsi="Times New Roman"/>
                <w:b/>
                <w:color w:val="000000"/>
                <w:sz w:val="24"/>
                <w:szCs w:val="24"/>
              </w:rPr>
            </w:pPr>
          </w:p>
        </w:tc>
        <w:tc>
          <w:tcPr>
            <w:tcW w:w="832" w:type="dxa"/>
            <w:tcBorders>
              <w:top w:val="single" w:sz="4" w:space="0" w:color="000000"/>
              <w:left w:val="single" w:sz="4" w:space="0" w:color="000000"/>
              <w:bottom w:val="single" w:sz="4" w:space="0" w:color="000000"/>
              <w:right w:val="single" w:sz="4" w:space="0" w:color="000000"/>
            </w:tcBorders>
            <w:vAlign w:val="center"/>
          </w:tcPr>
          <w:p w:rsidR="00DE580C" w:rsidRPr="00552062" w:rsidRDefault="00DE580C" w:rsidP="0058236F">
            <w:pPr>
              <w:snapToGrid w:val="0"/>
              <w:spacing w:after="0"/>
              <w:jc w:val="center"/>
              <w:rPr>
                <w:rFonts w:ascii="Times New Roman" w:hAnsi="Times New Roman"/>
                <w:b/>
                <w:color w:val="000000"/>
                <w:sz w:val="24"/>
                <w:szCs w:val="24"/>
              </w:rPr>
            </w:pPr>
          </w:p>
        </w:tc>
      </w:tr>
      <w:tr w:rsidR="00DE580C" w:rsidRPr="00552062" w:rsidTr="0058236F">
        <w:tc>
          <w:tcPr>
            <w:tcW w:w="826" w:type="dxa"/>
            <w:tcBorders>
              <w:top w:val="single" w:sz="4" w:space="0" w:color="000000"/>
              <w:left w:val="single" w:sz="4" w:space="0" w:color="000000"/>
              <w:bottom w:val="single" w:sz="4" w:space="0" w:color="000000"/>
            </w:tcBorders>
            <w:vAlign w:val="center"/>
          </w:tcPr>
          <w:p w:rsidR="00DE580C" w:rsidRPr="00552062" w:rsidRDefault="00DE580C" w:rsidP="0058236F">
            <w:pPr>
              <w:jc w:val="center"/>
              <w:rPr>
                <w:rFonts w:ascii="Times New Roman" w:hAnsi="Times New Roman"/>
                <w:color w:val="000000"/>
                <w:sz w:val="24"/>
                <w:szCs w:val="24"/>
              </w:rPr>
            </w:pPr>
            <w:r w:rsidRPr="00552062">
              <w:rPr>
                <w:rFonts w:ascii="Times New Roman" w:hAnsi="Times New Roman"/>
                <w:color w:val="000000"/>
                <w:sz w:val="24"/>
                <w:szCs w:val="24"/>
              </w:rPr>
              <w:t>4.</w:t>
            </w:r>
          </w:p>
        </w:tc>
        <w:tc>
          <w:tcPr>
            <w:tcW w:w="3770" w:type="dxa"/>
            <w:tcBorders>
              <w:top w:val="single" w:sz="4" w:space="0" w:color="000000"/>
              <w:left w:val="single" w:sz="4" w:space="0" w:color="000000"/>
              <w:bottom w:val="single" w:sz="4" w:space="0" w:color="000000"/>
            </w:tcBorders>
            <w:vAlign w:val="center"/>
          </w:tcPr>
          <w:p w:rsidR="00DE580C" w:rsidRPr="00552062" w:rsidRDefault="00DE580C" w:rsidP="0058236F">
            <w:pPr>
              <w:spacing w:after="0"/>
              <w:rPr>
                <w:rFonts w:ascii="Times New Roman" w:hAnsi="Times New Roman"/>
                <w:b/>
                <w:color w:val="000000"/>
                <w:sz w:val="24"/>
                <w:szCs w:val="24"/>
              </w:rPr>
            </w:pPr>
            <w:r w:rsidRPr="00552062">
              <w:rPr>
                <w:rFonts w:ascii="Times New Roman" w:hAnsi="Times New Roman"/>
                <w:color w:val="000000"/>
                <w:sz w:val="24"/>
                <w:szCs w:val="24"/>
              </w:rPr>
              <w:t>Director general</w:t>
            </w:r>
          </w:p>
        </w:tc>
        <w:tc>
          <w:tcPr>
            <w:tcW w:w="819"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jc w:val="center"/>
              <w:rPr>
                <w:rFonts w:ascii="Times New Roman" w:hAnsi="Times New Roman"/>
                <w:b/>
                <w:color w:val="000000"/>
                <w:sz w:val="24"/>
                <w:szCs w:val="24"/>
              </w:rPr>
            </w:pPr>
          </w:p>
        </w:tc>
        <w:tc>
          <w:tcPr>
            <w:tcW w:w="819"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jc w:val="center"/>
              <w:rPr>
                <w:rFonts w:ascii="Times New Roman" w:hAnsi="Times New Roman"/>
                <w:b/>
                <w:color w:val="000000"/>
                <w:sz w:val="24"/>
                <w:szCs w:val="24"/>
              </w:rPr>
            </w:pPr>
          </w:p>
        </w:tc>
        <w:tc>
          <w:tcPr>
            <w:tcW w:w="656"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jc w:val="center"/>
              <w:rPr>
                <w:rFonts w:ascii="Times New Roman" w:hAnsi="Times New Roman"/>
                <w:b/>
                <w:color w:val="000000"/>
                <w:sz w:val="24"/>
                <w:szCs w:val="24"/>
              </w:rPr>
            </w:pPr>
          </w:p>
        </w:tc>
        <w:tc>
          <w:tcPr>
            <w:tcW w:w="654" w:type="dxa"/>
            <w:tcBorders>
              <w:top w:val="single" w:sz="4" w:space="0" w:color="000000"/>
              <w:left w:val="single" w:sz="4" w:space="0" w:color="000000"/>
              <w:bottom w:val="single" w:sz="4" w:space="0" w:color="000000"/>
            </w:tcBorders>
            <w:vAlign w:val="center"/>
          </w:tcPr>
          <w:p w:rsidR="00DE580C" w:rsidRPr="00552062" w:rsidRDefault="00DE580C" w:rsidP="0058236F">
            <w:pPr>
              <w:spacing w:after="0"/>
              <w:jc w:val="center"/>
              <w:rPr>
                <w:rFonts w:ascii="Times New Roman" w:hAnsi="Times New Roman"/>
                <w:b/>
                <w:color w:val="000000"/>
                <w:sz w:val="24"/>
                <w:szCs w:val="24"/>
              </w:rPr>
            </w:pPr>
            <w:r w:rsidRPr="00552062">
              <w:rPr>
                <w:rFonts w:ascii="Times New Roman" w:hAnsi="Times New Roman"/>
                <w:b/>
                <w:color w:val="000000"/>
                <w:sz w:val="24"/>
                <w:szCs w:val="24"/>
              </w:rPr>
              <w:t>A</w:t>
            </w:r>
          </w:p>
        </w:tc>
        <w:tc>
          <w:tcPr>
            <w:tcW w:w="823"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jc w:val="center"/>
              <w:rPr>
                <w:rFonts w:ascii="Times New Roman" w:hAnsi="Times New Roman"/>
                <w:b/>
                <w:color w:val="000000"/>
                <w:sz w:val="24"/>
                <w:szCs w:val="24"/>
              </w:rPr>
            </w:pPr>
          </w:p>
        </w:tc>
        <w:tc>
          <w:tcPr>
            <w:tcW w:w="832" w:type="dxa"/>
            <w:tcBorders>
              <w:top w:val="single" w:sz="4" w:space="0" w:color="000000"/>
              <w:left w:val="single" w:sz="4" w:space="0" w:color="000000"/>
              <w:bottom w:val="single" w:sz="4" w:space="0" w:color="000000"/>
              <w:right w:val="single" w:sz="4" w:space="0" w:color="000000"/>
            </w:tcBorders>
            <w:vAlign w:val="center"/>
          </w:tcPr>
          <w:p w:rsidR="00DE580C" w:rsidRPr="00552062" w:rsidRDefault="00DE580C" w:rsidP="0058236F">
            <w:pPr>
              <w:snapToGrid w:val="0"/>
              <w:spacing w:after="0"/>
              <w:jc w:val="center"/>
              <w:rPr>
                <w:rFonts w:ascii="Times New Roman" w:hAnsi="Times New Roman"/>
                <w:b/>
                <w:color w:val="000000"/>
                <w:sz w:val="24"/>
                <w:szCs w:val="24"/>
              </w:rPr>
            </w:pPr>
          </w:p>
        </w:tc>
      </w:tr>
      <w:tr w:rsidR="00DE580C" w:rsidRPr="00552062" w:rsidTr="0058236F">
        <w:tc>
          <w:tcPr>
            <w:tcW w:w="826" w:type="dxa"/>
            <w:tcBorders>
              <w:left w:val="single" w:sz="4" w:space="0" w:color="000000"/>
              <w:bottom w:val="single" w:sz="4" w:space="0" w:color="000000"/>
            </w:tcBorders>
            <w:vAlign w:val="center"/>
          </w:tcPr>
          <w:p w:rsidR="00DE580C" w:rsidRPr="00552062" w:rsidRDefault="00DE580C" w:rsidP="0058236F">
            <w:pPr>
              <w:jc w:val="center"/>
              <w:rPr>
                <w:rFonts w:ascii="Times New Roman" w:hAnsi="Times New Roman"/>
                <w:sz w:val="24"/>
                <w:szCs w:val="24"/>
                <w:lang w:val="ro-RO"/>
              </w:rPr>
            </w:pPr>
            <w:r w:rsidRPr="00552062">
              <w:rPr>
                <w:rFonts w:ascii="Times New Roman" w:hAnsi="Times New Roman"/>
                <w:sz w:val="24"/>
                <w:szCs w:val="24"/>
                <w:lang w:val="ro-RO"/>
              </w:rPr>
              <w:t>5.</w:t>
            </w:r>
          </w:p>
        </w:tc>
        <w:tc>
          <w:tcPr>
            <w:tcW w:w="3770" w:type="dxa"/>
            <w:tcBorders>
              <w:left w:val="single" w:sz="4" w:space="0" w:color="000000"/>
              <w:bottom w:val="single" w:sz="4" w:space="0" w:color="000000"/>
            </w:tcBorders>
            <w:vAlign w:val="center"/>
          </w:tcPr>
          <w:p w:rsidR="00DE580C" w:rsidRPr="00552062" w:rsidRDefault="00DE580C" w:rsidP="0058236F">
            <w:pPr>
              <w:spacing w:after="0"/>
              <w:rPr>
                <w:rFonts w:ascii="Times New Roman" w:hAnsi="Times New Roman"/>
                <w:b/>
                <w:color w:val="000000"/>
                <w:sz w:val="24"/>
                <w:szCs w:val="24"/>
              </w:rPr>
            </w:pPr>
            <w:bookmarkStart w:id="3" w:name="_GoBack"/>
            <w:bookmarkEnd w:id="3"/>
            <w:r w:rsidRPr="00552062">
              <w:rPr>
                <w:rFonts w:ascii="Times New Roman" w:hAnsi="Times New Roman"/>
                <w:sz w:val="24"/>
                <w:szCs w:val="24"/>
                <w:lang w:val="ro-RO"/>
              </w:rPr>
              <w:t>Serviciul Management de Caz pentru Copil</w:t>
            </w:r>
          </w:p>
        </w:tc>
        <w:tc>
          <w:tcPr>
            <w:tcW w:w="819" w:type="dxa"/>
            <w:tcBorders>
              <w:left w:val="single" w:sz="4" w:space="0" w:color="000000"/>
              <w:bottom w:val="single" w:sz="4" w:space="0" w:color="000000"/>
            </w:tcBorders>
            <w:vAlign w:val="center"/>
          </w:tcPr>
          <w:p w:rsidR="00DE580C" w:rsidRPr="00552062" w:rsidRDefault="00DE580C" w:rsidP="0058236F">
            <w:pPr>
              <w:snapToGrid w:val="0"/>
              <w:spacing w:after="0"/>
              <w:jc w:val="center"/>
              <w:rPr>
                <w:rFonts w:ascii="Times New Roman" w:hAnsi="Times New Roman"/>
                <w:b/>
                <w:color w:val="000000"/>
                <w:sz w:val="24"/>
                <w:szCs w:val="24"/>
              </w:rPr>
            </w:pPr>
          </w:p>
        </w:tc>
        <w:tc>
          <w:tcPr>
            <w:tcW w:w="819" w:type="dxa"/>
            <w:tcBorders>
              <w:left w:val="single" w:sz="4" w:space="0" w:color="000000"/>
              <w:bottom w:val="single" w:sz="4" w:space="0" w:color="000000"/>
            </w:tcBorders>
            <w:vAlign w:val="center"/>
          </w:tcPr>
          <w:p w:rsidR="00DE580C" w:rsidRPr="00552062" w:rsidRDefault="00DE580C" w:rsidP="0058236F">
            <w:pPr>
              <w:snapToGrid w:val="0"/>
              <w:spacing w:after="0"/>
              <w:jc w:val="center"/>
              <w:rPr>
                <w:rFonts w:ascii="Times New Roman" w:hAnsi="Times New Roman"/>
                <w:b/>
                <w:color w:val="000000"/>
                <w:sz w:val="24"/>
                <w:szCs w:val="24"/>
              </w:rPr>
            </w:pPr>
          </w:p>
        </w:tc>
        <w:tc>
          <w:tcPr>
            <w:tcW w:w="656" w:type="dxa"/>
            <w:tcBorders>
              <w:left w:val="single" w:sz="4" w:space="0" w:color="000000"/>
              <w:bottom w:val="single" w:sz="4" w:space="0" w:color="000000"/>
            </w:tcBorders>
            <w:vAlign w:val="center"/>
          </w:tcPr>
          <w:p w:rsidR="00DE580C" w:rsidRPr="00552062" w:rsidRDefault="00DE580C" w:rsidP="0058236F">
            <w:pPr>
              <w:snapToGrid w:val="0"/>
              <w:spacing w:after="0"/>
              <w:jc w:val="center"/>
              <w:rPr>
                <w:rFonts w:ascii="Times New Roman" w:hAnsi="Times New Roman"/>
                <w:b/>
                <w:color w:val="000000"/>
                <w:sz w:val="24"/>
                <w:szCs w:val="24"/>
              </w:rPr>
            </w:pPr>
          </w:p>
        </w:tc>
        <w:tc>
          <w:tcPr>
            <w:tcW w:w="654" w:type="dxa"/>
            <w:tcBorders>
              <w:left w:val="single" w:sz="4" w:space="0" w:color="000000"/>
              <w:bottom w:val="single" w:sz="4" w:space="0" w:color="000000"/>
            </w:tcBorders>
            <w:vAlign w:val="center"/>
          </w:tcPr>
          <w:p w:rsidR="00DE580C" w:rsidRPr="00552062" w:rsidRDefault="00DE580C" w:rsidP="0058236F">
            <w:pPr>
              <w:snapToGrid w:val="0"/>
              <w:spacing w:after="0"/>
              <w:jc w:val="center"/>
              <w:rPr>
                <w:rFonts w:ascii="Times New Roman" w:hAnsi="Times New Roman"/>
                <w:sz w:val="24"/>
                <w:szCs w:val="24"/>
              </w:rPr>
            </w:pPr>
          </w:p>
        </w:tc>
        <w:tc>
          <w:tcPr>
            <w:tcW w:w="823" w:type="dxa"/>
            <w:tcBorders>
              <w:left w:val="single" w:sz="4" w:space="0" w:color="000000"/>
              <w:bottom w:val="single" w:sz="4" w:space="0" w:color="000000"/>
            </w:tcBorders>
            <w:vAlign w:val="center"/>
          </w:tcPr>
          <w:p w:rsidR="00DE580C" w:rsidRPr="00552062" w:rsidRDefault="00DE580C" w:rsidP="0058236F">
            <w:pPr>
              <w:spacing w:after="0"/>
              <w:jc w:val="center"/>
              <w:rPr>
                <w:rFonts w:ascii="Times New Roman" w:hAnsi="Times New Roman"/>
                <w:b/>
                <w:color w:val="000000"/>
                <w:sz w:val="24"/>
                <w:szCs w:val="24"/>
                <w:lang w:val="ro-RO"/>
              </w:rPr>
            </w:pPr>
            <w:r w:rsidRPr="00552062">
              <w:rPr>
                <w:rFonts w:ascii="Times New Roman" w:hAnsi="Times New Roman"/>
                <w:b/>
                <w:color w:val="000000"/>
                <w:sz w:val="24"/>
                <w:szCs w:val="24"/>
                <w:lang w:val="ro-RO"/>
              </w:rPr>
              <w:t>Ap</w:t>
            </w:r>
          </w:p>
        </w:tc>
        <w:tc>
          <w:tcPr>
            <w:tcW w:w="832" w:type="dxa"/>
            <w:tcBorders>
              <w:left w:val="single" w:sz="4" w:space="0" w:color="000000"/>
              <w:bottom w:val="single" w:sz="4" w:space="0" w:color="000000"/>
              <w:right w:val="single" w:sz="4" w:space="0" w:color="000000"/>
            </w:tcBorders>
            <w:vAlign w:val="center"/>
          </w:tcPr>
          <w:p w:rsidR="00DE580C" w:rsidRPr="00552062" w:rsidRDefault="00DE580C" w:rsidP="0058236F">
            <w:pPr>
              <w:snapToGrid w:val="0"/>
              <w:spacing w:after="0"/>
              <w:jc w:val="center"/>
              <w:rPr>
                <w:rFonts w:ascii="Times New Roman" w:hAnsi="Times New Roman"/>
                <w:b/>
                <w:color w:val="000000"/>
                <w:sz w:val="24"/>
                <w:szCs w:val="24"/>
                <w:lang w:val="ro-RO"/>
              </w:rPr>
            </w:pPr>
          </w:p>
        </w:tc>
      </w:tr>
      <w:tr w:rsidR="00DE580C" w:rsidRPr="00552062" w:rsidTr="0058236F">
        <w:tc>
          <w:tcPr>
            <w:tcW w:w="826" w:type="dxa"/>
            <w:tcBorders>
              <w:left w:val="single" w:sz="4" w:space="0" w:color="000000"/>
              <w:bottom w:val="single" w:sz="4" w:space="0" w:color="000000"/>
            </w:tcBorders>
            <w:vAlign w:val="center"/>
          </w:tcPr>
          <w:p w:rsidR="00DE580C" w:rsidRPr="00552062" w:rsidRDefault="00DE580C" w:rsidP="0058236F">
            <w:pPr>
              <w:jc w:val="center"/>
              <w:rPr>
                <w:rFonts w:ascii="Times New Roman" w:hAnsi="Times New Roman"/>
                <w:color w:val="000000"/>
                <w:sz w:val="24"/>
                <w:szCs w:val="24"/>
                <w:lang w:val="pt-BR"/>
              </w:rPr>
            </w:pPr>
            <w:r w:rsidRPr="00552062">
              <w:rPr>
                <w:rFonts w:ascii="Times New Roman" w:hAnsi="Times New Roman"/>
                <w:sz w:val="24"/>
                <w:szCs w:val="24"/>
                <w:lang w:val="ro-RO"/>
              </w:rPr>
              <w:t>6.</w:t>
            </w:r>
          </w:p>
        </w:tc>
        <w:tc>
          <w:tcPr>
            <w:tcW w:w="3770" w:type="dxa"/>
            <w:tcBorders>
              <w:left w:val="single" w:sz="4" w:space="0" w:color="000000"/>
              <w:bottom w:val="single" w:sz="4" w:space="0" w:color="000000"/>
            </w:tcBorders>
            <w:vAlign w:val="center"/>
          </w:tcPr>
          <w:p w:rsidR="00DE580C" w:rsidRPr="00552062" w:rsidRDefault="00DE580C" w:rsidP="0058236F">
            <w:pPr>
              <w:spacing w:after="0"/>
              <w:rPr>
                <w:rFonts w:ascii="Times New Roman" w:hAnsi="Times New Roman"/>
                <w:b/>
                <w:color w:val="000000"/>
                <w:sz w:val="24"/>
                <w:szCs w:val="24"/>
              </w:rPr>
            </w:pPr>
            <w:r w:rsidRPr="00552062">
              <w:rPr>
                <w:rFonts w:ascii="Times New Roman" w:hAnsi="Times New Roman"/>
                <w:color w:val="000000"/>
                <w:sz w:val="24"/>
                <w:szCs w:val="24"/>
                <w:lang w:val="pt-BR"/>
              </w:rPr>
              <w:t>Șef SM</w:t>
            </w:r>
            <w:r w:rsidRPr="00552062">
              <w:rPr>
                <w:rFonts w:ascii="Times New Roman" w:hAnsi="Times New Roman"/>
                <w:color w:val="000000"/>
                <w:sz w:val="24"/>
                <w:szCs w:val="24"/>
                <w:lang w:val="ro-RO"/>
              </w:rPr>
              <w:t>CC</w:t>
            </w:r>
          </w:p>
        </w:tc>
        <w:tc>
          <w:tcPr>
            <w:tcW w:w="819" w:type="dxa"/>
            <w:tcBorders>
              <w:left w:val="single" w:sz="4" w:space="0" w:color="000000"/>
              <w:bottom w:val="single" w:sz="4" w:space="0" w:color="000000"/>
            </w:tcBorders>
            <w:vAlign w:val="center"/>
          </w:tcPr>
          <w:p w:rsidR="00DE580C" w:rsidRPr="00552062" w:rsidRDefault="00DE580C" w:rsidP="0058236F">
            <w:pPr>
              <w:snapToGrid w:val="0"/>
              <w:spacing w:after="0"/>
              <w:jc w:val="center"/>
              <w:rPr>
                <w:rFonts w:ascii="Times New Roman" w:hAnsi="Times New Roman"/>
                <w:b/>
                <w:color w:val="000000"/>
                <w:sz w:val="24"/>
                <w:szCs w:val="24"/>
              </w:rPr>
            </w:pPr>
          </w:p>
        </w:tc>
        <w:tc>
          <w:tcPr>
            <w:tcW w:w="819" w:type="dxa"/>
            <w:tcBorders>
              <w:left w:val="single" w:sz="4" w:space="0" w:color="000000"/>
              <w:bottom w:val="single" w:sz="4" w:space="0" w:color="000000"/>
            </w:tcBorders>
            <w:vAlign w:val="center"/>
          </w:tcPr>
          <w:p w:rsidR="00DE580C" w:rsidRPr="00552062" w:rsidRDefault="00DE580C" w:rsidP="0058236F">
            <w:pPr>
              <w:snapToGrid w:val="0"/>
              <w:spacing w:after="0"/>
              <w:jc w:val="center"/>
              <w:rPr>
                <w:rFonts w:ascii="Times New Roman" w:hAnsi="Times New Roman"/>
                <w:b/>
                <w:color w:val="000000"/>
                <w:sz w:val="24"/>
                <w:szCs w:val="24"/>
              </w:rPr>
            </w:pPr>
          </w:p>
        </w:tc>
        <w:tc>
          <w:tcPr>
            <w:tcW w:w="656" w:type="dxa"/>
            <w:tcBorders>
              <w:left w:val="single" w:sz="4" w:space="0" w:color="000000"/>
              <w:bottom w:val="single" w:sz="4" w:space="0" w:color="000000"/>
            </w:tcBorders>
            <w:vAlign w:val="center"/>
          </w:tcPr>
          <w:p w:rsidR="00DE580C" w:rsidRPr="00552062" w:rsidRDefault="00DE580C" w:rsidP="0058236F">
            <w:pPr>
              <w:snapToGrid w:val="0"/>
              <w:spacing w:after="0"/>
              <w:jc w:val="center"/>
              <w:rPr>
                <w:rFonts w:ascii="Times New Roman" w:hAnsi="Times New Roman"/>
                <w:b/>
                <w:color w:val="000000"/>
                <w:sz w:val="24"/>
                <w:szCs w:val="24"/>
              </w:rPr>
            </w:pPr>
          </w:p>
        </w:tc>
        <w:tc>
          <w:tcPr>
            <w:tcW w:w="654" w:type="dxa"/>
            <w:tcBorders>
              <w:left w:val="single" w:sz="4" w:space="0" w:color="000000"/>
              <w:bottom w:val="single" w:sz="4" w:space="0" w:color="000000"/>
            </w:tcBorders>
            <w:vAlign w:val="center"/>
          </w:tcPr>
          <w:p w:rsidR="00DE580C" w:rsidRPr="00552062" w:rsidRDefault="00DE580C" w:rsidP="0058236F">
            <w:pPr>
              <w:snapToGrid w:val="0"/>
              <w:spacing w:after="0"/>
              <w:jc w:val="center"/>
              <w:rPr>
                <w:rFonts w:ascii="Times New Roman" w:hAnsi="Times New Roman"/>
                <w:sz w:val="24"/>
                <w:szCs w:val="24"/>
              </w:rPr>
            </w:pPr>
          </w:p>
        </w:tc>
        <w:tc>
          <w:tcPr>
            <w:tcW w:w="823" w:type="dxa"/>
            <w:tcBorders>
              <w:left w:val="single" w:sz="4" w:space="0" w:color="000000"/>
              <w:bottom w:val="single" w:sz="4" w:space="0" w:color="000000"/>
            </w:tcBorders>
            <w:vAlign w:val="center"/>
          </w:tcPr>
          <w:p w:rsidR="00DE580C" w:rsidRPr="00552062" w:rsidRDefault="00DE580C" w:rsidP="0058236F">
            <w:pPr>
              <w:snapToGrid w:val="0"/>
              <w:spacing w:after="0"/>
              <w:jc w:val="center"/>
              <w:rPr>
                <w:rFonts w:ascii="Times New Roman" w:hAnsi="Times New Roman"/>
                <w:b/>
                <w:color w:val="000000"/>
                <w:sz w:val="24"/>
                <w:szCs w:val="24"/>
                <w:lang w:val="ro-RO"/>
              </w:rPr>
            </w:pPr>
          </w:p>
        </w:tc>
        <w:tc>
          <w:tcPr>
            <w:tcW w:w="832" w:type="dxa"/>
            <w:tcBorders>
              <w:left w:val="single" w:sz="4" w:space="0" w:color="000000"/>
              <w:bottom w:val="single" w:sz="4" w:space="0" w:color="000000"/>
              <w:right w:val="single" w:sz="4" w:space="0" w:color="000000"/>
            </w:tcBorders>
            <w:vAlign w:val="center"/>
          </w:tcPr>
          <w:p w:rsidR="00DE580C" w:rsidRPr="00552062" w:rsidRDefault="00DE580C" w:rsidP="0058236F">
            <w:pPr>
              <w:spacing w:after="0"/>
              <w:jc w:val="center"/>
              <w:rPr>
                <w:rFonts w:ascii="Times New Roman" w:hAnsi="Times New Roman"/>
                <w:sz w:val="24"/>
                <w:szCs w:val="24"/>
              </w:rPr>
            </w:pPr>
            <w:r w:rsidRPr="00552062">
              <w:rPr>
                <w:rFonts w:ascii="Times New Roman" w:hAnsi="Times New Roman"/>
                <w:b/>
                <w:color w:val="000000"/>
                <w:sz w:val="24"/>
                <w:szCs w:val="24"/>
                <w:lang w:val="ro-RO"/>
              </w:rPr>
              <w:t>Ah</w:t>
            </w:r>
          </w:p>
        </w:tc>
      </w:tr>
    </w:tbl>
    <w:p w:rsidR="00DE580C" w:rsidRDefault="00DE580C" w:rsidP="00DE580C">
      <w:pPr>
        <w:spacing w:after="0" w:line="200" w:lineRule="atLeast"/>
        <w:jc w:val="both"/>
        <w:rPr>
          <w:rFonts w:ascii="Times New Roman" w:hAnsi="Times New Roman"/>
          <w:b/>
          <w:sz w:val="24"/>
          <w:szCs w:val="24"/>
        </w:rPr>
      </w:pPr>
    </w:p>
    <w:p w:rsidR="00DE580C" w:rsidRDefault="00DE580C" w:rsidP="00DE580C">
      <w:pPr>
        <w:spacing w:after="0" w:line="200" w:lineRule="atLeast"/>
        <w:jc w:val="both"/>
        <w:rPr>
          <w:rFonts w:ascii="Times New Roman" w:hAnsi="Times New Roman"/>
          <w:b/>
          <w:sz w:val="24"/>
          <w:szCs w:val="24"/>
        </w:rPr>
      </w:pPr>
    </w:p>
    <w:p w:rsidR="00B42629" w:rsidRDefault="00B42629" w:rsidP="00DE580C">
      <w:pPr>
        <w:spacing w:after="0" w:line="200" w:lineRule="atLeast"/>
        <w:jc w:val="both"/>
        <w:rPr>
          <w:rFonts w:ascii="Times New Roman" w:hAnsi="Times New Roman"/>
          <w:b/>
          <w:sz w:val="24"/>
          <w:szCs w:val="24"/>
        </w:rPr>
      </w:pPr>
    </w:p>
    <w:p w:rsidR="00DE580C" w:rsidRPr="00552062" w:rsidRDefault="00DE580C" w:rsidP="00DE580C">
      <w:pPr>
        <w:spacing w:after="0" w:line="200" w:lineRule="atLeast"/>
        <w:jc w:val="both"/>
        <w:rPr>
          <w:rFonts w:ascii="Times New Roman" w:hAnsi="Times New Roman"/>
          <w:b/>
          <w:sz w:val="24"/>
          <w:szCs w:val="24"/>
        </w:rPr>
      </w:pPr>
    </w:p>
    <w:p w:rsidR="00DE580C" w:rsidRDefault="00DE580C" w:rsidP="00DE580C">
      <w:pPr>
        <w:spacing w:after="0" w:line="200" w:lineRule="atLeast"/>
        <w:rPr>
          <w:rFonts w:ascii="Times New Roman" w:hAnsi="Times New Roman"/>
          <w:b/>
          <w:sz w:val="24"/>
          <w:szCs w:val="24"/>
        </w:rPr>
      </w:pPr>
      <w:r>
        <w:rPr>
          <w:rFonts w:ascii="Times New Roman" w:hAnsi="Times New Roman"/>
          <w:b/>
          <w:sz w:val="24"/>
          <w:szCs w:val="24"/>
        </w:rPr>
        <w:t xml:space="preserve">       </w:t>
      </w:r>
      <w:r w:rsidRPr="00552062">
        <w:rPr>
          <w:rFonts w:ascii="Times New Roman" w:hAnsi="Times New Roman"/>
          <w:b/>
          <w:sz w:val="24"/>
          <w:szCs w:val="24"/>
        </w:rPr>
        <w:t>7. Formular de evidenţă a modificărilor</w:t>
      </w:r>
    </w:p>
    <w:p w:rsidR="00DE580C" w:rsidRPr="00552062" w:rsidRDefault="00DE580C" w:rsidP="00DE580C">
      <w:pPr>
        <w:spacing w:after="0" w:line="200" w:lineRule="atLeast"/>
        <w:rPr>
          <w:rFonts w:ascii="Times New Roman" w:hAnsi="Times New Roman"/>
          <w:b/>
          <w:sz w:val="24"/>
          <w:szCs w:val="24"/>
        </w:rPr>
      </w:pPr>
    </w:p>
    <w:tbl>
      <w:tblPr>
        <w:tblW w:w="0" w:type="auto"/>
        <w:tblInd w:w="-62" w:type="dxa"/>
        <w:tblLayout w:type="fixed"/>
        <w:tblLook w:val="0000" w:firstRow="0" w:lastRow="0" w:firstColumn="0" w:lastColumn="0" w:noHBand="0" w:noVBand="0"/>
      </w:tblPr>
      <w:tblGrid>
        <w:gridCol w:w="585"/>
        <w:gridCol w:w="855"/>
        <w:gridCol w:w="1035"/>
        <w:gridCol w:w="1095"/>
        <w:gridCol w:w="975"/>
        <w:gridCol w:w="975"/>
        <w:gridCol w:w="2070"/>
        <w:gridCol w:w="2180"/>
      </w:tblGrid>
      <w:tr w:rsidR="00DE580C" w:rsidRPr="00552062" w:rsidTr="0058236F">
        <w:trPr>
          <w:trHeight w:val="812"/>
        </w:trPr>
        <w:tc>
          <w:tcPr>
            <w:tcW w:w="585" w:type="dxa"/>
            <w:tcBorders>
              <w:top w:val="single" w:sz="4" w:space="0" w:color="000000"/>
              <w:left w:val="single" w:sz="4" w:space="0" w:color="000000"/>
              <w:bottom w:val="single" w:sz="4" w:space="0" w:color="000000"/>
            </w:tcBorders>
            <w:vAlign w:val="center"/>
          </w:tcPr>
          <w:p w:rsidR="00DE580C" w:rsidRPr="00552062" w:rsidRDefault="00DE580C" w:rsidP="0058236F">
            <w:pPr>
              <w:spacing w:after="0" w:line="200" w:lineRule="atLeast"/>
              <w:jc w:val="center"/>
              <w:rPr>
                <w:rFonts w:ascii="Times New Roman" w:hAnsi="Times New Roman"/>
                <w:b/>
                <w:sz w:val="24"/>
                <w:szCs w:val="24"/>
              </w:rPr>
            </w:pPr>
            <w:r w:rsidRPr="00552062">
              <w:rPr>
                <w:rFonts w:ascii="Times New Roman" w:hAnsi="Times New Roman"/>
                <w:b/>
                <w:sz w:val="24"/>
                <w:szCs w:val="24"/>
              </w:rPr>
              <w:t>Nr crt</w:t>
            </w:r>
          </w:p>
        </w:tc>
        <w:tc>
          <w:tcPr>
            <w:tcW w:w="855" w:type="dxa"/>
            <w:tcBorders>
              <w:top w:val="single" w:sz="4" w:space="0" w:color="000000"/>
              <w:left w:val="single" w:sz="4" w:space="0" w:color="000000"/>
              <w:bottom w:val="single" w:sz="4" w:space="0" w:color="000000"/>
            </w:tcBorders>
            <w:vAlign w:val="center"/>
          </w:tcPr>
          <w:p w:rsidR="00DE580C" w:rsidRPr="00552062" w:rsidRDefault="00DE580C" w:rsidP="0058236F">
            <w:pPr>
              <w:spacing w:after="0" w:line="200" w:lineRule="atLeast"/>
              <w:jc w:val="center"/>
              <w:rPr>
                <w:rFonts w:ascii="Times New Roman" w:hAnsi="Times New Roman"/>
                <w:b/>
                <w:sz w:val="24"/>
                <w:szCs w:val="24"/>
              </w:rPr>
            </w:pPr>
            <w:r w:rsidRPr="00552062">
              <w:rPr>
                <w:rFonts w:ascii="Times New Roman" w:hAnsi="Times New Roman"/>
                <w:b/>
                <w:sz w:val="24"/>
                <w:szCs w:val="24"/>
              </w:rPr>
              <w:t>Ediţia</w:t>
            </w:r>
          </w:p>
        </w:tc>
        <w:tc>
          <w:tcPr>
            <w:tcW w:w="1035" w:type="dxa"/>
            <w:tcBorders>
              <w:top w:val="single" w:sz="4" w:space="0" w:color="000000"/>
              <w:left w:val="single" w:sz="4" w:space="0" w:color="000000"/>
              <w:bottom w:val="single" w:sz="4" w:space="0" w:color="000000"/>
            </w:tcBorders>
            <w:vAlign w:val="center"/>
          </w:tcPr>
          <w:p w:rsidR="00DE580C" w:rsidRPr="00552062" w:rsidRDefault="00DE580C" w:rsidP="0058236F">
            <w:pPr>
              <w:spacing w:after="0" w:line="200" w:lineRule="atLeast"/>
              <w:jc w:val="center"/>
              <w:rPr>
                <w:rFonts w:ascii="Times New Roman" w:hAnsi="Times New Roman"/>
                <w:b/>
                <w:sz w:val="24"/>
                <w:szCs w:val="24"/>
              </w:rPr>
            </w:pPr>
            <w:r w:rsidRPr="00552062">
              <w:rPr>
                <w:rFonts w:ascii="Times New Roman" w:hAnsi="Times New Roman"/>
                <w:b/>
                <w:sz w:val="24"/>
                <w:szCs w:val="24"/>
              </w:rPr>
              <w:t xml:space="preserve">Data </w:t>
            </w:r>
          </w:p>
          <w:p w:rsidR="00DE580C" w:rsidRPr="00552062" w:rsidRDefault="00DE580C" w:rsidP="0058236F">
            <w:pPr>
              <w:spacing w:after="0" w:line="200" w:lineRule="atLeast"/>
              <w:jc w:val="center"/>
              <w:rPr>
                <w:rFonts w:ascii="Times New Roman" w:hAnsi="Times New Roman"/>
                <w:b/>
                <w:sz w:val="24"/>
                <w:szCs w:val="24"/>
              </w:rPr>
            </w:pPr>
            <w:r w:rsidRPr="00552062">
              <w:rPr>
                <w:rFonts w:ascii="Times New Roman" w:hAnsi="Times New Roman"/>
                <w:b/>
                <w:sz w:val="24"/>
                <w:szCs w:val="24"/>
              </w:rPr>
              <w:t>ediţiei</w:t>
            </w:r>
          </w:p>
        </w:tc>
        <w:tc>
          <w:tcPr>
            <w:tcW w:w="1095" w:type="dxa"/>
            <w:tcBorders>
              <w:top w:val="single" w:sz="4" w:space="0" w:color="000000"/>
              <w:left w:val="single" w:sz="4" w:space="0" w:color="000000"/>
              <w:bottom w:val="single" w:sz="4" w:space="0" w:color="000000"/>
            </w:tcBorders>
            <w:vAlign w:val="center"/>
          </w:tcPr>
          <w:p w:rsidR="00DE580C" w:rsidRPr="00552062" w:rsidRDefault="00DE580C" w:rsidP="0058236F">
            <w:pPr>
              <w:spacing w:after="0" w:line="200" w:lineRule="atLeast"/>
              <w:jc w:val="center"/>
              <w:rPr>
                <w:rFonts w:ascii="Times New Roman" w:hAnsi="Times New Roman"/>
                <w:b/>
                <w:sz w:val="24"/>
                <w:szCs w:val="24"/>
              </w:rPr>
            </w:pPr>
            <w:r w:rsidRPr="00552062">
              <w:rPr>
                <w:rFonts w:ascii="Times New Roman" w:hAnsi="Times New Roman"/>
                <w:b/>
                <w:sz w:val="24"/>
                <w:szCs w:val="24"/>
              </w:rPr>
              <w:t>Revizia</w:t>
            </w:r>
          </w:p>
        </w:tc>
        <w:tc>
          <w:tcPr>
            <w:tcW w:w="975" w:type="dxa"/>
            <w:tcBorders>
              <w:top w:val="single" w:sz="4" w:space="0" w:color="000000"/>
              <w:left w:val="single" w:sz="4" w:space="0" w:color="000000"/>
              <w:bottom w:val="single" w:sz="4" w:space="0" w:color="000000"/>
            </w:tcBorders>
            <w:vAlign w:val="center"/>
          </w:tcPr>
          <w:p w:rsidR="00DE580C" w:rsidRPr="00552062" w:rsidRDefault="00DE580C" w:rsidP="0058236F">
            <w:pPr>
              <w:spacing w:after="0" w:line="200" w:lineRule="atLeast"/>
              <w:jc w:val="center"/>
              <w:rPr>
                <w:rFonts w:ascii="Times New Roman" w:hAnsi="Times New Roman"/>
                <w:b/>
                <w:sz w:val="24"/>
                <w:szCs w:val="24"/>
              </w:rPr>
            </w:pPr>
            <w:r w:rsidRPr="00552062">
              <w:rPr>
                <w:rFonts w:ascii="Times New Roman" w:hAnsi="Times New Roman"/>
                <w:b/>
                <w:sz w:val="24"/>
                <w:szCs w:val="24"/>
              </w:rPr>
              <w:t>Data reviziei</w:t>
            </w:r>
          </w:p>
        </w:tc>
        <w:tc>
          <w:tcPr>
            <w:tcW w:w="975" w:type="dxa"/>
            <w:tcBorders>
              <w:top w:val="single" w:sz="4" w:space="0" w:color="000000"/>
              <w:left w:val="single" w:sz="4" w:space="0" w:color="000000"/>
              <w:bottom w:val="single" w:sz="4" w:space="0" w:color="000000"/>
            </w:tcBorders>
            <w:vAlign w:val="center"/>
          </w:tcPr>
          <w:p w:rsidR="00DE580C" w:rsidRPr="00552062" w:rsidRDefault="00DE580C" w:rsidP="0058236F">
            <w:pPr>
              <w:spacing w:after="0" w:line="200" w:lineRule="atLeast"/>
              <w:jc w:val="center"/>
              <w:rPr>
                <w:rFonts w:ascii="Times New Roman" w:hAnsi="Times New Roman"/>
                <w:b/>
                <w:sz w:val="24"/>
                <w:szCs w:val="24"/>
              </w:rPr>
            </w:pPr>
            <w:r w:rsidRPr="00552062">
              <w:rPr>
                <w:rFonts w:ascii="Times New Roman" w:hAnsi="Times New Roman"/>
                <w:b/>
                <w:sz w:val="24"/>
                <w:szCs w:val="24"/>
              </w:rPr>
              <w:t xml:space="preserve">Nr. pag. </w:t>
            </w:r>
          </w:p>
        </w:tc>
        <w:tc>
          <w:tcPr>
            <w:tcW w:w="2070" w:type="dxa"/>
            <w:tcBorders>
              <w:top w:val="single" w:sz="4" w:space="0" w:color="000000"/>
              <w:left w:val="single" w:sz="4" w:space="0" w:color="000000"/>
              <w:bottom w:val="single" w:sz="4" w:space="0" w:color="000000"/>
            </w:tcBorders>
            <w:vAlign w:val="center"/>
          </w:tcPr>
          <w:p w:rsidR="00DE580C" w:rsidRPr="00552062" w:rsidRDefault="00DE580C" w:rsidP="0058236F">
            <w:pPr>
              <w:spacing w:after="0" w:line="200" w:lineRule="atLeast"/>
              <w:jc w:val="center"/>
              <w:rPr>
                <w:rFonts w:ascii="Times New Roman" w:hAnsi="Times New Roman"/>
                <w:b/>
                <w:sz w:val="24"/>
                <w:szCs w:val="24"/>
              </w:rPr>
            </w:pPr>
            <w:r w:rsidRPr="00552062">
              <w:rPr>
                <w:rFonts w:ascii="Times New Roman" w:hAnsi="Times New Roman"/>
                <w:b/>
                <w:sz w:val="24"/>
                <w:szCs w:val="24"/>
              </w:rPr>
              <w:t>Descriere modificare</w:t>
            </w:r>
          </w:p>
        </w:tc>
        <w:tc>
          <w:tcPr>
            <w:tcW w:w="2180" w:type="dxa"/>
            <w:tcBorders>
              <w:top w:val="single" w:sz="4" w:space="0" w:color="000000"/>
              <w:left w:val="single" w:sz="4" w:space="0" w:color="000000"/>
              <w:bottom w:val="single" w:sz="4" w:space="0" w:color="000000"/>
              <w:right w:val="single" w:sz="4" w:space="0" w:color="000000"/>
            </w:tcBorders>
            <w:vAlign w:val="center"/>
          </w:tcPr>
          <w:p w:rsidR="00DE580C" w:rsidRPr="00552062" w:rsidRDefault="00DE580C" w:rsidP="0058236F">
            <w:pPr>
              <w:spacing w:after="0" w:line="200" w:lineRule="atLeast"/>
              <w:jc w:val="center"/>
              <w:rPr>
                <w:rFonts w:ascii="Times New Roman" w:hAnsi="Times New Roman"/>
                <w:b/>
                <w:sz w:val="24"/>
                <w:szCs w:val="24"/>
              </w:rPr>
            </w:pPr>
            <w:r w:rsidRPr="00552062">
              <w:rPr>
                <w:rFonts w:ascii="Times New Roman" w:hAnsi="Times New Roman"/>
                <w:b/>
                <w:sz w:val="24"/>
                <w:szCs w:val="24"/>
              </w:rPr>
              <w:t>Semnătura</w:t>
            </w:r>
          </w:p>
          <w:p w:rsidR="00DE580C" w:rsidRPr="00552062" w:rsidRDefault="00DE580C" w:rsidP="0058236F">
            <w:pPr>
              <w:spacing w:after="0" w:line="200" w:lineRule="atLeast"/>
              <w:jc w:val="center"/>
              <w:rPr>
                <w:rFonts w:ascii="Times New Roman" w:hAnsi="Times New Roman"/>
                <w:sz w:val="24"/>
                <w:szCs w:val="24"/>
              </w:rPr>
            </w:pPr>
            <w:r w:rsidRPr="00552062">
              <w:rPr>
                <w:rFonts w:ascii="Times New Roman" w:hAnsi="Times New Roman"/>
                <w:b/>
                <w:sz w:val="24"/>
                <w:szCs w:val="24"/>
              </w:rPr>
              <w:t>conducătorului compartimentului</w:t>
            </w:r>
          </w:p>
        </w:tc>
      </w:tr>
      <w:tr w:rsidR="00DE580C" w:rsidRPr="00552062" w:rsidTr="0058236F">
        <w:trPr>
          <w:trHeight w:val="208"/>
        </w:trPr>
        <w:tc>
          <w:tcPr>
            <w:tcW w:w="585"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line="200" w:lineRule="atLeast"/>
              <w:jc w:val="center"/>
              <w:rPr>
                <w:rFonts w:ascii="Times New Roman" w:hAnsi="Times New Roman"/>
                <w:i/>
                <w:sz w:val="24"/>
                <w:szCs w:val="24"/>
              </w:rPr>
            </w:pPr>
          </w:p>
        </w:tc>
        <w:tc>
          <w:tcPr>
            <w:tcW w:w="855"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line="200" w:lineRule="atLeast"/>
              <w:jc w:val="center"/>
              <w:rPr>
                <w:rFonts w:ascii="Times New Roman" w:hAnsi="Times New Roman"/>
                <w:i/>
                <w:sz w:val="24"/>
                <w:szCs w:val="24"/>
              </w:rPr>
            </w:pPr>
          </w:p>
        </w:tc>
        <w:tc>
          <w:tcPr>
            <w:tcW w:w="1035"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line="200" w:lineRule="atLeast"/>
              <w:jc w:val="center"/>
              <w:rPr>
                <w:rFonts w:ascii="Times New Roman" w:hAnsi="Times New Roman"/>
                <w:i/>
                <w:sz w:val="24"/>
                <w:szCs w:val="24"/>
              </w:rPr>
            </w:pPr>
          </w:p>
        </w:tc>
        <w:tc>
          <w:tcPr>
            <w:tcW w:w="1095"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line="200" w:lineRule="atLeast"/>
              <w:jc w:val="center"/>
              <w:rPr>
                <w:rFonts w:ascii="Times New Roman" w:hAnsi="Times New Roman"/>
                <w:i/>
                <w:sz w:val="24"/>
                <w:szCs w:val="24"/>
              </w:rPr>
            </w:pPr>
          </w:p>
        </w:tc>
        <w:tc>
          <w:tcPr>
            <w:tcW w:w="975"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line="200" w:lineRule="atLeast"/>
              <w:jc w:val="center"/>
              <w:rPr>
                <w:rFonts w:ascii="Times New Roman" w:hAnsi="Times New Roman"/>
                <w:i/>
                <w:sz w:val="24"/>
                <w:szCs w:val="24"/>
              </w:rPr>
            </w:pPr>
          </w:p>
        </w:tc>
        <w:tc>
          <w:tcPr>
            <w:tcW w:w="975"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line="200" w:lineRule="atLeast"/>
              <w:jc w:val="center"/>
              <w:rPr>
                <w:rFonts w:ascii="Times New Roman" w:hAnsi="Times New Roman"/>
                <w:i/>
                <w:sz w:val="24"/>
                <w:szCs w:val="24"/>
              </w:rPr>
            </w:pPr>
          </w:p>
        </w:tc>
        <w:tc>
          <w:tcPr>
            <w:tcW w:w="2070"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line="200" w:lineRule="atLeast"/>
              <w:jc w:val="center"/>
              <w:rPr>
                <w:rFonts w:ascii="Times New Roman" w:hAnsi="Times New Roman"/>
                <w:i/>
                <w:sz w:val="24"/>
                <w:szCs w:val="24"/>
              </w:rPr>
            </w:pPr>
          </w:p>
        </w:tc>
        <w:tc>
          <w:tcPr>
            <w:tcW w:w="2180" w:type="dxa"/>
            <w:tcBorders>
              <w:top w:val="single" w:sz="4" w:space="0" w:color="000000"/>
              <w:left w:val="single" w:sz="4" w:space="0" w:color="000000"/>
              <w:bottom w:val="single" w:sz="4" w:space="0" w:color="000000"/>
              <w:right w:val="single" w:sz="4" w:space="0" w:color="000000"/>
            </w:tcBorders>
            <w:vAlign w:val="center"/>
          </w:tcPr>
          <w:p w:rsidR="00DE580C" w:rsidRPr="00552062" w:rsidRDefault="00DE580C" w:rsidP="0058236F">
            <w:pPr>
              <w:snapToGrid w:val="0"/>
              <w:spacing w:after="0" w:line="200" w:lineRule="atLeast"/>
              <w:jc w:val="center"/>
              <w:rPr>
                <w:rFonts w:ascii="Times New Roman" w:hAnsi="Times New Roman"/>
                <w:i/>
                <w:sz w:val="24"/>
                <w:szCs w:val="24"/>
              </w:rPr>
            </w:pPr>
          </w:p>
        </w:tc>
      </w:tr>
      <w:tr w:rsidR="00DE580C" w:rsidRPr="00552062" w:rsidTr="0058236F">
        <w:trPr>
          <w:trHeight w:val="231"/>
        </w:trPr>
        <w:tc>
          <w:tcPr>
            <w:tcW w:w="585"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line="200" w:lineRule="atLeast"/>
              <w:jc w:val="center"/>
              <w:rPr>
                <w:rFonts w:ascii="Times New Roman" w:hAnsi="Times New Roman"/>
                <w:sz w:val="24"/>
                <w:szCs w:val="24"/>
              </w:rPr>
            </w:pPr>
          </w:p>
        </w:tc>
        <w:tc>
          <w:tcPr>
            <w:tcW w:w="855"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line="200" w:lineRule="atLeast"/>
              <w:jc w:val="center"/>
              <w:rPr>
                <w:rFonts w:ascii="Times New Roman" w:hAnsi="Times New Roman"/>
                <w:sz w:val="24"/>
                <w:szCs w:val="24"/>
              </w:rPr>
            </w:pPr>
          </w:p>
        </w:tc>
        <w:tc>
          <w:tcPr>
            <w:tcW w:w="1035"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line="200" w:lineRule="atLeast"/>
              <w:jc w:val="center"/>
              <w:rPr>
                <w:rFonts w:ascii="Times New Roman" w:hAnsi="Times New Roman"/>
                <w:sz w:val="24"/>
                <w:szCs w:val="24"/>
              </w:rPr>
            </w:pPr>
          </w:p>
        </w:tc>
        <w:tc>
          <w:tcPr>
            <w:tcW w:w="1095"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line="200" w:lineRule="atLeast"/>
              <w:jc w:val="center"/>
              <w:rPr>
                <w:rFonts w:ascii="Times New Roman" w:hAnsi="Times New Roman"/>
                <w:sz w:val="24"/>
                <w:szCs w:val="24"/>
              </w:rPr>
            </w:pPr>
          </w:p>
        </w:tc>
        <w:tc>
          <w:tcPr>
            <w:tcW w:w="975"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line="200" w:lineRule="atLeast"/>
              <w:jc w:val="center"/>
              <w:rPr>
                <w:rFonts w:ascii="Times New Roman" w:hAnsi="Times New Roman"/>
                <w:sz w:val="24"/>
                <w:szCs w:val="24"/>
              </w:rPr>
            </w:pPr>
          </w:p>
        </w:tc>
        <w:tc>
          <w:tcPr>
            <w:tcW w:w="975"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line="200" w:lineRule="atLeast"/>
              <w:jc w:val="center"/>
              <w:rPr>
                <w:rFonts w:ascii="Times New Roman" w:hAnsi="Times New Roman"/>
                <w:sz w:val="24"/>
                <w:szCs w:val="24"/>
              </w:rPr>
            </w:pPr>
          </w:p>
        </w:tc>
        <w:tc>
          <w:tcPr>
            <w:tcW w:w="2070"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line="200" w:lineRule="atLeast"/>
              <w:jc w:val="center"/>
              <w:rPr>
                <w:rFonts w:ascii="Times New Roman" w:hAnsi="Times New Roman"/>
                <w:sz w:val="24"/>
                <w:szCs w:val="24"/>
              </w:rPr>
            </w:pPr>
          </w:p>
        </w:tc>
        <w:tc>
          <w:tcPr>
            <w:tcW w:w="2180" w:type="dxa"/>
            <w:tcBorders>
              <w:top w:val="single" w:sz="4" w:space="0" w:color="000000"/>
              <w:left w:val="single" w:sz="4" w:space="0" w:color="000000"/>
              <w:bottom w:val="single" w:sz="4" w:space="0" w:color="000000"/>
              <w:right w:val="single" w:sz="4" w:space="0" w:color="000000"/>
            </w:tcBorders>
            <w:vAlign w:val="center"/>
          </w:tcPr>
          <w:p w:rsidR="00DE580C" w:rsidRPr="00552062" w:rsidRDefault="00DE580C" w:rsidP="0058236F">
            <w:pPr>
              <w:snapToGrid w:val="0"/>
              <w:spacing w:after="0" w:line="200" w:lineRule="atLeast"/>
              <w:jc w:val="center"/>
              <w:rPr>
                <w:rFonts w:ascii="Times New Roman" w:hAnsi="Times New Roman"/>
                <w:sz w:val="24"/>
                <w:szCs w:val="24"/>
              </w:rPr>
            </w:pPr>
          </w:p>
        </w:tc>
      </w:tr>
      <w:tr w:rsidR="00DE580C" w:rsidRPr="00552062" w:rsidTr="0058236F">
        <w:trPr>
          <w:trHeight w:val="252"/>
        </w:trPr>
        <w:tc>
          <w:tcPr>
            <w:tcW w:w="585"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line="200" w:lineRule="atLeast"/>
              <w:jc w:val="center"/>
              <w:rPr>
                <w:rFonts w:ascii="Times New Roman" w:hAnsi="Times New Roman"/>
                <w:sz w:val="24"/>
                <w:szCs w:val="24"/>
              </w:rPr>
            </w:pPr>
          </w:p>
        </w:tc>
        <w:tc>
          <w:tcPr>
            <w:tcW w:w="855"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line="200" w:lineRule="atLeast"/>
              <w:jc w:val="center"/>
              <w:rPr>
                <w:rFonts w:ascii="Times New Roman" w:hAnsi="Times New Roman"/>
                <w:sz w:val="24"/>
                <w:szCs w:val="24"/>
              </w:rPr>
            </w:pPr>
          </w:p>
        </w:tc>
        <w:tc>
          <w:tcPr>
            <w:tcW w:w="1035"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line="200" w:lineRule="atLeast"/>
              <w:jc w:val="center"/>
              <w:rPr>
                <w:rFonts w:ascii="Times New Roman" w:hAnsi="Times New Roman"/>
                <w:sz w:val="24"/>
                <w:szCs w:val="24"/>
              </w:rPr>
            </w:pPr>
          </w:p>
        </w:tc>
        <w:tc>
          <w:tcPr>
            <w:tcW w:w="1095"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line="200" w:lineRule="atLeast"/>
              <w:jc w:val="center"/>
              <w:rPr>
                <w:rFonts w:ascii="Times New Roman" w:hAnsi="Times New Roman"/>
                <w:sz w:val="24"/>
                <w:szCs w:val="24"/>
              </w:rPr>
            </w:pPr>
          </w:p>
        </w:tc>
        <w:tc>
          <w:tcPr>
            <w:tcW w:w="975"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line="200" w:lineRule="atLeast"/>
              <w:jc w:val="center"/>
              <w:rPr>
                <w:rFonts w:ascii="Times New Roman" w:hAnsi="Times New Roman"/>
                <w:sz w:val="24"/>
                <w:szCs w:val="24"/>
              </w:rPr>
            </w:pPr>
          </w:p>
        </w:tc>
        <w:tc>
          <w:tcPr>
            <w:tcW w:w="975"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line="200" w:lineRule="atLeast"/>
              <w:jc w:val="center"/>
              <w:rPr>
                <w:rFonts w:ascii="Times New Roman" w:hAnsi="Times New Roman"/>
                <w:sz w:val="24"/>
                <w:szCs w:val="24"/>
              </w:rPr>
            </w:pPr>
          </w:p>
        </w:tc>
        <w:tc>
          <w:tcPr>
            <w:tcW w:w="2070" w:type="dxa"/>
            <w:tcBorders>
              <w:top w:val="single" w:sz="4" w:space="0" w:color="000000"/>
              <w:left w:val="single" w:sz="4" w:space="0" w:color="000000"/>
              <w:bottom w:val="single" w:sz="4" w:space="0" w:color="000000"/>
            </w:tcBorders>
            <w:vAlign w:val="center"/>
          </w:tcPr>
          <w:p w:rsidR="00DE580C" w:rsidRPr="00552062" w:rsidRDefault="00DE580C" w:rsidP="0058236F">
            <w:pPr>
              <w:snapToGrid w:val="0"/>
              <w:spacing w:after="0" w:line="200" w:lineRule="atLeast"/>
              <w:jc w:val="center"/>
              <w:rPr>
                <w:rFonts w:ascii="Times New Roman" w:hAnsi="Times New Roman"/>
                <w:sz w:val="24"/>
                <w:szCs w:val="24"/>
              </w:rPr>
            </w:pPr>
          </w:p>
        </w:tc>
        <w:tc>
          <w:tcPr>
            <w:tcW w:w="2180" w:type="dxa"/>
            <w:tcBorders>
              <w:top w:val="single" w:sz="4" w:space="0" w:color="000000"/>
              <w:left w:val="single" w:sz="4" w:space="0" w:color="000000"/>
              <w:bottom w:val="single" w:sz="4" w:space="0" w:color="000000"/>
              <w:right w:val="single" w:sz="4" w:space="0" w:color="000000"/>
            </w:tcBorders>
            <w:vAlign w:val="center"/>
          </w:tcPr>
          <w:p w:rsidR="00DE580C" w:rsidRPr="00552062" w:rsidRDefault="00DE580C" w:rsidP="0058236F">
            <w:pPr>
              <w:snapToGrid w:val="0"/>
              <w:spacing w:after="0" w:line="200" w:lineRule="atLeast"/>
              <w:jc w:val="center"/>
              <w:rPr>
                <w:rFonts w:ascii="Times New Roman" w:hAnsi="Times New Roman"/>
                <w:sz w:val="24"/>
                <w:szCs w:val="24"/>
              </w:rPr>
            </w:pPr>
          </w:p>
        </w:tc>
      </w:tr>
    </w:tbl>
    <w:p w:rsidR="00DE580C" w:rsidRDefault="00DE580C" w:rsidP="00DE580C">
      <w:pPr>
        <w:spacing w:after="0" w:line="200" w:lineRule="atLeast"/>
        <w:rPr>
          <w:rFonts w:ascii="Times New Roman" w:hAnsi="Times New Roman"/>
          <w:b/>
          <w:sz w:val="24"/>
          <w:szCs w:val="24"/>
        </w:rPr>
      </w:pPr>
    </w:p>
    <w:p w:rsidR="00DE580C" w:rsidRDefault="00DE580C" w:rsidP="00DE580C">
      <w:pPr>
        <w:spacing w:after="0" w:line="200" w:lineRule="atLeast"/>
        <w:rPr>
          <w:rFonts w:ascii="Times New Roman" w:hAnsi="Times New Roman"/>
          <w:b/>
          <w:sz w:val="24"/>
          <w:szCs w:val="24"/>
        </w:rPr>
      </w:pPr>
    </w:p>
    <w:p w:rsidR="00DE580C" w:rsidRDefault="00DE580C" w:rsidP="00DE580C">
      <w:pPr>
        <w:spacing w:after="0" w:line="200" w:lineRule="atLeast"/>
        <w:rPr>
          <w:rFonts w:ascii="Times New Roman" w:hAnsi="Times New Roman"/>
          <w:b/>
          <w:sz w:val="24"/>
          <w:szCs w:val="24"/>
        </w:rPr>
      </w:pPr>
    </w:p>
    <w:p w:rsidR="00DE580C" w:rsidRDefault="00DE580C" w:rsidP="00DE580C">
      <w:pPr>
        <w:spacing w:after="0" w:line="200" w:lineRule="atLeast"/>
        <w:rPr>
          <w:rFonts w:ascii="Times New Roman" w:hAnsi="Times New Roman"/>
          <w:b/>
          <w:sz w:val="24"/>
          <w:szCs w:val="24"/>
        </w:rPr>
      </w:pPr>
    </w:p>
    <w:p w:rsidR="00DE580C" w:rsidRDefault="00DE580C" w:rsidP="00DE580C">
      <w:pPr>
        <w:ind w:left="-567" w:firstLine="567"/>
        <w:jc w:val="both"/>
        <w:rPr>
          <w:rFonts w:ascii="Times New Roman" w:hAnsi="Times New Roman"/>
          <w:b/>
          <w:sz w:val="24"/>
          <w:szCs w:val="24"/>
        </w:rPr>
      </w:pPr>
      <w:bookmarkStart w:id="4" w:name="_Hlk21609235"/>
      <w:r>
        <w:rPr>
          <w:rFonts w:ascii="Times New Roman" w:hAnsi="Times New Roman"/>
          <w:b/>
          <w:sz w:val="24"/>
          <w:szCs w:val="24"/>
        </w:rPr>
        <w:lastRenderedPageBreak/>
        <w:t xml:space="preserve">       8. Formular analiză procedură</w:t>
      </w:r>
    </w:p>
    <w:tbl>
      <w:tblPr>
        <w:tblW w:w="0" w:type="auto"/>
        <w:tblInd w:w="72" w:type="dxa"/>
        <w:tblLayout w:type="fixed"/>
        <w:tblLook w:val="0000" w:firstRow="0" w:lastRow="0" w:firstColumn="0" w:lastColumn="0" w:noHBand="0" w:noVBand="0"/>
      </w:tblPr>
      <w:tblGrid>
        <w:gridCol w:w="582"/>
        <w:gridCol w:w="2431"/>
        <w:gridCol w:w="1418"/>
        <w:gridCol w:w="1134"/>
        <w:gridCol w:w="1134"/>
        <w:gridCol w:w="850"/>
        <w:gridCol w:w="1134"/>
        <w:gridCol w:w="1011"/>
      </w:tblGrid>
      <w:tr w:rsidR="00312804" w:rsidTr="009354DC">
        <w:trPr>
          <w:trHeight w:val="367"/>
        </w:trPr>
        <w:tc>
          <w:tcPr>
            <w:tcW w:w="582" w:type="dxa"/>
            <w:vMerge w:val="restart"/>
            <w:tcBorders>
              <w:top w:val="single" w:sz="4" w:space="0" w:color="000000"/>
              <w:left w:val="single" w:sz="4" w:space="0" w:color="000000"/>
            </w:tcBorders>
            <w:shd w:val="clear" w:color="auto" w:fill="FFFFFF"/>
            <w:vAlign w:val="center"/>
          </w:tcPr>
          <w:p w:rsidR="00312804" w:rsidRPr="00552062" w:rsidRDefault="00312804" w:rsidP="009354DC">
            <w:pPr>
              <w:spacing w:after="0"/>
              <w:jc w:val="center"/>
              <w:rPr>
                <w:rFonts w:ascii="Times New Roman" w:hAnsi="Times New Roman"/>
                <w:b/>
                <w:sz w:val="24"/>
                <w:szCs w:val="24"/>
              </w:rPr>
            </w:pPr>
            <w:r w:rsidRPr="00552062">
              <w:rPr>
                <w:rFonts w:ascii="Times New Roman" w:hAnsi="Times New Roman"/>
                <w:b/>
                <w:sz w:val="24"/>
                <w:szCs w:val="24"/>
              </w:rPr>
              <w:t>Nr.</w:t>
            </w:r>
          </w:p>
          <w:p w:rsidR="00312804" w:rsidRPr="00552062" w:rsidRDefault="00312804" w:rsidP="009354DC">
            <w:pPr>
              <w:spacing w:after="0"/>
              <w:jc w:val="center"/>
              <w:rPr>
                <w:rFonts w:ascii="Times New Roman" w:hAnsi="Times New Roman"/>
                <w:b/>
                <w:i/>
                <w:sz w:val="24"/>
                <w:szCs w:val="24"/>
              </w:rPr>
            </w:pPr>
            <w:r w:rsidRPr="00552062">
              <w:rPr>
                <w:rFonts w:ascii="Times New Roman" w:hAnsi="Times New Roman"/>
                <w:b/>
                <w:sz w:val="24"/>
                <w:szCs w:val="24"/>
              </w:rPr>
              <w:t>crt.</w:t>
            </w:r>
          </w:p>
        </w:tc>
        <w:tc>
          <w:tcPr>
            <w:tcW w:w="2431" w:type="dxa"/>
            <w:vMerge w:val="restart"/>
            <w:tcBorders>
              <w:top w:val="single" w:sz="4" w:space="0" w:color="000000"/>
              <w:left w:val="single" w:sz="4" w:space="0" w:color="000000"/>
            </w:tcBorders>
            <w:shd w:val="clear" w:color="auto" w:fill="FFFFFF"/>
            <w:vAlign w:val="center"/>
          </w:tcPr>
          <w:p w:rsidR="00312804" w:rsidRPr="001466F3" w:rsidRDefault="00312804" w:rsidP="009354DC">
            <w:pPr>
              <w:spacing w:after="0"/>
              <w:jc w:val="center"/>
              <w:rPr>
                <w:rFonts w:ascii="Times New Roman" w:hAnsi="Times New Roman"/>
                <w:b/>
                <w:i/>
              </w:rPr>
            </w:pPr>
            <w:r w:rsidRPr="001466F3">
              <w:rPr>
                <w:rFonts w:ascii="Times New Roman" w:hAnsi="Times New Roman"/>
                <w:b/>
              </w:rPr>
              <w:t>Compartiment</w:t>
            </w:r>
          </w:p>
        </w:tc>
        <w:tc>
          <w:tcPr>
            <w:tcW w:w="1418" w:type="dxa"/>
            <w:vMerge w:val="restart"/>
            <w:tcBorders>
              <w:top w:val="single" w:sz="4" w:space="0" w:color="000000"/>
              <w:left w:val="single" w:sz="4" w:space="0" w:color="000000"/>
            </w:tcBorders>
            <w:shd w:val="clear" w:color="auto" w:fill="FFFFFF"/>
            <w:vAlign w:val="center"/>
          </w:tcPr>
          <w:p w:rsidR="00312804" w:rsidRPr="009565EC" w:rsidRDefault="00312804" w:rsidP="009354DC">
            <w:pPr>
              <w:spacing w:after="0"/>
              <w:jc w:val="center"/>
              <w:rPr>
                <w:rFonts w:ascii="Times New Roman" w:hAnsi="Times New Roman"/>
                <w:b/>
                <w:i/>
                <w:sz w:val="18"/>
                <w:szCs w:val="18"/>
              </w:rPr>
            </w:pPr>
            <w:r w:rsidRPr="009565EC">
              <w:rPr>
                <w:rFonts w:ascii="Times New Roman" w:hAnsi="Times New Roman"/>
                <w:b/>
                <w:sz w:val="18"/>
                <w:szCs w:val="18"/>
              </w:rPr>
              <w:t>Nume şi prenume conducător compartiment</w:t>
            </w:r>
          </w:p>
        </w:tc>
        <w:tc>
          <w:tcPr>
            <w:tcW w:w="1134" w:type="dxa"/>
            <w:vMerge w:val="restart"/>
            <w:tcBorders>
              <w:top w:val="single" w:sz="4" w:space="0" w:color="000000"/>
              <w:left w:val="single" w:sz="4" w:space="0" w:color="000000"/>
            </w:tcBorders>
            <w:shd w:val="clear" w:color="auto" w:fill="FFFFFF"/>
            <w:vAlign w:val="center"/>
          </w:tcPr>
          <w:p w:rsidR="00312804" w:rsidRPr="00552062" w:rsidRDefault="00312804" w:rsidP="009354DC">
            <w:pPr>
              <w:spacing w:after="0"/>
              <w:jc w:val="center"/>
              <w:rPr>
                <w:rFonts w:ascii="Times New Roman" w:hAnsi="Times New Roman"/>
                <w:b/>
                <w:i/>
                <w:sz w:val="24"/>
                <w:szCs w:val="24"/>
              </w:rPr>
            </w:pPr>
            <w:r w:rsidRPr="009C4991">
              <w:rPr>
                <w:rFonts w:ascii="Times New Roman" w:hAnsi="Times New Roman"/>
                <w:bCs/>
                <w:sz w:val="16"/>
                <w:szCs w:val="16"/>
                <w:lang w:val="pt-BR"/>
              </w:rPr>
              <w:t>Înlocuitor de drept sau delegat</w:t>
            </w:r>
          </w:p>
        </w:tc>
        <w:tc>
          <w:tcPr>
            <w:tcW w:w="1984" w:type="dxa"/>
            <w:gridSpan w:val="2"/>
            <w:tcBorders>
              <w:top w:val="single" w:sz="4" w:space="0" w:color="000000"/>
              <w:left w:val="single" w:sz="4" w:space="0" w:color="000000"/>
              <w:bottom w:val="single" w:sz="4" w:space="0" w:color="auto"/>
            </w:tcBorders>
            <w:shd w:val="clear" w:color="auto" w:fill="FFFFFF"/>
            <w:vAlign w:val="center"/>
          </w:tcPr>
          <w:p w:rsidR="00312804" w:rsidRPr="00552062" w:rsidRDefault="00312804" w:rsidP="009354DC">
            <w:pPr>
              <w:spacing w:after="0"/>
              <w:jc w:val="center"/>
              <w:rPr>
                <w:rFonts w:ascii="Times New Roman" w:hAnsi="Times New Roman"/>
                <w:b/>
                <w:i/>
                <w:sz w:val="24"/>
                <w:szCs w:val="24"/>
              </w:rPr>
            </w:pPr>
            <w:r w:rsidRPr="00552062">
              <w:rPr>
                <w:rFonts w:ascii="Times New Roman" w:hAnsi="Times New Roman"/>
                <w:b/>
                <w:sz w:val="24"/>
                <w:szCs w:val="24"/>
              </w:rPr>
              <w:t>Aviz favorabil</w:t>
            </w:r>
          </w:p>
        </w:tc>
        <w:tc>
          <w:tcPr>
            <w:tcW w:w="2145" w:type="dxa"/>
            <w:gridSpan w:val="2"/>
            <w:tcBorders>
              <w:top w:val="single" w:sz="4" w:space="0" w:color="000000"/>
              <w:left w:val="single" w:sz="4" w:space="0" w:color="000000"/>
              <w:bottom w:val="single" w:sz="4" w:space="0" w:color="auto"/>
              <w:right w:val="single" w:sz="4" w:space="0" w:color="000000"/>
            </w:tcBorders>
            <w:shd w:val="clear" w:color="auto" w:fill="FFFFFF"/>
            <w:vAlign w:val="center"/>
          </w:tcPr>
          <w:p w:rsidR="00312804" w:rsidRDefault="00312804" w:rsidP="009354DC">
            <w:pPr>
              <w:snapToGrid w:val="0"/>
              <w:ind w:left="-567" w:firstLine="567"/>
              <w:jc w:val="center"/>
              <w:rPr>
                <w:rFonts w:ascii="Times New Roman" w:hAnsi="Times New Roman"/>
              </w:rPr>
            </w:pPr>
            <w:r w:rsidRPr="00552062">
              <w:rPr>
                <w:rFonts w:ascii="Times New Roman" w:hAnsi="Times New Roman"/>
                <w:b/>
                <w:sz w:val="24"/>
                <w:szCs w:val="24"/>
              </w:rPr>
              <w:t>Aviz nefavorabil</w:t>
            </w:r>
          </w:p>
        </w:tc>
      </w:tr>
      <w:tr w:rsidR="00312804" w:rsidRPr="00933071" w:rsidTr="009354DC">
        <w:trPr>
          <w:trHeight w:val="438"/>
        </w:trPr>
        <w:tc>
          <w:tcPr>
            <w:tcW w:w="582" w:type="dxa"/>
            <w:vMerge/>
            <w:tcBorders>
              <w:left w:val="single" w:sz="4" w:space="0" w:color="000000"/>
              <w:bottom w:val="single" w:sz="4" w:space="0" w:color="000000"/>
            </w:tcBorders>
            <w:shd w:val="clear" w:color="auto" w:fill="FFFFFF"/>
            <w:vAlign w:val="center"/>
          </w:tcPr>
          <w:p w:rsidR="00312804" w:rsidRPr="00552062" w:rsidRDefault="00312804" w:rsidP="009354DC">
            <w:pPr>
              <w:spacing w:after="0"/>
              <w:jc w:val="center"/>
              <w:rPr>
                <w:rFonts w:ascii="Times New Roman" w:hAnsi="Times New Roman"/>
                <w:b/>
                <w:sz w:val="24"/>
                <w:szCs w:val="24"/>
              </w:rPr>
            </w:pPr>
          </w:p>
        </w:tc>
        <w:tc>
          <w:tcPr>
            <w:tcW w:w="2431" w:type="dxa"/>
            <w:vMerge/>
            <w:tcBorders>
              <w:left w:val="single" w:sz="4" w:space="0" w:color="000000"/>
              <w:bottom w:val="single" w:sz="4" w:space="0" w:color="000000"/>
            </w:tcBorders>
            <w:shd w:val="clear" w:color="auto" w:fill="FFFFFF"/>
            <w:vAlign w:val="center"/>
          </w:tcPr>
          <w:p w:rsidR="00312804" w:rsidRPr="00552062" w:rsidRDefault="00312804" w:rsidP="009354DC">
            <w:pPr>
              <w:spacing w:after="0"/>
              <w:jc w:val="center"/>
              <w:rPr>
                <w:rFonts w:ascii="Times New Roman" w:hAnsi="Times New Roman"/>
                <w:b/>
                <w:sz w:val="24"/>
                <w:szCs w:val="24"/>
              </w:rPr>
            </w:pPr>
          </w:p>
        </w:tc>
        <w:tc>
          <w:tcPr>
            <w:tcW w:w="1418" w:type="dxa"/>
            <w:vMerge/>
            <w:tcBorders>
              <w:left w:val="single" w:sz="4" w:space="0" w:color="000000"/>
              <w:bottom w:val="single" w:sz="4" w:space="0" w:color="000000"/>
            </w:tcBorders>
            <w:shd w:val="clear" w:color="auto" w:fill="FFFFFF"/>
            <w:vAlign w:val="center"/>
          </w:tcPr>
          <w:p w:rsidR="00312804" w:rsidRPr="00552062" w:rsidRDefault="00312804" w:rsidP="009354DC">
            <w:pPr>
              <w:spacing w:after="0"/>
              <w:jc w:val="center"/>
              <w:rPr>
                <w:rFonts w:ascii="Times New Roman" w:hAnsi="Times New Roman"/>
                <w:b/>
                <w:sz w:val="24"/>
                <w:szCs w:val="24"/>
              </w:rPr>
            </w:pPr>
          </w:p>
        </w:tc>
        <w:tc>
          <w:tcPr>
            <w:tcW w:w="1134" w:type="dxa"/>
            <w:vMerge/>
            <w:tcBorders>
              <w:left w:val="single" w:sz="4" w:space="0" w:color="000000"/>
              <w:bottom w:val="single" w:sz="4" w:space="0" w:color="000000"/>
            </w:tcBorders>
            <w:shd w:val="clear" w:color="auto" w:fill="FFFFFF"/>
            <w:vAlign w:val="center"/>
          </w:tcPr>
          <w:p w:rsidR="00312804" w:rsidRPr="009C4991" w:rsidRDefault="00312804" w:rsidP="009354DC">
            <w:pPr>
              <w:spacing w:after="0"/>
              <w:jc w:val="center"/>
              <w:rPr>
                <w:rFonts w:ascii="Times New Roman" w:hAnsi="Times New Roman"/>
                <w:bCs/>
                <w:sz w:val="16"/>
                <w:szCs w:val="16"/>
                <w:lang w:val="pt-BR"/>
              </w:rPr>
            </w:pPr>
          </w:p>
        </w:tc>
        <w:tc>
          <w:tcPr>
            <w:tcW w:w="1134" w:type="dxa"/>
            <w:tcBorders>
              <w:top w:val="single" w:sz="4" w:space="0" w:color="auto"/>
              <w:left w:val="single" w:sz="4" w:space="0" w:color="000000"/>
              <w:bottom w:val="single" w:sz="4" w:space="0" w:color="000000"/>
              <w:right w:val="single" w:sz="4" w:space="0" w:color="auto"/>
            </w:tcBorders>
            <w:shd w:val="clear" w:color="auto" w:fill="FFFFFF"/>
            <w:vAlign w:val="center"/>
          </w:tcPr>
          <w:p w:rsidR="00312804" w:rsidRPr="00552062" w:rsidRDefault="00312804" w:rsidP="009354DC">
            <w:pPr>
              <w:spacing w:after="0"/>
              <w:jc w:val="center"/>
              <w:rPr>
                <w:rFonts w:ascii="Times New Roman" w:hAnsi="Times New Roman"/>
                <w:b/>
                <w:i/>
                <w:sz w:val="24"/>
                <w:szCs w:val="24"/>
              </w:rPr>
            </w:pPr>
            <w:r w:rsidRPr="009C4991">
              <w:rPr>
                <w:rFonts w:ascii="Times New Roman" w:hAnsi="Times New Roman"/>
                <w:b/>
                <w:sz w:val="20"/>
                <w:szCs w:val="20"/>
              </w:rPr>
              <w:t>S</w:t>
            </w:r>
            <w:r w:rsidRPr="006B122F">
              <w:rPr>
                <w:rFonts w:ascii="Times New Roman" w:hAnsi="Times New Roman"/>
                <w:b/>
                <w:sz w:val="18"/>
                <w:szCs w:val="18"/>
              </w:rPr>
              <w:t>emnătura</w:t>
            </w:r>
          </w:p>
        </w:tc>
        <w:tc>
          <w:tcPr>
            <w:tcW w:w="850" w:type="dxa"/>
            <w:tcBorders>
              <w:top w:val="single" w:sz="4" w:space="0" w:color="auto"/>
              <w:left w:val="single" w:sz="4" w:space="0" w:color="auto"/>
              <w:bottom w:val="single" w:sz="4" w:space="0" w:color="000000"/>
            </w:tcBorders>
            <w:shd w:val="clear" w:color="auto" w:fill="FFFFFF"/>
            <w:vAlign w:val="center"/>
          </w:tcPr>
          <w:p w:rsidR="00312804" w:rsidRPr="00552062" w:rsidRDefault="00312804" w:rsidP="009354DC">
            <w:pPr>
              <w:spacing w:after="0"/>
              <w:jc w:val="center"/>
              <w:rPr>
                <w:rFonts w:ascii="Times New Roman" w:hAnsi="Times New Roman"/>
                <w:b/>
                <w:i/>
                <w:sz w:val="24"/>
                <w:szCs w:val="24"/>
              </w:rPr>
            </w:pPr>
            <w:r w:rsidRPr="009C4991">
              <w:rPr>
                <w:rFonts w:ascii="Times New Roman" w:hAnsi="Times New Roman"/>
                <w:b/>
                <w:sz w:val="20"/>
                <w:szCs w:val="20"/>
              </w:rPr>
              <w:t>Data</w:t>
            </w:r>
          </w:p>
        </w:tc>
        <w:tc>
          <w:tcPr>
            <w:tcW w:w="1134" w:type="dxa"/>
            <w:tcBorders>
              <w:top w:val="single" w:sz="4" w:space="0" w:color="auto"/>
              <w:left w:val="single" w:sz="4" w:space="0" w:color="000000"/>
              <w:bottom w:val="single" w:sz="4" w:space="0" w:color="000000"/>
              <w:right w:val="single" w:sz="4" w:space="0" w:color="auto"/>
            </w:tcBorders>
            <w:shd w:val="clear" w:color="auto" w:fill="FFFFFF"/>
            <w:vAlign w:val="center"/>
          </w:tcPr>
          <w:p w:rsidR="00312804" w:rsidRPr="00552062" w:rsidRDefault="00312804" w:rsidP="009354DC">
            <w:pPr>
              <w:spacing w:after="0"/>
              <w:jc w:val="center"/>
              <w:rPr>
                <w:rFonts w:ascii="Times New Roman" w:hAnsi="Times New Roman"/>
                <w:b/>
                <w:i/>
                <w:sz w:val="24"/>
                <w:szCs w:val="24"/>
              </w:rPr>
            </w:pPr>
            <w:r w:rsidRPr="009C4991">
              <w:rPr>
                <w:rFonts w:ascii="Times New Roman" w:hAnsi="Times New Roman"/>
                <w:b/>
                <w:sz w:val="20"/>
                <w:szCs w:val="20"/>
              </w:rPr>
              <w:t>S</w:t>
            </w:r>
            <w:r w:rsidRPr="009C4991">
              <w:rPr>
                <w:rFonts w:ascii="Times New Roman" w:hAnsi="Times New Roman"/>
                <w:b/>
                <w:sz w:val="16"/>
                <w:szCs w:val="16"/>
              </w:rPr>
              <w:t>emnătura</w:t>
            </w:r>
          </w:p>
        </w:tc>
        <w:tc>
          <w:tcPr>
            <w:tcW w:w="1011" w:type="dxa"/>
            <w:tcBorders>
              <w:top w:val="single" w:sz="4" w:space="0" w:color="auto"/>
              <w:left w:val="single" w:sz="4" w:space="0" w:color="auto"/>
              <w:bottom w:val="single" w:sz="4" w:space="0" w:color="000000"/>
              <w:right w:val="single" w:sz="4" w:space="0" w:color="000000"/>
            </w:tcBorders>
            <w:shd w:val="clear" w:color="auto" w:fill="FFFFFF"/>
            <w:vAlign w:val="center"/>
          </w:tcPr>
          <w:p w:rsidR="00312804" w:rsidRPr="00933071" w:rsidRDefault="00312804" w:rsidP="009354DC">
            <w:pPr>
              <w:spacing w:after="0"/>
              <w:jc w:val="center"/>
              <w:rPr>
                <w:rFonts w:ascii="Times New Roman" w:hAnsi="Times New Roman"/>
                <w:b/>
                <w:i/>
                <w:sz w:val="24"/>
                <w:szCs w:val="24"/>
              </w:rPr>
            </w:pPr>
            <w:r w:rsidRPr="009C4991">
              <w:rPr>
                <w:rFonts w:ascii="Times New Roman" w:hAnsi="Times New Roman"/>
                <w:b/>
                <w:sz w:val="20"/>
                <w:szCs w:val="20"/>
              </w:rPr>
              <w:t>Data</w:t>
            </w:r>
            <w:r>
              <w:rPr>
                <w:rFonts w:ascii="Times New Roman" w:hAnsi="Times New Roman"/>
              </w:rPr>
              <w:t xml:space="preserve">  </w:t>
            </w:r>
          </w:p>
        </w:tc>
      </w:tr>
      <w:tr w:rsidR="00312804" w:rsidTr="009354DC">
        <w:trPr>
          <w:trHeight w:val="268"/>
        </w:trPr>
        <w:tc>
          <w:tcPr>
            <w:tcW w:w="582" w:type="dxa"/>
            <w:tcBorders>
              <w:top w:val="single" w:sz="4" w:space="0" w:color="000000"/>
              <w:left w:val="single" w:sz="4" w:space="0" w:color="000000"/>
              <w:bottom w:val="single" w:sz="4" w:space="0" w:color="000000"/>
            </w:tcBorders>
            <w:shd w:val="clear" w:color="auto" w:fill="FFFFFF"/>
            <w:vAlign w:val="center"/>
          </w:tcPr>
          <w:p w:rsidR="00312804" w:rsidRPr="00552062" w:rsidRDefault="00312804" w:rsidP="009354DC">
            <w:pPr>
              <w:spacing w:after="0"/>
              <w:jc w:val="center"/>
              <w:rPr>
                <w:rFonts w:ascii="Times New Roman" w:hAnsi="Times New Roman"/>
                <w:b/>
                <w:i/>
                <w:sz w:val="24"/>
                <w:szCs w:val="24"/>
              </w:rPr>
            </w:pPr>
            <w:r w:rsidRPr="00552062">
              <w:rPr>
                <w:rFonts w:ascii="Times New Roman" w:hAnsi="Times New Roman"/>
                <w:b/>
                <w:i/>
                <w:sz w:val="24"/>
                <w:szCs w:val="24"/>
              </w:rPr>
              <w:t>1</w:t>
            </w:r>
          </w:p>
        </w:tc>
        <w:tc>
          <w:tcPr>
            <w:tcW w:w="2431" w:type="dxa"/>
            <w:tcBorders>
              <w:top w:val="single" w:sz="4" w:space="0" w:color="000000"/>
              <w:left w:val="single" w:sz="4" w:space="0" w:color="000000"/>
              <w:bottom w:val="single" w:sz="4" w:space="0" w:color="000000"/>
            </w:tcBorders>
            <w:shd w:val="clear" w:color="auto" w:fill="FFFFFF"/>
            <w:vAlign w:val="center"/>
          </w:tcPr>
          <w:p w:rsidR="00312804" w:rsidRPr="00552062" w:rsidRDefault="00312804" w:rsidP="009354DC">
            <w:pPr>
              <w:spacing w:after="0"/>
              <w:jc w:val="center"/>
              <w:rPr>
                <w:rFonts w:ascii="Times New Roman" w:hAnsi="Times New Roman"/>
                <w:b/>
                <w:i/>
                <w:sz w:val="24"/>
                <w:szCs w:val="24"/>
              </w:rPr>
            </w:pPr>
            <w:r w:rsidRPr="00552062">
              <w:rPr>
                <w:rFonts w:ascii="Times New Roman" w:hAnsi="Times New Roman"/>
                <w:b/>
                <w:i/>
                <w:sz w:val="24"/>
                <w:szCs w:val="24"/>
              </w:rPr>
              <w:t>2</w:t>
            </w:r>
          </w:p>
        </w:tc>
        <w:tc>
          <w:tcPr>
            <w:tcW w:w="1418" w:type="dxa"/>
            <w:tcBorders>
              <w:top w:val="single" w:sz="4" w:space="0" w:color="000000"/>
              <w:left w:val="single" w:sz="4" w:space="0" w:color="000000"/>
              <w:bottom w:val="single" w:sz="4" w:space="0" w:color="000000"/>
            </w:tcBorders>
            <w:shd w:val="clear" w:color="auto" w:fill="FFFFFF"/>
            <w:vAlign w:val="center"/>
          </w:tcPr>
          <w:p w:rsidR="00312804" w:rsidRPr="00552062" w:rsidRDefault="00312804" w:rsidP="009354DC">
            <w:pPr>
              <w:spacing w:after="0"/>
              <w:jc w:val="center"/>
              <w:rPr>
                <w:rFonts w:ascii="Times New Roman" w:hAnsi="Times New Roman"/>
                <w:b/>
                <w:i/>
                <w:sz w:val="24"/>
                <w:szCs w:val="24"/>
              </w:rPr>
            </w:pPr>
            <w:r w:rsidRPr="00552062">
              <w:rPr>
                <w:rFonts w:ascii="Times New Roman" w:hAnsi="Times New Roman"/>
                <w:b/>
                <w:i/>
                <w:sz w:val="24"/>
                <w:szCs w:val="24"/>
              </w:rPr>
              <w:t>3</w:t>
            </w:r>
          </w:p>
        </w:tc>
        <w:tc>
          <w:tcPr>
            <w:tcW w:w="1134" w:type="dxa"/>
            <w:tcBorders>
              <w:top w:val="single" w:sz="4" w:space="0" w:color="000000"/>
              <w:left w:val="single" w:sz="4" w:space="0" w:color="000000"/>
              <w:bottom w:val="single" w:sz="4" w:space="0" w:color="000000"/>
            </w:tcBorders>
            <w:shd w:val="clear" w:color="auto" w:fill="FFFFFF"/>
            <w:vAlign w:val="center"/>
          </w:tcPr>
          <w:p w:rsidR="00312804" w:rsidRPr="00552062" w:rsidRDefault="00312804" w:rsidP="009354DC">
            <w:pPr>
              <w:spacing w:after="0"/>
              <w:jc w:val="center"/>
              <w:rPr>
                <w:rFonts w:ascii="Times New Roman" w:hAnsi="Times New Roman"/>
                <w:b/>
                <w:i/>
                <w:sz w:val="24"/>
                <w:szCs w:val="24"/>
              </w:rPr>
            </w:pPr>
            <w:r w:rsidRPr="00552062">
              <w:rPr>
                <w:rFonts w:ascii="Times New Roman" w:hAnsi="Times New Roman"/>
                <w:b/>
                <w:i/>
                <w:sz w:val="24"/>
                <w:szCs w:val="24"/>
              </w:rPr>
              <w:t>4</w:t>
            </w:r>
          </w:p>
        </w:tc>
        <w:tc>
          <w:tcPr>
            <w:tcW w:w="1134" w:type="dxa"/>
            <w:tcBorders>
              <w:top w:val="single" w:sz="4" w:space="0" w:color="000000"/>
              <w:left w:val="single" w:sz="4" w:space="0" w:color="000000"/>
              <w:bottom w:val="single" w:sz="4" w:space="0" w:color="000000"/>
            </w:tcBorders>
            <w:shd w:val="clear" w:color="auto" w:fill="FFFFFF"/>
            <w:vAlign w:val="center"/>
          </w:tcPr>
          <w:p w:rsidR="00312804" w:rsidRPr="00552062" w:rsidRDefault="00312804" w:rsidP="009354DC">
            <w:pPr>
              <w:spacing w:after="0"/>
              <w:jc w:val="center"/>
              <w:rPr>
                <w:rFonts w:ascii="Times New Roman" w:hAnsi="Times New Roman"/>
                <w:b/>
                <w:i/>
                <w:sz w:val="24"/>
                <w:szCs w:val="24"/>
              </w:rPr>
            </w:pPr>
            <w:r w:rsidRPr="00552062">
              <w:rPr>
                <w:rFonts w:ascii="Times New Roman" w:hAnsi="Times New Roman"/>
                <w:b/>
                <w:i/>
                <w:sz w:val="24"/>
                <w:szCs w:val="24"/>
              </w:rPr>
              <w:t>5</w:t>
            </w:r>
          </w:p>
        </w:tc>
        <w:tc>
          <w:tcPr>
            <w:tcW w:w="850" w:type="dxa"/>
            <w:tcBorders>
              <w:top w:val="single" w:sz="4" w:space="0" w:color="000000"/>
              <w:left w:val="single" w:sz="4" w:space="0" w:color="000000"/>
              <w:bottom w:val="single" w:sz="4" w:space="0" w:color="000000"/>
            </w:tcBorders>
            <w:shd w:val="clear" w:color="auto" w:fill="FFFFFF"/>
            <w:vAlign w:val="center"/>
          </w:tcPr>
          <w:p w:rsidR="00312804" w:rsidRPr="00552062" w:rsidRDefault="00312804" w:rsidP="009354DC">
            <w:pPr>
              <w:spacing w:after="0"/>
              <w:jc w:val="center"/>
              <w:rPr>
                <w:rFonts w:ascii="Times New Roman" w:hAnsi="Times New Roman"/>
                <w:b/>
                <w:i/>
                <w:sz w:val="24"/>
                <w:szCs w:val="24"/>
              </w:rPr>
            </w:pPr>
            <w:r w:rsidRPr="00552062">
              <w:rPr>
                <w:rFonts w:ascii="Times New Roman" w:hAnsi="Times New Roman"/>
                <w:b/>
                <w:i/>
                <w:sz w:val="24"/>
                <w:szCs w:val="24"/>
              </w:rPr>
              <w:t>6</w:t>
            </w:r>
          </w:p>
        </w:tc>
        <w:tc>
          <w:tcPr>
            <w:tcW w:w="1134" w:type="dxa"/>
            <w:tcBorders>
              <w:top w:val="single" w:sz="4" w:space="0" w:color="000000"/>
              <w:left w:val="single" w:sz="4" w:space="0" w:color="000000"/>
              <w:bottom w:val="single" w:sz="4" w:space="0" w:color="000000"/>
              <w:right w:val="single" w:sz="4" w:space="0" w:color="auto"/>
            </w:tcBorders>
            <w:shd w:val="clear" w:color="auto" w:fill="FFFFFF"/>
            <w:vAlign w:val="center"/>
          </w:tcPr>
          <w:p w:rsidR="00312804" w:rsidRPr="00552062" w:rsidRDefault="00312804" w:rsidP="009354DC">
            <w:pPr>
              <w:spacing w:after="0"/>
              <w:jc w:val="center"/>
              <w:rPr>
                <w:rFonts w:ascii="Times New Roman" w:hAnsi="Times New Roman"/>
                <w:b/>
                <w:i/>
                <w:sz w:val="24"/>
                <w:szCs w:val="24"/>
              </w:rPr>
            </w:pPr>
            <w:r w:rsidRPr="00552062">
              <w:rPr>
                <w:rFonts w:ascii="Times New Roman" w:hAnsi="Times New Roman"/>
                <w:b/>
                <w:i/>
                <w:sz w:val="24"/>
                <w:szCs w:val="24"/>
              </w:rPr>
              <w:t>8</w:t>
            </w:r>
          </w:p>
        </w:tc>
        <w:tc>
          <w:tcPr>
            <w:tcW w:w="1011" w:type="dxa"/>
            <w:tcBorders>
              <w:top w:val="single" w:sz="4" w:space="0" w:color="000000"/>
              <w:left w:val="single" w:sz="4" w:space="0" w:color="auto"/>
              <w:bottom w:val="single" w:sz="4" w:space="0" w:color="000000"/>
              <w:right w:val="single" w:sz="4" w:space="0" w:color="000000"/>
            </w:tcBorders>
            <w:shd w:val="clear" w:color="auto" w:fill="FFFFFF"/>
            <w:vAlign w:val="center"/>
          </w:tcPr>
          <w:p w:rsidR="00312804" w:rsidRDefault="00312804" w:rsidP="009354DC">
            <w:pPr>
              <w:snapToGrid w:val="0"/>
              <w:ind w:left="-567" w:firstLine="567"/>
              <w:jc w:val="center"/>
              <w:rPr>
                <w:rFonts w:ascii="Times New Roman" w:hAnsi="Times New Roman"/>
              </w:rPr>
            </w:pPr>
            <w:r w:rsidRPr="00552062">
              <w:rPr>
                <w:rFonts w:ascii="Times New Roman" w:hAnsi="Times New Roman"/>
                <w:b/>
                <w:i/>
                <w:sz w:val="24"/>
                <w:szCs w:val="24"/>
              </w:rPr>
              <w:t>9</w:t>
            </w:r>
          </w:p>
        </w:tc>
      </w:tr>
      <w:tr w:rsidR="00312804" w:rsidTr="009354DC">
        <w:trPr>
          <w:trHeight w:val="268"/>
        </w:trPr>
        <w:tc>
          <w:tcPr>
            <w:tcW w:w="582" w:type="dxa"/>
            <w:tcBorders>
              <w:top w:val="single" w:sz="4" w:space="0" w:color="000000"/>
              <w:left w:val="single" w:sz="4" w:space="0" w:color="000000"/>
              <w:bottom w:val="single" w:sz="4" w:space="0" w:color="000000"/>
            </w:tcBorders>
            <w:shd w:val="clear" w:color="auto" w:fill="FFFFFF"/>
            <w:vAlign w:val="center"/>
          </w:tcPr>
          <w:p w:rsidR="00312804" w:rsidRPr="002B4D6B" w:rsidRDefault="00312804" w:rsidP="00312804">
            <w:pPr>
              <w:numPr>
                <w:ilvl w:val="0"/>
                <w:numId w:val="44"/>
              </w:numPr>
              <w:suppressAutoHyphens/>
              <w:autoSpaceDN/>
              <w:jc w:val="center"/>
              <w:rPr>
                <w:rFonts w:ascii="Times New Roman" w:hAnsi="Times New Roman"/>
                <w:sz w:val="20"/>
                <w:szCs w:val="20"/>
              </w:rPr>
            </w:pPr>
          </w:p>
        </w:tc>
        <w:tc>
          <w:tcPr>
            <w:tcW w:w="2431" w:type="dxa"/>
            <w:tcBorders>
              <w:top w:val="single" w:sz="4" w:space="0" w:color="000000"/>
              <w:left w:val="single" w:sz="4" w:space="0" w:color="000000"/>
              <w:bottom w:val="single" w:sz="4" w:space="0" w:color="000000"/>
            </w:tcBorders>
            <w:shd w:val="clear" w:color="auto" w:fill="FFFFFF"/>
            <w:vAlign w:val="center"/>
          </w:tcPr>
          <w:p w:rsidR="00312804" w:rsidRPr="00706A0B" w:rsidRDefault="00312804" w:rsidP="009354DC">
            <w:pPr>
              <w:spacing w:after="0"/>
              <w:rPr>
                <w:rFonts w:ascii="Times New Roman" w:hAnsi="Times New Roman"/>
                <w:color w:val="000000"/>
                <w:sz w:val="20"/>
                <w:szCs w:val="20"/>
              </w:rPr>
            </w:pPr>
            <w:r w:rsidRPr="00706A0B">
              <w:rPr>
                <w:rFonts w:ascii="Times New Roman" w:hAnsi="Times New Roman"/>
                <w:color w:val="000000"/>
                <w:sz w:val="20"/>
                <w:szCs w:val="20"/>
              </w:rPr>
              <w:t>Serviciul Management de Caz pentru Copil</w:t>
            </w:r>
          </w:p>
        </w:tc>
        <w:tc>
          <w:tcPr>
            <w:tcW w:w="1418" w:type="dxa"/>
            <w:tcBorders>
              <w:top w:val="single" w:sz="4" w:space="0" w:color="000000"/>
              <w:left w:val="single" w:sz="4" w:space="0" w:color="000000"/>
              <w:bottom w:val="single" w:sz="4" w:space="0" w:color="000000"/>
            </w:tcBorders>
            <w:shd w:val="clear" w:color="auto" w:fill="FFFFFF"/>
            <w:vAlign w:val="center"/>
          </w:tcPr>
          <w:p w:rsidR="00312804" w:rsidRPr="00706A0B" w:rsidRDefault="00312804" w:rsidP="009354DC">
            <w:pPr>
              <w:spacing w:after="0"/>
              <w:jc w:val="center"/>
              <w:rPr>
                <w:rFonts w:ascii="Times New Roman" w:hAnsi="Times New Roman"/>
                <w:color w:val="000000"/>
                <w:sz w:val="20"/>
                <w:szCs w:val="20"/>
              </w:rPr>
            </w:pPr>
            <w:r w:rsidRPr="00706A0B">
              <w:rPr>
                <w:rFonts w:ascii="Times New Roman" w:hAnsi="Times New Roman"/>
                <w:color w:val="000000"/>
                <w:sz w:val="20"/>
                <w:szCs w:val="20"/>
              </w:rPr>
              <w:t>Mariana Marinescu</w:t>
            </w:r>
          </w:p>
        </w:tc>
        <w:tc>
          <w:tcPr>
            <w:tcW w:w="1134" w:type="dxa"/>
            <w:tcBorders>
              <w:top w:val="single" w:sz="4" w:space="0" w:color="000000"/>
              <w:left w:val="single" w:sz="4" w:space="0" w:color="000000"/>
              <w:bottom w:val="single" w:sz="4" w:space="0" w:color="000000"/>
            </w:tcBorders>
            <w:shd w:val="clear" w:color="auto" w:fill="FFFFFF"/>
          </w:tcPr>
          <w:p w:rsidR="00312804" w:rsidRDefault="00312804" w:rsidP="009354DC">
            <w:pPr>
              <w:snapToGrid w:val="0"/>
              <w:spacing w:after="0"/>
              <w:ind w:left="-567" w:firstLine="567"/>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vAlign w:val="center"/>
          </w:tcPr>
          <w:p w:rsidR="00312804" w:rsidRPr="004321CA" w:rsidRDefault="00312804" w:rsidP="009354DC">
            <w:pPr>
              <w:snapToGrid w:val="0"/>
              <w:spacing w:after="0"/>
              <w:ind w:left="-567" w:firstLine="567"/>
              <w:jc w:val="center"/>
              <w:rPr>
                <w:rFonts w:ascii="Times New Roman" w:hAnsi="Times New Roman"/>
                <w:sz w:val="20"/>
                <w:szCs w:val="20"/>
              </w:rPr>
            </w:pPr>
          </w:p>
        </w:tc>
        <w:tc>
          <w:tcPr>
            <w:tcW w:w="850" w:type="dxa"/>
            <w:tcBorders>
              <w:top w:val="single" w:sz="4" w:space="0" w:color="000000"/>
              <w:left w:val="single" w:sz="4" w:space="0" w:color="000000"/>
              <w:bottom w:val="single" w:sz="4" w:space="0" w:color="000000"/>
            </w:tcBorders>
            <w:shd w:val="clear" w:color="auto" w:fill="FFFFFF"/>
          </w:tcPr>
          <w:p w:rsidR="00312804" w:rsidRDefault="00312804" w:rsidP="009354DC">
            <w:pPr>
              <w:snapToGrid w:val="0"/>
              <w:spacing w:after="0"/>
              <w:ind w:left="-567" w:firstLine="567"/>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312804" w:rsidRDefault="00312804" w:rsidP="009354DC">
            <w:pPr>
              <w:snapToGrid w:val="0"/>
              <w:spacing w:after="0"/>
              <w:ind w:left="-567" w:firstLine="567"/>
              <w:jc w:val="center"/>
              <w:rPr>
                <w:rFonts w:ascii="Times New Roman" w:hAnsi="Times New Roman"/>
              </w:rPr>
            </w:pPr>
          </w:p>
        </w:tc>
        <w:tc>
          <w:tcPr>
            <w:tcW w:w="1011" w:type="dxa"/>
            <w:tcBorders>
              <w:top w:val="single" w:sz="4" w:space="0" w:color="000000"/>
              <w:left w:val="single" w:sz="4" w:space="0" w:color="000000"/>
              <w:bottom w:val="single" w:sz="4" w:space="0" w:color="000000"/>
              <w:right w:val="single" w:sz="4" w:space="0" w:color="000000"/>
            </w:tcBorders>
            <w:shd w:val="clear" w:color="auto" w:fill="FFFFFF"/>
          </w:tcPr>
          <w:p w:rsidR="00312804" w:rsidRDefault="00312804" w:rsidP="009354DC">
            <w:pPr>
              <w:snapToGrid w:val="0"/>
              <w:spacing w:after="0"/>
              <w:ind w:left="-567" w:firstLine="567"/>
              <w:jc w:val="center"/>
              <w:rPr>
                <w:rFonts w:ascii="Times New Roman" w:hAnsi="Times New Roman"/>
              </w:rPr>
            </w:pPr>
          </w:p>
        </w:tc>
      </w:tr>
      <w:tr w:rsidR="00312804" w:rsidTr="009354DC">
        <w:trPr>
          <w:trHeight w:val="268"/>
        </w:trPr>
        <w:tc>
          <w:tcPr>
            <w:tcW w:w="582" w:type="dxa"/>
            <w:tcBorders>
              <w:top w:val="single" w:sz="4" w:space="0" w:color="000000"/>
              <w:left w:val="single" w:sz="4" w:space="0" w:color="000000"/>
              <w:bottom w:val="single" w:sz="4" w:space="0" w:color="000000"/>
            </w:tcBorders>
            <w:shd w:val="clear" w:color="auto" w:fill="FFFFFF"/>
            <w:vAlign w:val="center"/>
          </w:tcPr>
          <w:p w:rsidR="00312804" w:rsidRPr="002B4D6B" w:rsidRDefault="00312804" w:rsidP="00312804">
            <w:pPr>
              <w:numPr>
                <w:ilvl w:val="0"/>
                <w:numId w:val="44"/>
              </w:numPr>
              <w:suppressAutoHyphens/>
              <w:autoSpaceDN/>
              <w:jc w:val="center"/>
              <w:rPr>
                <w:rFonts w:ascii="Times New Roman" w:hAnsi="Times New Roman"/>
                <w:sz w:val="20"/>
                <w:szCs w:val="20"/>
              </w:rPr>
            </w:pPr>
          </w:p>
        </w:tc>
        <w:tc>
          <w:tcPr>
            <w:tcW w:w="2431" w:type="dxa"/>
            <w:tcBorders>
              <w:top w:val="single" w:sz="4" w:space="0" w:color="000000"/>
              <w:left w:val="single" w:sz="4" w:space="0" w:color="000000"/>
              <w:bottom w:val="single" w:sz="4" w:space="0" w:color="000000"/>
            </w:tcBorders>
            <w:shd w:val="clear" w:color="auto" w:fill="FFFFFF"/>
            <w:vAlign w:val="center"/>
          </w:tcPr>
          <w:p w:rsidR="00312804" w:rsidRDefault="00312804" w:rsidP="009354DC">
            <w:pPr>
              <w:spacing w:after="0"/>
              <w:rPr>
                <w:rFonts w:ascii="Times New Roman" w:hAnsi="Times New Roman"/>
              </w:rPr>
            </w:pPr>
            <w:r w:rsidRPr="004476F5">
              <w:rPr>
                <w:rFonts w:ascii="Times New Roman" w:hAnsi="Times New Roman"/>
                <w:color w:val="000000"/>
                <w:sz w:val="20"/>
                <w:szCs w:val="20"/>
                <w:lang w:val="ro-RO"/>
              </w:rPr>
              <w:t>Serviciul de Intervenție în Situații de Abuz, Neglijare, Trafic, Migrație, Repatrieri și Telefonul Copilului</w:t>
            </w:r>
          </w:p>
        </w:tc>
        <w:tc>
          <w:tcPr>
            <w:tcW w:w="1418" w:type="dxa"/>
            <w:tcBorders>
              <w:top w:val="single" w:sz="4" w:space="0" w:color="000000"/>
              <w:left w:val="single" w:sz="4" w:space="0" w:color="000000"/>
              <w:bottom w:val="single" w:sz="4" w:space="0" w:color="000000"/>
            </w:tcBorders>
            <w:shd w:val="clear" w:color="auto" w:fill="FFFFFF"/>
            <w:vAlign w:val="center"/>
          </w:tcPr>
          <w:p w:rsidR="00312804" w:rsidRPr="00706A0B" w:rsidRDefault="00312804" w:rsidP="009354DC">
            <w:pPr>
              <w:spacing w:after="0"/>
              <w:ind w:left="-567" w:firstLine="567"/>
              <w:jc w:val="center"/>
              <w:rPr>
                <w:rFonts w:ascii="Times New Roman" w:hAnsi="Times New Roman"/>
                <w:sz w:val="20"/>
                <w:szCs w:val="20"/>
              </w:rPr>
            </w:pPr>
            <w:r w:rsidRPr="00706A0B">
              <w:rPr>
                <w:rFonts w:ascii="Times New Roman" w:hAnsi="Times New Roman"/>
                <w:sz w:val="20"/>
                <w:szCs w:val="20"/>
              </w:rPr>
              <w:t>Andreea</w:t>
            </w:r>
          </w:p>
          <w:p w:rsidR="00312804" w:rsidRDefault="00312804" w:rsidP="009354DC">
            <w:pPr>
              <w:spacing w:after="0"/>
              <w:ind w:left="-567" w:firstLine="567"/>
              <w:jc w:val="center"/>
              <w:rPr>
                <w:rFonts w:ascii="Times New Roman" w:hAnsi="Times New Roman"/>
              </w:rPr>
            </w:pPr>
            <w:r w:rsidRPr="00706A0B">
              <w:rPr>
                <w:rFonts w:ascii="Times New Roman" w:hAnsi="Times New Roman"/>
                <w:sz w:val="20"/>
                <w:szCs w:val="20"/>
              </w:rPr>
              <w:t>Teodorescu</w:t>
            </w:r>
          </w:p>
        </w:tc>
        <w:tc>
          <w:tcPr>
            <w:tcW w:w="1134" w:type="dxa"/>
            <w:tcBorders>
              <w:top w:val="single" w:sz="4" w:space="0" w:color="000000"/>
              <w:left w:val="single" w:sz="4" w:space="0" w:color="000000"/>
              <w:bottom w:val="single" w:sz="4" w:space="0" w:color="000000"/>
            </w:tcBorders>
            <w:shd w:val="clear" w:color="auto" w:fill="FFFFFF"/>
          </w:tcPr>
          <w:p w:rsidR="00312804" w:rsidRDefault="00312804" w:rsidP="009354DC">
            <w:pPr>
              <w:snapToGrid w:val="0"/>
              <w:spacing w:after="0"/>
              <w:ind w:left="-567" w:firstLine="567"/>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312804" w:rsidRDefault="00312804" w:rsidP="009354DC">
            <w:pPr>
              <w:snapToGrid w:val="0"/>
              <w:spacing w:after="0"/>
              <w:ind w:left="-567" w:firstLine="567"/>
              <w:jc w:val="center"/>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312804" w:rsidRDefault="00312804" w:rsidP="009354DC">
            <w:pPr>
              <w:snapToGrid w:val="0"/>
              <w:spacing w:after="0"/>
              <w:ind w:left="-567" w:firstLine="567"/>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312804" w:rsidRDefault="00312804" w:rsidP="009354DC">
            <w:pPr>
              <w:snapToGrid w:val="0"/>
              <w:spacing w:after="0"/>
              <w:ind w:left="-567" w:firstLine="567"/>
              <w:jc w:val="center"/>
              <w:rPr>
                <w:rFonts w:ascii="Times New Roman" w:hAnsi="Times New Roman"/>
              </w:rPr>
            </w:pPr>
          </w:p>
        </w:tc>
        <w:tc>
          <w:tcPr>
            <w:tcW w:w="1011" w:type="dxa"/>
            <w:tcBorders>
              <w:top w:val="single" w:sz="4" w:space="0" w:color="000000"/>
              <w:left w:val="single" w:sz="4" w:space="0" w:color="000000"/>
              <w:bottom w:val="single" w:sz="4" w:space="0" w:color="000000"/>
              <w:right w:val="single" w:sz="4" w:space="0" w:color="000000"/>
            </w:tcBorders>
            <w:shd w:val="clear" w:color="auto" w:fill="FFFFFF"/>
          </w:tcPr>
          <w:p w:rsidR="00312804" w:rsidRDefault="00312804" w:rsidP="009354DC">
            <w:pPr>
              <w:snapToGrid w:val="0"/>
              <w:spacing w:after="0"/>
              <w:ind w:left="-567" w:firstLine="567"/>
              <w:jc w:val="center"/>
              <w:rPr>
                <w:rFonts w:ascii="Times New Roman" w:hAnsi="Times New Roman"/>
              </w:rPr>
            </w:pPr>
          </w:p>
        </w:tc>
      </w:tr>
      <w:tr w:rsidR="00312804" w:rsidTr="009354DC">
        <w:trPr>
          <w:trHeight w:val="268"/>
        </w:trPr>
        <w:tc>
          <w:tcPr>
            <w:tcW w:w="582" w:type="dxa"/>
            <w:tcBorders>
              <w:top w:val="single" w:sz="4" w:space="0" w:color="000000"/>
              <w:left w:val="single" w:sz="4" w:space="0" w:color="000000"/>
              <w:bottom w:val="single" w:sz="4" w:space="0" w:color="000000"/>
            </w:tcBorders>
            <w:shd w:val="clear" w:color="auto" w:fill="FFFFFF"/>
            <w:vAlign w:val="center"/>
          </w:tcPr>
          <w:p w:rsidR="00312804" w:rsidRPr="002B4D6B" w:rsidRDefault="00312804" w:rsidP="00312804">
            <w:pPr>
              <w:numPr>
                <w:ilvl w:val="0"/>
                <w:numId w:val="44"/>
              </w:numPr>
              <w:suppressAutoHyphens/>
              <w:autoSpaceDN/>
              <w:jc w:val="center"/>
              <w:rPr>
                <w:rFonts w:ascii="Times New Roman" w:hAnsi="Times New Roman"/>
                <w:sz w:val="20"/>
                <w:szCs w:val="20"/>
              </w:rPr>
            </w:pPr>
          </w:p>
        </w:tc>
        <w:tc>
          <w:tcPr>
            <w:tcW w:w="2431" w:type="dxa"/>
            <w:tcBorders>
              <w:top w:val="single" w:sz="4" w:space="0" w:color="000000"/>
              <w:left w:val="single" w:sz="4" w:space="0" w:color="000000"/>
              <w:bottom w:val="single" w:sz="4" w:space="0" w:color="000000"/>
            </w:tcBorders>
            <w:shd w:val="clear" w:color="auto" w:fill="FFFFFF"/>
            <w:vAlign w:val="center"/>
          </w:tcPr>
          <w:p w:rsidR="00312804" w:rsidRPr="004476F5" w:rsidRDefault="00312804" w:rsidP="009354DC">
            <w:pPr>
              <w:spacing w:after="0"/>
              <w:rPr>
                <w:rFonts w:ascii="Times New Roman" w:hAnsi="Times New Roman"/>
                <w:sz w:val="20"/>
                <w:szCs w:val="20"/>
                <w:lang w:val="ro-RO"/>
              </w:rPr>
            </w:pPr>
            <w:r w:rsidRPr="004476F5">
              <w:rPr>
                <w:rFonts w:ascii="Times New Roman" w:hAnsi="Times New Roman"/>
                <w:sz w:val="20"/>
                <w:szCs w:val="20"/>
                <w:lang w:val="ro-RO"/>
              </w:rPr>
              <w:t xml:space="preserve">Serviciul de Evaluare Complexă a Copilului cu Dizabilități </w:t>
            </w:r>
          </w:p>
        </w:tc>
        <w:tc>
          <w:tcPr>
            <w:tcW w:w="1418" w:type="dxa"/>
            <w:tcBorders>
              <w:top w:val="single" w:sz="4" w:space="0" w:color="000000"/>
              <w:left w:val="single" w:sz="4" w:space="0" w:color="000000"/>
              <w:bottom w:val="single" w:sz="4" w:space="0" w:color="000000"/>
            </w:tcBorders>
            <w:shd w:val="clear" w:color="auto" w:fill="FFFFFF"/>
            <w:vAlign w:val="center"/>
          </w:tcPr>
          <w:p w:rsidR="00312804" w:rsidRDefault="00312804" w:rsidP="009354DC">
            <w:pPr>
              <w:spacing w:after="0"/>
              <w:jc w:val="center"/>
              <w:rPr>
                <w:rFonts w:ascii="Times New Roman" w:hAnsi="Times New Roman"/>
                <w:sz w:val="24"/>
                <w:szCs w:val="24"/>
              </w:rPr>
            </w:pPr>
            <w:r>
              <w:rPr>
                <w:rFonts w:ascii="Times New Roman" w:hAnsi="Times New Roman"/>
                <w:sz w:val="20"/>
                <w:szCs w:val="20"/>
                <w:lang w:val="ro-RO"/>
              </w:rPr>
              <w:t>Ana Maria Ilinca</w:t>
            </w:r>
          </w:p>
        </w:tc>
        <w:tc>
          <w:tcPr>
            <w:tcW w:w="1134" w:type="dxa"/>
            <w:tcBorders>
              <w:top w:val="single" w:sz="4" w:space="0" w:color="000000"/>
              <w:left w:val="single" w:sz="4" w:space="0" w:color="000000"/>
              <w:bottom w:val="single" w:sz="4" w:space="0" w:color="000000"/>
            </w:tcBorders>
            <w:shd w:val="clear" w:color="auto" w:fill="FFFFFF"/>
          </w:tcPr>
          <w:p w:rsidR="00312804" w:rsidRDefault="00312804" w:rsidP="009354DC">
            <w:pPr>
              <w:spacing w:after="0"/>
              <w:ind w:left="-567" w:firstLine="567"/>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312804" w:rsidRDefault="00312804" w:rsidP="009354DC">
            <w:pPr>
              <w:snapToGrid w:val="0"/>
              <w:spacing w:after="0"/>
              <w:ind w:left="-567" w:firstLine="567"/>
              <w:jc w:val="center"/>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312804" w:rsidRDefault="00312804" w:rsidP="009354DC">
            <w:pPr>
              <w:snapToGrid w:val="0"/>
              <w:spacing w:after="0"/>
              <w:ind w:left="-567" w:firstLine="567"/>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312804" w:rsidRDefault="00312804" w:rsidP="009354DC">
            <w:pPr>
              <w:snapToGrid w:val="0"/>
              <w:spacing w:after="0"/>
              <w:ind w:left="-567" w:firstLine="567"/>
              <w:jc w:val="center"/>
              <w:rPr>
                <w:rFonts w:ascii="Times New Roman" w:hAnsi="Times New Roman"/>
              </w:rPr>
            </w:pPr>
          </w:p>
        </w:tc>
        <w:tc>
          <w:tcPr>
            <w:tcW w:w="1011" w:type="dxa"/>
            <w:tcBorders>
              <w:top w:val="single" w:sz="4" w:space="0" w:color="000000"/>
              <w:left w:val="single" w:sz="4" w:space="0" w:color="000000"/>
              <w:bottom w:val="single" w:sz="4" w:space="0" w:color="000000"/>
              <w:right w:val="single" w:sz="4" w:space="0" w:color="000000"/>
            </w:tcBorders>
            <w:shd w:val="clear" w:color="auto" w:fill="FFFFFF"/>
          </w:tcPr>
          <w:p w:rsidR="00312804" w:rsidRDefault="00312804" w:rsidP="009354DC">
            <w:pPr>
              <w:snapToGrid w:val="0"/>
              <w:spacing w:after="0"/>
              <w:jc w:val="center"/>
              <w:rPr>
                <w:rFonts w:ascii="Times New Roman" w:hAnsi="Times New Roman"/>
              </w:rPr>
            </w:pPr>
          </w:p>
        </w:tc>
      </w:tr>
      <w:tr w:rsidR="00312804" w:rsidTr="009354DC">
        <w:trPr>
          <w:trHeight w:val="268"/>
        </w:trPr>
        <w:tc>
          <w:tcPr>
            <w:tcW w:w="582" w:type="dxa"/>
            <w:tcBorders>
              <w:top w:val="single" w:sz="4" w:space="0" w:color="000000"/>
              <w:left w:val="single" w:sz="4" w:space="0" w:color="000000"/>
              <w:bottom w:val="single" w:sz="4" w:space="0" w:color="000000"/>
            </w:tcBorders>
            <w:shd w:val="clear" w:color="auto" w:fill="FFFFFF"/>
            <w:vAlign w:val="center"/>
          </w:tcPr>
          <w:p w:rsidR="00312804" w:rsidRPr="002B4D6B" w:rsidRDefault="00312804" w:rsidP="00312804">
            <w:pPr>
              <w:numPr>
                <w:ilvl w:val="0"/>
                <w:numId w:val="44"/>
              </w:numPr>
              <w:suppressAutoHyphens/>
              <w:autoSpaceDN/>
              <w:jc w:val="center"/>
              <w:rPr>
                <w:rFonts w:ascii="Times New Roman" w:hAnsi="Times New Roman"/>
                <w:sz w:val="20"/>
                <w:szCs w:val="20"/>
              </w:rPr>
            </w:pPr>
          </w:p>
        </w:tc>
        <w:tc>
          <w:tcPr>
            <w:tcW w:w="2431" w:type="dxa"/>
            <w:tcBorders>
              <w:top w:val="single" w:sz="4" w:space="0" w:color="000000"/>
              <w:left w:val="single" w:sz="4" w:space="0" w:color="000000"/>
              <w:bottom w:val="single" w:sz="4" w:space="0" w:color="000000"/>
            </w:tcBorders>
            <w:shd w:val="clear" w:color="auto" w:fill="FFFFFF"/>
            <w:vAlign w:val="center"/>
          </w:tcPr>
          <w:p w:rsidR="00312804" w:rsidRPr="004476F5" w:rsidRDefault="00312804" w:rsidP="009354DC">
            <w:pPr>
              <w:spacing w:after="0"/>
              <w:rPr>
                <w:rFonts w:ascii="Times New Roman" w:hAnsi="Times New Roman"/>
                <w:sz w:val="20"/>
                <w:szCs w:val="20"/>
                <w:lang w:val="ro-RO"/>
              </w:rPr>
            </w:pPr>
            <w:r w:rsidRPr="004476F5">
              <w:rPr>
                <w:rFonts w:ascii="Times New Roman" w:hAnsi="Times New Roman"/>
                <w:sz w:val="20"/>
                <w:szCs w:val="20"/>
                <w:lang w:val="ro-RO"/>
              </w:rPr>
              <w:t>Serviciul de Evaluare Complexă a Persoanelor Adulte cu Handicap</w:t>
            </w:r>
          </w:p>
        </w:tc>
        <w:tc>
          <w:tcPr>
            <w:tcW w:w="1418" w:type="dxa"/>
            <w:tcBorders>
              <w:top w:val="single" w:sz="4" w:space="0" w:color="000000"/>
              <w:left w:val="single" w:sz="4" w:space="0" w:color="000000"/>
              <w:bottom w:val="single" w:sz="4" w:space="0" w:color="000000"/>
            </w:tcBorders>
            <w:shd w:val="clear" w:color="auto" w:fill="FFFFFF"/>
            <w:vAlign w:val="center"/>
          </w:tcPr>
          <w:p w:rsidR="00312804" w:rsidRDefault="00312804" w:rsidP="009354DC">
            <w:pPr>
              <w:spacing w:after="0"/>
              <w:jc w:val="center"/>
              <w:rPr>
                <w:rFonts w:ascii="Times New Roman" w:hAnsi="Times New Roman"/>
                <w:sz w:val="20"/>
                <w:szCs w:val="20"/>
              </w:rPr>
            </w:pPr>
            <w:r>
              <w:rPr>
                <w:rFonts w:ascii="Times New Roman" w:hAnsi="Times New Roman"/>
                <w:sz w:val="20"/>
                <w:szCs w:val="20"/>
                <w:lang w:val="ro-RO"/>
              </w:rPr>
              <w:t>Luiza Nicola</w:t>
            </w:r>
          </w:p>
          <w:p w:rsidR="00312804" w:rsidRDefault="00312804" w:rsidP="009354DC">
            <w:pPr>
              <w:spacing w:after="0"/>
              <w:jc w:val="center"/>
              <w:rPr>
                <w:rFonts w:ascii="Times New Roman" w:hAnsi="Times New Roman"/>
                <w:sz w:val="20"/>
                <w:szCs w:val="20"/>
              </w:rPr>
            </w:pPr>
          </w:p>
        </w:tc>
        <w:tc>
          <w:tcPr>
            <w:tcW w:w="1134" w:type="dxa"/>
            <w:tcBorders>
              <w:top w:val="single" w:sz="4" w:space="0" w:color="000000"/>
              <w:left w:val="single" w:sz="4" w:space="0" w:color="000000"/>
              <w:bottom w:val="single" w:sz="4" w:space="0" w:color="000000"/>
            </w:tcBorders>
            <w:shd w:val="clear" w:color="auto" w:fill="FFFFFF"/>
          </w:tcPr>
          <w:p w:rsidR="00312804" w:rsidRDefault="00312804" w:rsidP="009354DC">
            <w:pPr>
              <w:spacing w:after="0"/>
              <w:ind w:left="-567" w:firstLine="567"/>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312804" w:rsidRDefault="00312804" w:rsidP="009354DC">
            <w:pPr>
              <w:snapToGrid w:val="0"/>
              <w:spacing w:after="0"/>
              <w:ind w:left="-567" w:firstLine="567"/>
              <w:jc w:val="center"/>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312804" w:rsidRDefault="00312804" w:rsidP="009354DC">
            <w:pPr>
              <w:snapToGrid w:val="0"/>
              <w:spacing w:after="0"/>
              <w:ind w:left="-567" w:firstLine="567"/>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312804" w:rsidRDefault="00312804" w:rsidP="009354DC">
            <w:pPr>
              <w:snapToGrid w:val="0"/>
              <w:spacing w:after="0"/>
              <w:ind w:left="-567" w:firstLine="567"/>
              <w:jc w:val="center"/>
              <w:rPr>
                <w:rFonts w:ascii="Times New Roman" w:hAnsi="Times New Roman"/>
              </w:rPr>
            </w:pPr>
          </w:p>
        </w:tc>
        <w:tc>
          <w:tcPr>
            <w:tcW w:w="1011" w:type="dxa"/>
            <w:tcBorders>
              <w:top w:val="single" w:sz="4" w:space="0" w:color="000000"/>
              <w:left w:val="single" w:sz="4" w:space="0" w:color="000000"/>
              <w:bottom w:val="single" w:sz="4" w:space="0" w:color="000000"/>
              <w:right w:val="single" w:sz="4" w:space="0" w:color="000000"/>
            </w:tcBorders>
            <w:shd w:val="clear" w:color="auto" w:fill="FFFFFF"/>
          </w:tcPr>
          <w:p w:rsidR="00312804" w:rsidRDefault="00312804" w:rsidP="009354DC">
            <w:pPr>
              <w:snapToGrid w:val="0"/>
              <w:spacing w:after="0"/>
              <w:jc w:val="center"/>
              <w:rPr>
                <w:rFonts w:ascii="Times New Roman" w:hAnsi="Times New Roman"/>
              </w:rPr>
            </w:pPr>
          </w:p>
        </w:tc>
      </w:tr>
      <w:tr w:rsidR="00312804" w:rsidTr="009354DC">
        <w:trPr>
          <w:trHeight w:val="268"/>
        </w:trPr>
        <w:tc>
          <w:tcPr>
            <w:tcW w:w="582" w:type="dxa"/>
            <w:tcBorders>
              <w:top w:val="single" w:sz="4" w:space="0" w:color="000000"/>
              <w:left w:val="single" w:sz="4" w:space="0" w:color="000000"/>
              <w:bottom w:val="single" w:sz="4" w:space="0" w:color="000000"/>
            </w:tcBorders>
            <w:shd w:val="clear" w:color="auto" w:fill="FFFFFF"/>
            <w:vAlign w:val="center"/>
          </w:tcPr>
          <w:p w:rsidR="00312804" w:rsidRPr="002B4D6B" w:rsidRDefault="00312804" w:rsidP="00312804">
            <w:pPr>
              <w:numPr>
                <w:ilvl w:val="0"/>
                <w:numId w:val="44"/>
              </w:numPr>
              <w:suppressAutoHyphens/>
              <w:autoSpaceDN/>
              <w:jc w:val="center"/>
              <w:rPr>
                <w:rFonts w:ascii="Times New Roman" w:hAnsi="Times New Roman"/>
                <w:sz w:val="20"/>
                <w:szCs w:val="20"/>
              </w:rPr>
            </w:pPr>
          </w:p>
        </w:tc>
        <w:tc>
          <w:tcPr>
            <w:tcW w:w="2431" w:type="dxa"/>
            <w:tcBorders>
              <w:top w:val="single" w:sz="4" w:space="0" w:color="000000"/>
              <w:left w:val="single" w:sz="4" w:space="0" w:color="000000"/>
              <w:bottom w:val="single" w:sz="4" w:space="0" w:color="000000"/>
            </w:tcBorders>
            <w:shd w:val="clear" w:color="auto" w:fill="FFFFFF"/>
            <w:vAlign w:val="center"/>
          </w:tcPr>
          <w:p w:rsidR="00312804" w:rsidRPr="004476F5" w:rsidRDefault="00312804" w:rsidP="009354DC">
            <w:pPr>
              <w:spacing w:after="0"/>
              <w:rPr>
                <w:rFonts w:ascii="Times New Roman" w:hAnsi="Times New Roman"/>
                <w:sz w:val="20"/>
                <w:szCs w:val="20"/>
                <w:lang w:val="ro-RO"/>
              </w:rPr>
            </w:pPr>
            <w:r w:rsidRPr="004476F5">
              <w:rPr>
                <w:rFonts w:ascii="Times New Roman" w:hAnsi="Times New Roman"/>
                <w:sz w:val="20"/>
                <w:szCs w:val="20"/>
                <w:lang w:val="ro-RO"/>
              </w:rPr>
              <w:t>Serviciul Secretariatul Comisiei pntru Protecția Copilului și al Comisiei de Evaluare a Persoanelor Adulte cu Handicap</w:t>
            </w:r>
          </w:p>
        </w:tc>
        <w:tc>
          <w:tcPr>
            <w:tcW w:w="1418" w:type="dxa"/>
            <w:tcBorders>
              <w:top w:val="single" w:sz="4" w:space="0" w:color="000000"/>
              <w:left w:val="single" w:sz="4" w:space="0" w:color="000000"/>
              <w:bottom w:val="single" w:sz="4" w:space="0" w:color="000000"/>
            </w:tcBorders>
            <w:shd w:val="clear" w:color="auto" w:fill="FFFFFF"/>
            <w:vAlign w:val="center"/>
          </w:tcPr>
          <w:p w:rsidR="00312804" w:rsidRDefault="00312804" w:rsidP="009354DC">
            <w:pPr>
              <w:spacing w:after="0"/>
              <w:rPr>
                <w:rFonts w:ascii="Times New Roman" w:hAnsi="Times New Roman"/>
                <w:sz w:val="24"/>
                <w:szCs w:val="24"/>
              </w:rPr>
            </w:pPr>
            <w:r>
              <w:rPr>
                <w:rFonts w:ascii="Times New Roman" w:hAnsi="Times New Roman"/>
                <w:sz w:val="20"/>
                <w:szCs w:val="20"/>
                <w:lang w:val="ro-RO"/>
              </w:rPr>
              <w:t>Claudia Radu</w:t>
            </w:r>
          </w:p>
        </w:tc>
        <w:tc>
          <w:tcPr>
            <w:tcW w:w="1134" w:type="dxa"/>
            <w:tcBorders>
              <w:top w:val="single" w:sz="4" w:space="0" w:color="000000"/>
              <w:left w:val="single" w:sz="4" w:space="0" w:color="000000"/>
              <w:bottom w:val="single" w:sz="4" w:space="0" w:color="000000"/>
            </w:tcBorders>
            <w:shd w:val="clear" w:color="auto" w:fill="FFFFFF"/>
          </w:tcPr>
          <w:p w:rsidR="00312804" w:rsidRDefault="00312804" w:rsidP="009354DC">
            <w:pPr>
              <w:spacing w:after="0"/>
              <w:ind w:left="-567" w:firstLine="567"/>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312804" w:rsidRDefault="00312804" w:rsidP="009354DC">
            <w:pPr>
              <w:snapToGrid w:val="0"/>
              <w:spacing w:after="0"/>
              <w:ind w:left="-567" w:firstLine="567"/>
              <w:jc w:val="center"/>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312804" w:rsidRDefault="00312804" w:rsidP="009354DC">
            <w:pPr>
              <w:snapToGrid w:val="0"/>
              <w:spacing w:after="0"/>
              <w:ind w:left="-567" w:firstLine="567"/>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312804" w:rsidRDefault="00312804" w:rsidP="009354DC">
            <w:pPr>
              <w:snapToGrid w:val="0"/>
              <w:spacing w:after="0"/>
              <w:ind w:left="-567" w:firstLine="567"/>
              <w:jc w:val="center"/>
              <w:rPr>
                <w:rFonts w:ascii="Times New Roman" w:hAnsi="Times New Roman"/>
              </w:rPr>
            </w:pPr>
          </w:p>
        </w:tc>
        <w:tc>
          <w:tcPr>
            <w:tcW w:w="1011" w:type="dxa"/>
            <w:tcBorders>
              <w:top w:val="single" w:sz="4" w:space="0" w:color="000000"/>
              <w:left w:val="single" w:sz="4" w:space="0" w:color="000000"/>
              <w:bottom w:val="single" w:sz="4" w:space="0" w:color="000000"/>
              <w:right w:val="single" w:sz="4" w:space="0" w:color="000000"/>
            </w:tcBorders>
            <w:shd w:val="clear" w:color="auto" w:fill="FFFFFF"/>
          </w:tcPr>
          <w:p w:rsidR="00312804" w:rsidRDefault="00312804" w:rsidP="009354DC">
            <w:pPr>
              <w:snapToGrid w:val="0"/>
              <w:spacing w:after="0"/>
              <w:jc w:val="center"/>
              <w:rPr>
                <w:rFonts w:ascii="Times New Roman" w:hAnsi="Times New Roman"/>
              </w:rPr>
            </w:pPr>
          </w:p>
        </w:tc>
      </w:tr>
      <w:tr w:rsidR="00312804" w:rsidTr="009354DC">
        <w:trPr>
          <w:trHeight w:val="268"/>
        </w:trPr>
        <w:tc>
          <w:tcPr>
            <w:tcW w:w="582" w:type="dxa"/>
            <w:tcBorders>
              <w:top w:val="single" w:sz="4" w:space="0" w:color="000000"/>
              <w:left w:val="single" w:sz="4" w:space="0" w:color="000000"/>
              <w:bottom w:val="single" w:sz="4" w:space="0" w:color="000000"/>
            </w:tcBorders>
            <w:shd w:val="clear" w:color="auto" w:fill="FFFFFF"/>
            <w:vAlign w:val="center"/>
          </w:tcPr>
          <w:p w:rsidR="00312804" w:rsidRPr="002B4D6B" w:rsidRDefault="00312804" w:rsidP="00312804">
            <w:pPr>
              <w:numPr>
                <w:ilvl w:val="0"/>
                <w:numId w:val="44"/>
              </w:numPr>
              <w:suppressAutoHyphens/>
              <w:autoSpaceDN/>
              <w:jc w:val="center"/>
              <w:rPr>
                <w:rFonts w:ascii="Times New Roman" w:hAnsi="Times New Roman"/>
                <w:sz w:val="20"/>
                <w:szCs w:val="20"/>
              </w:rPr>
            </w:pPr>
          </w:p>
        </w:tc>
        <w:tc>
          <w:tcPr>
            <w:tcW w:w="2431" w:type="dxa"/>
            <w:tcBorders>
              <w:top w:val="single" w:sz="4" w:space="0" w:color="000000"/>
              <w:left w:val="single" w:sz="4" w:space="0" w:color="000000"/>
              <w:bottom w:val="single" w:sz="4" w:space="0" w:color="000000"/>
            </w:tcBorders>
            <w:shd w:val="clear" w:color="auto" w:fill="FFFFFF"/>
            <w:vAlign w:val="center"/>
          </w:tcPr>
          <w:p w:rsidR="00312804" w:rsidRPr="00706A0B" w:rsidRDefault="00312804" w:rsidP="009354DC">
            <w:pPr>
              <w:spacing w:after="0"/>
              <w:rPr>
                <w:rFonts w:ascii="Times New Roman" w:hAnsi="Times New Roman"/>
                <w:sz w:val="20"/>
                <w:szCs w:val="20"/>
              </w:rPr>
            </w:pPr>
            <w:r w:rsidRPr="00706A0B">
              <w:rPr>
                <w:rFonts w:ascii="Times New Roman" w:hAnsi="Times New Roman"/>
                <w:sz w:val="20"/>
                <w:szCs w:val="20"/>
              </w:rPr>
              <w:t>Birou Juridic Contencios</w:t>
            </w:r>
          </w:p>
        </w:tc>
        <w:tc>
          <w:tcPr>
            <w:tcW w:w="1418" w:type="dxa"/>
            <w:tcBorders>
              <w:top w:val="single" w:sz="4" w:space="0" w:color="000000"/>
              <w:left w:val="single" w:sz="4" w:space="0" w:color="000000"/>
              <w:bottom w:val="single" w:sz="4" w:space="0" w:color="000000"/>
            </w:tcBorders>
            <w:shd w:val="clear" w:color="auto" w:fill="FFFFFF"/>
          </w:tcPr>
          <w:p w:rsidR="00312804" w:rsidRPr="00706A0B" w:rsidRDefault="00312804" w:rsidP="009354DC">
            <w:pPr>
              <w:spacing w:after="0"/>
              <w:ind w:left="-567" w:firstLine="567"/>
              <w:jc w:val="center"/>
              <w:rPr>
                <w:rFonts w:ascii="Times New Roman" w:hAnsi="Times New Roman"/>
                <w:sz w:val="20"/>
                <w:szCs w:val="20"/>
              </w:rPr>
            </w:pPr>
            <w:r w:rsidRPr="00706A0B">
              <w:rPr>
                <w:rFonts w:ascii="Times New Roman" w:hAnsi="Times New Roman"/>
                <w:sz w:val="20"/>
                <w:szCs w:val="20"/>
              </w:rPr>
              <w:t xml:space="preserve">Laura </w:t>
            </w:r>
          </w:p>
          <w:p w:rsidR="00312804" w:rsidRDefault="00312804" w:rsidP="009354DC">
            <w:pPr>
              <w:spacing w:after="0"/>
              <w:ind w:left="-567" w:firstLine="567"/>
              <w:jc w:val="center"/>
              <w:rPr>
                <w:rFonts w:ascii="Times New Roman" w:hAnsi="Times New Roman"/>
              </w:rPr>
            </w:pPr>
            <w:r w:rsidRPr="00706A0B">
              <w:rPr>
                <w:rFonts w:ascii="Times New Roman" w:hAnsi="Times New Roman"/>
                <w:sz w:val="20"/>
                <w:szCs w:val="20"/>
              </w:rPr>
              <w:t>Angelescu</w:t>
            </w:r>
          </w:p>
        </w:tc>
        <w:tc>
          <w:tcPr>
            <w:tcW w:w="1134" w:type="dxa"/>
            <w:tcBorders>
              <w:top w:val="single" w:sz="4" w:space="0" w:color="000000"/>
              <w:left w:val="single" w:sz="4" w:space="0" w:color="000000"/>
              <w:bottom w:val="single" w:sz="4" w:space="0" w:color="000000"/>
            </w:tcBorders>
            <w:shd w:val="clear" w:color="auto" w:fill="FFFFFF"/>
          </w:tcPr>
          <w:p w:rsidR="00312804" w:rsidRDefault="00312804" w:rsidP="009354DC">
            <w:pPr>
              <w:snapToGrid w:val="0"/>
              <w:spacing w:after="0"/>
              <w:ind w:left="-567" w:firstLine="567"/>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312804" w:rsidRDefault="00312804" w:rsidP="009354DC">
            <w:pPr>
              <w:snapToGrid w:val="0"/>
              <w:spacing w:after="0"/>
              <w:ind w:left="-567" w:firstLine="567"/>
              <w:jc w:val="center"/>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312804" w:rsidRDefault="00312804" w:rsidP="009354DC">
            <w:pPr>
              <w:snapToGrid w:val="0"/>
              <w:spacing w:after="0"/>
              <w:ind w:left="-567" w:firstLine="567"/>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312804" w:rsidRDefault="00312804" w:rsidP="009354DC">
            <w:pPr>
              <w:snapToGrid w:val="0"/>
              <w:spacing w:after="0"/>
              <w:ind w:left="-567" w:firstLine="567"/>
              <w:jc w:val="center"/>
              <w:rPr>
                <w:rFonts w:ascii="Times New Roman" w:hAnsi="Times New Roman"/>
              </w:rPr>
            </w:pPr>
          </w:p>
        </w:tc>
        <w:tc>
          <w:tcPr>
            <w:tcW w:w="1011" w:type="dxa"/>
            <w:tcBorders>
              <w:top w:val="single" w:sz="4" w:space="0" w:color="000000"/>
              <w:left w:val="single" w:sz="4" w:space="0" w:color="000000"/>
              <w:bottom w:val="single" w:sz="4" w:space="0" w:color="000000"/>
              <w:right w:val="single" w:sz="4" w:space="0" w:color="000000"/>
            </w:tcBorders>
            <w:shd w:val="clear" w:color="auto" w:fill="FFFFFF"/>
          </w:tcPr>
          <w:p w:rsidR="00312804" w:rsidRDefault="00312804" w:rsidP="009354DC">
            <w:pPr>
              <w:snapToGrid w:val="0"/>
              <w:spacing w:after="0"/>
              <w:ind w:left="-567" w:firstLine="567"/>
              <w:jc w:val="center"/>
              <w:rPr>
                <w:rFonts w:ascii="Times New Roman" w:hAnsi="Times New Roman"/>
              </w:rPr>
            </w:pPr>
          </w:p>
        </w:tc>
      </w:tr>
      <w:tr w:rsidR="00312804" w:rsidTr="009354DC">
        <w:trPr>
          <w:trHeight w:val="268"/>
        </w:trPr>
        <w:tc>
          <w:tcPr>
            <w:tcW w:w="582" w:type="dxa"/>
            <w:tcBorders>
              <w:top w:val="single" w:sz="4" w:space="0" w:color="000000"/>
              <w:left w:val="single" w:sz="4" w:space="0" w:color="000000"/>
              <w:bottom w:val="single" w:sz="4" w:space="0" w:color="000000"/>
            </w:tcBorders>
            <w:shd w:val="clear" w:color="auto" w:fill="FFFFFF"/>
            <w:vAlign w:val="center"/>
          </w:tcPr>
          <w:p w:rsidR="00312804" w:rsidRPr="002B4D6B" w:rsidRDefault="00312804" w:rsidP="00312804">
            <w:pPr>
              <w:numPr>
                <w:ilvl w:val="0"/>
                <w:numId w:val="44"/>
              </w:numPr>
              <w:suppressAutoHyphens/>
              <w:autoSpaceDN/>
              <w:jc w:val="center"/>
              <w:rPr>
                <w:rFonts w:ascii="Times New Roman" w:hAnsi="Times New Roman"/>
                <w:sz w:val="20"/>
                <w:szCs w:val="20"/>
              </w:rPr>
            </w:pPr>
          </w:p>
        </w:tc>
        <w:tc>
          <w:tcPr>
            <w:tcW w:w="2431" w:type="dxa"/>
            <w:tcBorders>
              <w:top w:val="single" w:sz="4" w:space="0" w:color="000000"/>
              <w:left w:val="single" w:sz="4" w:space="0" w:color="000000"/>
              <w:bottom w:val="single" w:sz="4" w:space="0" w:color="000000"/>
            </w:tcBorders>
            <w:shd w:val="clear" w:color="auto" w:fill="FFFFFF"/>
            <w:vAlign w:val="center"/>
          </w:tcPr>
          <w:p w:rsidR="00312804" w:rsidRPr="00706A0B" w:rsidRDefault="00312804" w:rsidP="009354DC">
            <w:pPr>
              <w:spacing w:after="0"/>
              <w:rPr>
                <w:rFonts w:ascii="Times New Roman" w:hAnsi="Times New Roman"/>
                <w:color w:val="000000"/>
                <w:sz w:val="20"/>
                <w:szCs w:val="20"/>
                <w:lang w:val="ro-RO"/>
              </w:rPr>
            </w:pPr>
            <w:r w:rsidRPr="00706A0B">
              <w:rPr>
                <w:rFonts w:ascii="Times New Roman" w:hAnsi="Times New Roman"/>
                <w:color w:val="000000"/>
                <w:sz w:val="20"/>
                <w:szCs w:val="20"/>
                <w:lang w:val="ro-RO"/>
              </w:rPr>
              <w:t>Biroul Managementul Calității Serviciilor Sociale și Control  Intern</w:t>
            </w:r>
          </w:p>
        </w:tc>
        <w:tc>
          <w:tcPr>
            <w:tcW w:w="1418" w:type="dxa"/>
            <w:tcBorders>
              <w:top w:val="single" w:sz="4" w:space="0" w:color="000000"/>
              <w:left w:val="single" w:sz="4" w:space="0" w:color="000000"/>
              <w:bottom w:val="single" w:sz="4" w:space="0" w:color="000000"/>
            </w:tcBorders>
            <w:shd w:val="clear" w:color="auto" w:fill="FFFFFF"/>
            <w:vAlign w:val="center"/>
          </w:tcPr>
          <w:p w:rsidR="00312804" w:rsidRPr="005C09C1" w:rsidRDefault="00312804" w:rsidP="009354DC">
            <w:pPr>
              <w:spacing w:after="0"/>
              <w:jc w:val="center"/>
              <w:rPr>
                <w:rFonts w:ascii="Times New Roman" w:hAnsi="Times New Roman"/>
                <w:color w:val="000000"/>
                <w:sz w:val="20"/>
                <w:szCs w:val="20"/>
                <w:lang w:val="ro-RO"/>
              </w:rPr>
            </w:pPr>
          </w:p>
          <w:p w:rsidR="00312804" w:rsidRPr="005C09C1" w:rsidRDefault="00312804" w:rsidP="009354DC">
            <w:pPr>
              <w:spacing w:after="0"/>
              <w:jc w:val="center"/>
              <w:rPr>
                <w:rFonts w:ascii="Times New Roman" w:hAnsi="Times New Roman"/>
                <w:color w:val="000000"/>
                <w:sz w:val="24"/>
                <w:szCs w:val="24"/>
              </w:rPr>
            </w:pPr>
            <w:r w:rsidRPr="005C09C1">
              <w:rPr>
                <w:rFonts w:ascii="Times New Roman" w:hAnsi="Times New Roman"/>
                <w:color w:val="000000"/>
                <w:sz w:val="20"/>
                <w:szCs w:val="20"/>
                <w:lang w:val="ro-RO"/>
              </w:rPr>
              <w:t>Nina Stroe</w:t>
            </w:r>
          </w:p>
        </w:tc>
        <w:tc>
          <w:tcPr>
            <w:tcW w:w="1134" w:type="dxa"/>
            <w:tcBorders>
              <w:top w:val="single" w:sz="4" w:space="0" w:color="000000"/>
              <w:left w:val="single" w:sz="4" w:space="0" w:color="000000"/>
              <w:bottom w:val="single" w:sz="4" w:space="0" w:color="000000"/>
            </w:tcBorders>
            <w:shd w:val="clear" w:color="auto" w:fill="FFFFFF"/>
          </w:tcPr>
          <w:p w:rsidR="00312804" w:rsidRDefault="00312804" w:rsidP="009354DC">
            <w:pPr>
              <w:snapToGrid w:val="0"/>
              <w:spacing w:after="0"/>
              <w:ind w:left="-567" w:firstLine="567"/>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312804" w:rsidRDefault="00312804" w:rsidP="009354DC">
            <w:pPr>
              <w:snapToGrid w:val="0"/>
              <w:spacing w:after="0"/>
              <w:ind w:left="-567" w:firstLine="567"/>
              <w:jc w:val="center"/>
              <w:rPr>
                <w:rFonts w:ascii="Times New Roman" w:hAnsi="Times New Roman"/>
              </w:rPr>
            </w:pPr>
          </w:p>
        </w:tc>
        <w:tc>
          <w:tcPr>
            <w:tcW w:w="850" w:type="dxa"/>
            <w:tcBorders>
              <w:top w:val="single" w:sz="4" w:space="0" w:color="000000"/>
              <w:left w:val="single" w:sz="4" w:space="0" w:color="000000"/>
              <w:bottom w:val="single" w:sz="4" w:space="0" w:color="000000"/>
            </w:tcBorders>
            <w:shd w:val="clear" w:color="auto" w:fill="FFFFFF"/>
          </w:tcPr>
          <w:p w:rsidR="00312804" w:rsidRDefault="00312804" w:rsidP="009354DC">
            <w:pPr>
              <w:snapToGrid w:val="0"/>
              <w:spacing w:after="0"/>
              <w:ind w:left="-567" w:firstLine="567"/>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312804" w:rsidRDefault="00312804" w:rsidP="009354DC">
            <w:pPr>
              <w:snapToGrid w:val="0"/>
              <w:spacing w:after="0"/>
              <w:ind w:left="-567" w:firstLine="567"/>
              <w:jc w:val="center"/>
              <w:rPr>
                <w:rFonts w:ascii="Times New Roman" w:hAnsi="Times New Roman"/>
              </w:rPr>
            </w:pPr>
          </w:p>
        </w:tc>
        <w:tc>
          <w:tcPr>
            <w:tcW w:w="1011" w:type="dxa"/>
            <w:tcBorders>
              <w:top w:val="single" w:sz="4" w:space="0" w:color="000000"/>
              <w:left w:val="single" w:sz="4" w:space="0" w:color="000000"/>
              <w:bottom w:val="single" w:sz="4" w:space="0" w:color="000000"/>
              <w:right w:val="single" w:sz="4" w:space="0" w:color="000000"/>
            </w:tcBorders>
            <w:shd w:val="clear" w:color="auto" w:fill="FFFFFF"/>
          </w:tcPr>
          <w:p w:rsidR="00312804" w:rsidRDefault="00312804" w:rsidP="009354DC">
            <w:pPr>
              <w:snapToGrid w:val="0"/>
              <w:spacing w:after="0"/>
              <w:ind w:left="-567" w:firstLine="567"/>
              <w:jc w:val="center"/>
              <w:rPr>
                <w:rFonts w:ascii="Times New Roman" w:hAnsi="Times New Roman"/>
              </w:rPr>
            </w:pPr>
          </w:p>
        </w:tc>
      </w:tr>
    </w:tbl>
    <w:p w:rsidR="00DE580C" w:rsidRDefault="00DE580C" w:rsidP="00DE580C">
      <w:pPr>
        <w:rPr>
          <w:rFonts w:ascii="Times New Roman" w:hAnsi="Times New Roman"/>
          <w:b/>
          <w:sz w:val="24"/>
          <w:szCs w:val="24"/>
        </w:rPr>
      </w:pPr>
    </w:p>
    <w:p w:rsidR="00DE580C" w:rsidRDefault="00DE580C" w:rsidP="00DE580C">
      <w:pPr>
        <w:rPr>
          <w:rFonts w:ascii="Times New Roman" w:hAnsi="Times New Roman"/>
          <w:b/>
          <w:sz w:val="24"/>
          <w:szCs w:val="24"/>
        </w:rPr>
      </w:pPr>
    </w:p>
    <w:p w:rsidR="00DE580C" w:rsidRDefault="00DE580C" w:rsidP="00DE580C">
      <w:pPr>
        <w:rPr>
          <w:rFonts w:ascii="Times New Roman" w:hAnsi="Times New Roman"/>
          <w:b/>
          <w:sz w:val="24"/>
          <w:szCs w:val="24"/>
        </w:rPr>
      </w:pPr>
    </w:p>
    <w:p w:rsidR="00DE580C" w:rsidRDefault="00DE580C" w:rsidP="00DE580C">
      <w:pPr>
        <w:rPr>
          <w:rFonts w:ascii="Times New Roman" w:hAnsi="Times New Roman"/>
          <w:b/>
          <w:sz w:val="24"/>
          <w:szCs w:val="24"/>
        </w:rPr>
      </w:pPr>
    </w:p>
    <w:p w:rsidR="00DE580C" w:rsidRDefault="00DE580C" w:rsidP="00DE580C">
      <w:pPr>
        <w:rPr>
          <w:rFonts w:ascii="Times New Roman" w:hAnsi="Times New Roman"/>
          <w:b/>
          <w:sz w:val="24"/>
          <w:szCs w:val="24"/>
        </w:rPr>
      </w:pPr>
    </w:p>
    <w:p w:rsidR="00DE580C" w:rsidRDefault="00DE580C" w:rsidP="00DE580C">
      <w:pPr>
        <w:rPr>
          <w:rFonts w:ascii="Times New Roman" w:hAnsi="Times New Roman"/>
          <w:b/>
          <w:sz w:val="24"/>
          <w:szCs w:val="24"/>
        </w:rPr>
      </w:pPr>
    </w:p>
    <w:p w:rsidR="00E00F49" w:rsidRDefault="00E00F49" w:rsidP="00DE580C">
      <w:pPr>
        <w:rPr>
          <w:rFonts w:ascii="Times New Roman" w:hAnsi="Times New Roman"/>
          <w:b/>
          <w:sz w:val="24"/>
          <w:szCs w:val="24"/>
        </w:rPr>
      </w:pPr>
    </w:p>
    <w:p w:rsidR="00DE580C" w:rsidRDefault="00DE580C" w:rsidP="00DE580C">
      <w:pPr>
        <w:rPr>
          <w:rFonts w:ascii="Times New Roman" w:hAnsi="Times New Roman"/>
          <w:b/>
          <w:sz w:val="24"/>
          <w:szCs w:val="24"/>
        </w:rPr>
      </w:pPr>
    </w:p>
    <w:p w:rsidR="00936931" w:rsidRDefault="00936931" w:rsidP="00DE580C">
      <w:pPr>
        <w:rPr>
          <w:rFonts w:ascii="Times New Roman" w:hAnsi="Times New Roman"/>
          <w:b/>
          <w:sz w:val="24"/>
          <w:szCs w:val="24"/>
        </w:rPr>
      </w:pPr>
      <w:bookmarkStart w:id="5" w:name="_Hlk23779461"/>
      <w:r>
        <w:rPr>
          <w:rFonts w:ascii="Times New Roman" w:hAnsi="Times New Roman"/>
          <w:b/>
          <w:sz w:val="24"/>
          <w:szCs w:val="24"/>
        </w:rPr>
        <w:t xml:space="preserve">  </w:t>
      </w:r>
    </w:p>
    <w:p w:rsidR="00DE580C" w:rsidRDefault="00936931" w:rsidP="00DE580C">
      <w:pPr>
        <w:rPr>
          <w:rFonts w:ascii="Times New Roman" w:hAnsi="Times New Roman"/>
          <w:b/>
          <w:sz w:val="24"/>
          <w:szCs w:val="24"/>
        </w:rPr>
      </w:pPr>
      <w:r>
        <w:rPr>
          <w:rFonts w:ascii="Times New Roman" w:hAnsi="Times New Roman"/>
          <w:b/>
          <w:sz w:val="24"/>
          <w:szCs w:val="24"/>
        </w:rPr>
        <w:lastRenderedPageBreak/>
        <w:t xml:space="preserve">     </w:t>
      </w:r>
      <w:r w:rsidR="00DE580C">
        <w:rPr>
          <w:rFonts w:ascii="Times New Roman" w:hAnsi="Times New Roman"/>
          <w:b/>
          <w:sz w:val="24"/>
          <w:szCs w:val="24"/>
        </w:rPr>
        <w:t>9. Lista de difuzare a procedurii</w:t>
      </w:r>
    </w:p>
    <w:tbl>
      <w:tblPr>
        <w:tblW w:w="0" w:type="auto"/>
        <w:tblInd w:w="-20" w:type="dxa"/>
        <w:tblLayout w:type="fixed"/>
        <w:tblLook w:val="0000" w:firstRow="0" w:lastRow="0" w:firstColumn="0" w:lastColumn="0" w:noHBand="0" w:noVBand="0"/>
      </w:tblPr>
      <w:tblGrid>
        <w:gridCol w:w="647"/>
        <w:gridCol w:w="2883"/>
        <w:gridCol w:w="1560"/>
        <w:gridCol w:w="850"/>
        <w:gridCol w:w="992"/>
        <w:gridCol w:w="1134"/>
        <w:gridCol w:w="993"/>
        <w:gridCol w:w="1134"/>
      </w:tblGrid>
      <w:tr w:rsidR="00DE580C" w:rsidRPr="00C36BC9" w:rsidTr="00942079">
        <w:trPr>
          <w:trHeight w:val="50"/>
          <w:tblHeader/>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552062" w:rsidRDefault="00DE580C" w:rsidP="0058236F">
            <w:pPr>
              <w:spacing w:after="0"/>
              <w:jc w:val="center"/>
              <w:rPr>
                <w:rFonts w:ascii="Times New Roman" w:hAnsi="Times New Roman"/>
                <w:b/>
                <w:sz w:val="24"/>
                <w:szCs w:val="24"/>
              </w:rPr>
            </w:pPr>
            <w:r w:rsidRPr="00552062">
              <w:rPr>
                <w:rFonts w:ascii="Times New Roman" w:hAnsi="Times New Roman"/>
                <w:b/>
                <w:sz w:val="24"/>
                <w:szCs w:val="24"/>
              </w:rPr>
              <w:t>Nr.</w:t>
            </w:r>
          </w:p>
          <w:p w:rsidR="00DE580C" w:rsidRPr="00552062" w:rsidRDefault="00DE580C" w:rsidP="0058236F">
            <w:pPr>
              <w:spacing w:after="0"/>
              <w:jc w:val="center"/>
              <w:rPr>
                <w:rFonts w:ascii="Times New Roman" w:hAnsi="Times New Roman"/>
                <w:b/>
                <w:sz w:val="24"/>
                <w:szCs w:val="24"/>
              </w:rPr>
            </w:pPr>
            <w:r w:rsidRPr="00552062">
              <w:rPr>
                <w:rFonts w:ascii="Times New Roman" w:hAnsi="Times New Roman"/>
                <w:b/>
                <w:sz w:val="24"/>
                <w:szCs w:val="24"/>
              </w:rPr>
              <w:t>crt.</w:t>
            </w: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552062" w:rsidRDefault="00DE580C" w:rsidP="0058236F">
            <w:pPr>
              <w:spacing w:after="0"/>
              <w:jc w:val="center"/>
              <w:rPr>
                <w:rFonts w:ascii="Times New Roman" w:hAnsi="Times New Roman"/>
                <w:b/>
                <w:sz w:val="24"/>
                <w:szCs w:val="24"/>
              </w:rPr>
            </w:pPr>
            <w:r w:rsidRPr="00552062">
              <w:rPr>
                <w:rFonts w:ascii="Times New Roman" w:hAnsi="Times New Roman"/>
                <w:b/>
                <w:sz w:val="24"/>
                <w:szCs w:val="24"/>
              </w:rPr>
              <w:t>Compartiment</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Pr="00552062" w:rsidRDefault="00DE580C" w:rsidP="0058236F">
            <w:pPr>
              <w:spacing w:after="0"/>
              <w:jc w:val="center"/>
              <w:rPr>
                <w:rFonts w:ascii="Times New Roman" w:hAnsi="Times New Roman"/>
                <w:b/>
                <w:sz w:val="24"/>
                <w:szCs w:val="24"/>
                <w:lang w:val="ro-RO"/>
              </w:rPr>
            </w:pPr>
            <w:r w:rsidRPr="00552062">
              <w:rPr>
                <w:rFonts w:ascii="Times New Roman" w:hAnsi="Times New Roman"/>
                <w:b/>
                <w:sz w:val="24"/>
                <w:szCs w:val="24"/>
              </w:rPr>
              <w:t xml:space="preserve">Nume şi prenume </w:t>
            </w:r>
          </w:p>
        </w:tc>
        <w:tc>
          <w:tcPr>
            <w:tcW w:w="850" w:type="dxa"/>
            <w:tcBorders>
              <w:top w:val="single" w:sz="4" w:space="0" w:color="000000"/>
              <w:left w:val="single" w:sz="4" w:space="0" w:color="000000"/>
              <w:bottom w:val="single" w:sz="4" w:space="0" w:color="000000"/>
            </w:tcBorders>
            <w:shd w:val="clear" w:color="auto" w:fill="FFFFFF"/>
            <w:vAlign w:val="center"/>
          </w:tcPr>
          <w:p w:rsidR="00DE580C" w:rsidRPr="009565EC" w:rsidRDefault="00DE580C" w:rsidP="0058236F">
            <w:pPr>
              <w:spacing w:after="0"/>
              <w:jc w:val="center"/>
              <w:rPr>
                <w:rFonts w:ascii="Times New Roman" w:hAnsi="Times New Roman"/>
                <w:sz w:val="18"/>
                <w:szCs w:val="18"/>
              </w:rPr>
            </w:pPr>
            <w:r w:rsidRPr="009565EC">
              <w:rPr>
                <w:rFonts w:ascii="Times New Roman" w:hAnsi="Times New Roman"/>
                <w:b/>
                <w:sz w:val="18"/>
                <w:szCs w:val="18"/>
                <w:lang w:val="ro-RO"/>
              </w:rPr>
              <w:t>Data primirii</w:t>
            </w:r>
          </w:p>
        </w:tc>
        <w:tc>
          <w:tcPr>
            <w:tcW w:w="992" w:type="dxa"/>
            <w:tcBorders>
              <w:top w:val="single" w:sz="4" w:space="0" w:color="000000"/>
              <w:left w:val="single" w:sz="4" w:space="0" w:color="000000"/>
              <w:bottom w:val="single" w:sz="4" w:space="0" w:color="000000"/>
            </w:tcBorders>
            <w:shd w:val="clear" w:color="auto" w:fill="FFFFFF"/>
            <w:vAlign w:val="center"/>
          </w:tcPr>
          <w:p w:rsidR="00DE580C" w:rsidRPr="00B46BFF" w:rsidRDefault="00DE580C" w:rsidP="0058236F">
            <w:pPr>
              <w:snapToGrid w:val="0"/>
              <w:spacing w:after="0"/>
              <w:jc w:val="center"/>
              <w:rPr>
                <w:rFonts w:ascii="Times New Roman" w:hAnsi="Times New Roman"/>
                <w:sz w:val="18"/>
                <w:szCs w:val="18"/>
              </w:rPr>
            </w:pPr>
          </w:p>
          <w:p w:rsidR="00DE580C" w:rsidRPr="00B46BFF" w:rsidRDefault="00DE580C" w:rsidP="0058236F">
            <w:pPr>
              <w:spacing w:after="0"/>
              <w:jc w:val="center"/>
              <w:rPr>
                <w:rFonts w:ascii="Times New Roman" w:hAnsi="Times New Roman"/>
                <w:sz w:val="18"/>
                <w:szCs w:val="18"/>
              </w:rPr>
            </w:pPr>
            <w:r w:rsidRPr="009565EC">
              <w:rPr>
                <w:rFonts w:ascii="Times New Roman" w:hAnsi="Times New Roman"/>
                <w:b/>
                <w:sz w:val="16"/>
                <w:szCs w:val="16"/>
              </w:rPr>
              <w:t>Semnătura</w:t>
            </w:r>
          </w:p>
        </w:tc>
        <w:tc>
          <w:tcPr>
            <w:tcW w:w="1134"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jc w:val="center"/>
              <w:rPr>
                <w:rFonts w:ascii="Times New Roman" w:hAnsi="Times New Roman"/>
                <w:b/>
                <w:sz w:val="18"/>
                <w:szCs w:val="18"/>
                <w:lang w:val="ro-RO"/>
              </w:rPr>
            </w:pPr>
            <w:r w:rsidRPr="00C1787D">
              <w:rPr>
                <w:rFonts w:ascii="Times New Roman" w:hAnsi="Times New Roman"/>
                <w:b/>
                <w:sz w:val="18"/>
                <w:szCs w:val="18"/>
              </w:rPr>
              <w:t xml:space="preserve">Data </w:t>
            </w:r>
            <w:r w:rsidRPr="00C1787D">
              <w:rPr>
                <w:rFonts w:ascii="Times New Roman" w:hAnsi="Times New Roman"/>
                <w:b/>
                <w:sz w:val="18"/>
                <w:szCs w:val="18"/>
                <w:lang w:val="ro-RO"/>
              </w:rPr>
              <w:t>retragerii procedurii înlocuite</w:t>
            </w:r>
          </w:p>
        </w:tc>
        <w:tc>
          <w:tcPr>
            <w:tcW w:w="99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jc w:val="center"/>
              <w:rPr>
                <w:rFonts w:ascii="Times New Roman" w:hAnsi="Times New Roman"/>
                <w:b/>
                <w:bCs/>
                <w:sz w:val="16"/>
                <w:szCs w:val="16"/>
                <w:lang w:val="ro-RO"/>
              </w:rPr>
            </w:pPr>
            <w:r w:rsidRPr="00C1787D">
              <w:rPr>
                <w:rFonts w:ascii="Times New Roman" w:hAnsi="Times New Roman"/>
                <w:b/>
                <w:sz w:val="16"/>
                <w:szCs w:val="16"/>
                <w:lang w:val="ro-RO"/>
              </w:rPr>
              <w:t>Semnătura</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E580C" w:rsidRPr="00C1787D" w:rsidRDefault="00DE580C" w:rsidP="0058236F">
            <w:pPr>
              <w:spacing w:after="0"/>
              <w:jc w:val="center"/>
              <w:rPr>
                <w:rFonts w:ascii="Times New Roman" w:hAnsi="Times New Roman"/>
                <w:sz w:val="18"/>
                <w:szCs w:val="18"/>
              </w:rPr>
            </w:pPr>
            <w:r w:rsidRPr="00C1787D">
              <w:rPr>
                <w:rFonts w:ascii="Times New Roman" w:hAnsi="Times New Roman"/>
                <w:b/>
                <w:bCs/>
                <w:sz w:val="18"/>
                <w:szCs w:val="18"/>
                <w:lang w:val="ro-RO"/>
              </w:rPr>
              <w:t>Data intrării în vigoare</w:t>
            </w:r>
          </w:p>
        </w:tc>
      </w:tr>
      <w:tr w:rsidR="00DE580C" w:rsidRPr="00C36BC9" w:rsidTr="0058236F">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552062" w:rsidRDefault="00DE580C" w:rsidP="0058236F">
            <w:pPr>
              <w:spacing w:after="0"/>
              <w:jc w:val="center"/>
              <w:rPr>
                <w:rFonts w:ascii="Times New Roman" w:hAnsi="Times New Roman"/>
                <w:b/>
                <w:i/>
                <w:sz w:val="24"/>
                <w:szCs w:val="24"/>
              </w:rPr>
            </w:pPr>
            <w:r w:rsidRPr="00552062">
              <w:rPr>
                <w:rFonts w:ascii="Times New Roman" w:hAnsi="Times New Roman"/>
                <w:b/>
                <w:i/>
                <w:sz w:val="24"/>
                <w:szCs w:val="24"/>
              </w:rPr>
              <w:t>1</w:t>
            </w: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552062" w:rsidRDefault="00DE580C" w:rsidP="0058236F">
            <w:pPr>
              <w:spacing w:after="0"/>
              <w:jc w:val="center"/>
              <w:rPr>
                <w:rFonts w:ascii="Times New Roman" w:hAnsi="Times New Roman"/>
                <w:b/>
                <w:i/>
                <w:sz w:val="24"/>
                <w:szCs w:val="24"/>
              </w:rPr>
            </w:pPr>
            <w:r w:rsidRPr="00552062">
              <w:rPr>
                <w:rFonts w:ascii="Times New Roman" w:hAnsi="Times New Roman"/>
                <w:b/>
                <w:i/>
                <w:sz w:val="24"/>
                <w:szCs w:val="24"/>
              </w:rPr>
              <w:t>2</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Pr="00552062" w:rsidRDefault="00DE580C" w:rsidP="0058236F">
            <w:pPr>
              <w:spacing w:after="0"/>
              <w:jc w:val="center"/>
              <w:rPr>
                <w:rFonts w:ascii="Times New Roman" w:hAnsi="Times New Roman"/>
                <w:b/>
                <w:i/>
                <w:sz w:val="24"/>
                <w:szCs w:val="24"/>
              </w:rPr>
            </w:pPr>
            <w:r w:rsidRPr="00552062">
              <w:rPr>
                <w:rFonts w:ascii="Times New Roman" w:hAnsi="Times New Roman"/>
                <w:b/>
                <w:i/>
                <w:sz w:val="24"/>
                <w:szCs w:val="24"/>
              </w:rPr>
              <w:t>3</w:t>
            </w:r>
          </w:p>
        </w:tc>
        <w:tc>
          <w:tcPr>
            <w:tcW w:w="850" w:type="dxa"/>
            <w:tcBorders>
              <w:top w:val="single" w:sz="4" w:space="0" w:color="000000"/>
              <w:left w:val="single" w:sz="4" w:space="0" w:color="000000"/>
              <w:bottom w:val="single" w:sz="4" w:space="0" w:color="000000"/>
            </w:tcBorders>
            <w:shd w:val="clear" w:color="auto" w:fill="FFFFFF"/>
            <w:vAlign w:val="center"/>
          </w:tcPr>
          <w:p w:rsidR="00DE580C" w:rsidRPr="00552062" w:rsidRDefault="00DE580C" w:rsidP="0058236F">
            <w:pPr>
              <w:spacing w:after="0"/>
              <w:jc w:val="center"/>
              <w:rPr>
                <w:rFonts w:ascii="Times New Roman" w:hAnsi="Times New Roman"/>
                <w:b/>
                <w:i/>
                <w:iCs/>
                <w:sz w:val="24"/>
                <w:szCs w:val="24"/>
              </w:rPr>
            </w:pPr>
            <w:r w:rsidRPr="00552062">
              <w:rPr>
                <w:rFonts w:ascii="Times New Roman" w:hAnsi="Times New Roman"/>
                <w:b/>
                <w:i/>
                <w:sz w:val="24"/>
                <w:szCs w:val="24"/>
              </w:rPr>
              <w:t>4</w:t>
            </w:r>
          </w:p>
        </w:tc>
        <w:tc>
          <w:tcPr>
            <w:tcW w:w="992" w:type="dxa"/>
            <w:tcBorders>
              <w:top w:val="single" w:sz="4" w:space="0" w:color="000000"/>
              <w:left w:val="single" w:sz="4" w:space="0" w:color="000000"/>
              <w:bottom w:val="single" w:sz="4" w:space="0" w:color="000000"/>
            </w:tcBorders>
            <w:shd w:val="clear" w:color="auto" w:fill="FFFFFF"/>
            <w:vAlign w:val="center"/>
          </w:tcPr>
          <w:p w:rsidR="00DE580C" w:rsidRPr="00552062" w:rsidRDefault="00DE580C" w:rsidP="0058236F">
            <w:pPr>
              <w:spacing w:after="0"/>
              <w:jc w:val="center"/>
              <w:rPr>
                <w:rFonts w:ascii="Times New Roman" w:hAnsi="Times New Roman"/>
                <w:b/>
                <w:i/>
                <w:iCs/>
                <w:sz w:val="24"/>
                <w:szCs w:val="24"/>
              </w:rPr>
            </w:pPr>
            <w:r w:rsidRPr="00552062">
              <w:rPr>
                <w:rFonts w:ascii="Times New Roman" w:hAnsi="Times New Roman"/>
                <w:b/>
                <w:i/>
                <w:iCs/>
                <w:sz w:val="24"/>
                <w:szCs w:val="24"/>
              </w:rPr>
              <w:t>5</w:t>
            </w:r>
          </w:p>
        </w:tc>
        <w:tc>
          <w:tcPr>
            <w:tcW w:w="1134" w:type="dxa"/>
            <w:tcBorders>
              <w:top w:val="single" w:sz="4" w:space="0" w:color="000000"/>
              <w:left w:val="single" w:sz="4" w:space="0" w:color="000000"/>
              <w:bottom w:val="single" w:sz="4" w:space="0" w:color="000000"/>
            </w:tcBorders>
            <w:shd w:val="clear" w:color="auto" w:fill="FFFFFF"/>
            <w:vAlign w:val="center"/>
          </w:tcPr>
          <w:p w:rsidR="00DE580C" w:rsidRPr="00552062" w:rsidRDefault="00DE580C" w:rsidP="0058236F">
            <w:pPr>
              <w:spacing w:after="0"/>
              <w:jc w:val="center"/>
              <w:rPr>
                <w:rFonts w:ascii="Times New Roman" w:hAnsi="Times New Roman"/>
                <w:b/>
                <w:i/>
                <w:iCs/>
                <w:sz w:val="24"/>
                <w:szCs w:val="24"/>
              </w:rPr>
            </w:pPr>
            <w:r w:rsidRPr="00552062">
              <w:rPr>
                <w:rFonts w:ascii="Times New Roman" w:hAnsi="Times New Roman"/>
                <w:b/>
                <w:i/>
                <w:iCs/>
                <w:sz w:val="24"/>
                <w:szCs w:val="24"/>
              </w:rPr>
              <w:t>6</w:t>
            </w:r>
          </w:p>
        </w:tc>
        <w:tc>
          <w:tcPr>
            <w:tcW w:w="993" w:type="dxa"/>
            <w:tcBorders>
              <w:top w:val="single" w:sz="4" w:space="0" w:color="000000"/>
              <w:left w:val="single" w:sz="4" w:space="0" w:color="000000"/>
              <w:bottom w:val="single" w:sz="4" w:space="0" w:color="000000"/>
            </w:tcBorders>
            <w:shd w:val="clear" w:color="auto" w:fill="FFFFFF"/>
            <w:vAlign w:val="center"/>
          </w:tcPr>
          <w:p w:rsidR="00DE580C" w:rsidRPr="00552062" w:rsidRDefault="00DE580C" w:rsidP="0058236F">
            <w:pPr>
              <w:spacing w:after="0"/>
              <w:jc w:val="center"/>
              <w:rPr>
                <w:rFonts w:ascii="Times New Roman" w:hAnsi="Times New Roman"/>
                <w:i/>
                <w:iCs/>
                <w:sz w:val="24"/>
                <w:szCs w:val="24"/>
                <w:lang w:val="ro-RO"/>
              </w:rPr>
            </w:pPr>
            <w:r w:rsidRPr="00552062">
              <w:rPr>
                <w:rFonts w:ascii="Times New Roman" w:hAnsi="Times New Roman"/>
                <w:b/>
                <w:i/>
                <w:iCs/>
                <w:sz w:val="24"/>
                <w:szCs w:val="24"/>
              </w:rPr>
              <w:t>7</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E580C" w:rsidRPr="00552062" w:rsidRDefault="00DE580C" w:rsidP="0058236F">
            <w:pPr>
              <w:spacing w:after="0"/>
              <w:jc w:val="center"/>
              <w:rPr>
                <w:rFonts w:ascii="Times New Roman" w:hAnsi="Times New Roman"/>
                <w:sz w:val="24"/>
                <w:szCs w:val="24"/>
              </w:rPr>
            </w:pPr>
            <w:r w:rsidRPr="00552062">
              <w:rPr>
                <w:rFonts w:ascii="Times New Roman" w:hAnsi="Times New Roman"/>
                <w:i/>
                <w:iCs/>
                <w:sz w:val="24"/>
                <w:szCs w:val="24"/>
                <w:lang w:val="ro-RO"/>
              </w:rPr>
              <w:t>8</w:t>
            </w:r>
          </w:p>
        </w:tc>
      </w:tr>
      <w:tr w:rsidR="00DE580C" w:rsidRPr="00C36BC9" w:rsidTr="0058236F">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0179C1" w:rsidRDefault="00DE580C"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Pr="00C36BC9" w:rsidRDefault="00DE580C" w:rsidP="0058236F">
            <w:pPr>
              <w:spacing w:after="0"/>
              <w:rPr>
                <w:rFonts w:ascii="Times New Roman" w:hAnsi="Times New Roman"/>
              </w:rPr>
            </w:pPr>
            <w:r>
              <w:rPr>
                <w:rFonts w:ascii="Times New Roman" w:hAnsi="Times New Roman"/>
              </w:rPr>
              <w:t>Marinescu Mariana</w:t>
            </w:r>
          </w:p>
        </w:tc>
        <w:tc>
          <w:tcPr>
            <w:tcW w:w="850"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r>
      <w:tr w:rsidR="00DE580C" w:rsidRPr="00C36BC9" w:rsidTr="0058236F">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0179C1" w:rsidRDefault="00DE580C"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Pr="00C36BC9" w:rsidRDefault="00DE580C" w:rsidP="0058236F">
            <w:pPr>
              <w:spacing w:after="0"/>
              <w:rPr>
                <w:rFonts w:ascii="Times New Roman" w:hAnsi="Times New Roman"/>
              </w:rPr>
            </w:pPr>
            <w:r w:rsidRPr="00C36BC9">
              <w:rPr>
                <w:rFonts w:ascii="Times New Roman" w:hAnsi="Times New Roman"/>
              </w:rPr>
              <w:t>Balaș Lavinia</w:t>
            </w:r>
          </w:p>
        </w:tc>
        <w:tc>
          <w:tcPr>
            <w:tcW w:w="850"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r>
      <w:tr w:rsidR="00DE580C" w:rsidRPr="00C36BC9" w:rsidTr="0058236F">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0179C1" w:rsidRDefault="00DE580C"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Pr="00C36BC9" w:rsidRDefault="00DE580C" w:rsidP="0058236F">
            <w:pPr>
              <w:spacing w:after="0"/>
              <w:rPr>
                <w:rFonts w:ascii="Times New Roman" w:hAnsi="Times New Roman"/>
              </w:rPr>
            </w:pPr>
            <w:r w:rsidRPr="00C36BC9">
              <w:rPr>
                <w:rFonts w:ascii="Times New Roman" w:hAnsi="Times New Roman"/>
              </w:rPr>
              <w:t>Bărbulescu Mihai</w:t>
            </w:r>
          </w:p>
        </w:tc>
        <w:tc>
          <w:tcPr>
            <w:tcW w:w="850"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r>
      <w:tr w:rsidR="00DE580C" w:rsidRPr="00C36BC9" w:rsidTr="0058236F">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0179C1" w:rsidRDefault="00DE580C"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Pr="00C36BC9" w:rsidRDefault="00DE580C" w:rsidP="0058236F">
            <w:pPr>
              <w:spacing w:after="0"/>
              <w:rPr>
                <w:rFonts w:ascii="Times New Roman" w:hAnsi="Times New Roman"/>
              </w:rPr>
            </w:pPr>
            <w:r w:rsidRPr="00C36BC9">
              <w:rPr>
                <w:rFonts w:ascii="Times New Roman" w:hAnsi="Times New Roman"/>
              </w:rPr>
              <w:t>Ciobanu Mihaela</w:t>
            </w:r>
          </w:p>
        </w:tc>
        <w:tc>
          <w:tcPr>
            <w:tcW w:w="850"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r>
      <w:tr w:rsidR="00DE580C" w:rsidRPr="00C36BC9" w:rsidTr="0058236F">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0179C1" w:rsidRDefault="00DE580C"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Pr="00C36BC9" w:rsidRDefault="00DE580C" w:rsidP="0058236F">
            <w:pPr>
              <w:spacing w:after="0"/>
              <w:rPr>
                <w:rFonts w:ascii="Times New Roman" w:hAnsi="Times New Roman"/>
              </w:rPr>
            </w:pPr>
            <w:r w:rsidRPr="00C36BC9">
              <w:rPr>
                <w:rFonts w:ascii="Times New Roman" w:hAnsi="Times New Roman"/>
              </w:rPr>
              <w:t>Eșanu Andreea</w:t>
            </w:r>
          </w:p>
        </w:tc>
        <w:tc>
          <w:tcPr>
            <w:tcW w:w="850"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r>
      <w:tr w:rsidR="00DE580C" w:rsidRPr="00C36BC9" w:rsidTr="0058236F">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0179C1" w:rsidRDefault="00DE580C"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Pr="00C36BC9" w:rsidRDefault="00DE580C" w:rsidP="0058236F">
            <w:pPr>
              <w:spacing w:after="0"/>
              <w:rPr>
                <w:rFonts w:ascii="Times New Roman" w:hAnsi="Times New Roman"/>
              </w:rPr>
            </w:pPr>
            <w:r w:rsidRPr="00C36BC9">
              <w:rPr>
                <w:rFonts w:ascii="Times New Roman" w:hAnsi="Times New Roman"/>
              </w:rPr>
              <w:t>Ionescu Andreea</w:t>
            </w:r>
          </w:p>
        </w:tc>
        <w:tc>
          <w:tcPr>
            <w:tcW w:w="850"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r>
      <w:tr w:rsidR="00DE580C" w:rsidRPr="00C36BC9" w:rsidTr="0058236F">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0179C1" w:rsidRDefault="00DE580C"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Pr="00C36BC9" w:rsidRDefault="00DE580C" w:rsidP="0058236F">
            <w:pPr>
              <w:spacing w:after="0"/>
              <w:rPr>
                <w:rFonts w:ascii="Times New Roman" w:hAnsi="Times New Roman"/>
              </w:rPr>
            </w:pPr>
            <w:r w:rsidRPr="00C36BC9">
              <w:rPr>
                <w:rFonts w:ascii="Times New Roman" w:hAnsi="Times New Roman"/>
              </w:rPr>
              <w:t>Molea Denisa</w:t>
            </w:r>
          </w:p>
        </w:tc>
        <w:tc>
          <w:tcPr>
            <w:tcW w:w="850"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r>
      <w:tr w:rsidR="00366A91" w:rsidRPr="00C36BC9" w:rsidTr="0058236F">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366A91" w:rsidRPr="000179C1" w:rsidRDefault="00366A91"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366A91" w:rsidRPr="00C1787D" w:rsidRDefault="00366A91" w:rsidP="0058236F">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560" w:type="dxa"/>
            <w:tcBorders>
              <w:top w:val="single" w:sz="4" w:space="0" w:color="000000"/>
              <w:left w:val="single" w:sz="4" w:space="0" w:color="000000"/>
              <w:bottom w:val="single" w:sz="4" w:space="0" w:color="000000"/>
            </w:tcBorders>
            <w:shd w:val="clear" w:color="auto" w:fill="FFFFFF"/>
            <w:vAlign w:val="center"/>
          </w:tcPr>
          <w:p w:rsidR="00366A91" w:rsidRPr="00C36BC9" w:rsidRDefault="00366A91" w:rsidP="0058236F">
            <w:pPr>
              <w:spacing w:after="0"/>
              <w:rPr>
                <w:rFonts w:ascii="Times New Roman" w:hAnsi="Times New Roman"/>
              </w:rPr>
            </w:pPr>
            <w:r>
              <w:rPr>
                <w:rFonts w:ascii="Times New Roman" w:hAnsi="Times New Roman"/>
              </w:rPr>
              <w:t>Olteanu Alina</w:t>
            </w:r>
          </w:p>
        </w:tc>
        <w:tc>
          <w:tcPr>
            <w:tcW w:w="850" w:type="dxa"/>
            <w:tcBorders>
              <w:top w:val="single" w:sz="4" w:space="0" w:color="000000"/>
              <w:left w:val="single" w:sz="4" w:space="0" w:color="000000"/>
              <w:bottom w:val="single" w:sz="4" w:space="0" w:color="000000"/>
            </w:tcBorders>
            <w:shd w:val="clear" w:color="auto" w:fill="FFFFFF"/>
          </w:tcPr>
          <w:p w:rsidR="00366A91" w:rsidRPr="00C36BC9" w:rsidRDefault="00366A91"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366A91" w:rsidRPr="00C36BC9" w:rsidRDefault="00366A91"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366A91" w:rsidRPr="00C36BC9" w:rsidRDefault="00366A91"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366A91" w:rsidRPr="00C36BC9" w:rsidRDefault="00366A91" w:rsidP="0058236F">
            <w:pPr>
              <w:snapToGrid w:val="0"/>
              <w:spacing w:after="0"/>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366A91" w:rsidRPr="00C36BC9" w:rsidRDefault="00366A91" w:rsidP="0058236F">
            <w:pPr>
              <w:snapToGrid w:val="0"/>
              <w:spacing w:after="0"/>
              <w:rPr>
                <w:rFonts w:ascii="Times New Roman" w:hAnsi="Times New Roman"/>
              </w:rPr>
            </w:pPr>
          </w:p>
        </w:tc>
      </w:tr>
      <w:tr w:rsidR="00DE580C" w:rsidRPr="00C36BC9" w:rsidTr="0058236F">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0179C1" w:rsidRDefault="00DE580C"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Pr="00C36BC9" w:rsidRDefault="00DE580C" w:rsidP="0058236F">
            <w:pPr>
              <w:spacing w:after="0"/>
              <w:rPr>
                <w:rFonts w:ascii="Times New Roman" w:hAnsi="Times New Roman"/>
              </w:rPr>
            </w:pPr>
            <w:r w:rsidRPr="00C36BC9">
              <w:rPr>
                <w:rFonts w:ascii="Times New Roman" w:hAnsi="Times New Roman"/>
              </w:rPr>
              <w:t>Prodan Liliana</w:t>
            </w:r>
          </w:p>
        </w:tc>
        <w:tc>
          <w:tcPr>
            <w:tcW w:w="850"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r>
      <w:tr w:rsidR="00DE580C" w:rsidRPr="00C36BC9" w:rsidTr="0058236F">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0179C1" w:rsidRDefault="00DE580C"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Pr="00C36BC9" w:rsidRDefault="00DE580C" w:rsidP="0058236F">
            <w:pPr>
              <w:spacing w:after="0"/>
              <w:rPr>
                <w:rFonts w:ascii="Times New Roman" w:hAnsi="Times New Roman"/>
              </w:rPr>
            </w:pPr>
            <w:r w:rsidRPr="00C36BC9">
              <w:rPr>
                <w:rFonts w:ascii="Times New Roman" w:hAnsi="Times New Roman"/>
              </w:rPr>
              <w:t>Prichindel Cornelia</w:t>
            </w:r>
          </w:p>
        </w:tc>
        <w:tc>
          <w:tcPr>
            <w:tcW w:w="850"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r>
      <w:tr w:rsidR="00DE580C" w:rsidRPr="00C36BC9" w:rsidTr="0058236F">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0179C1" w:rsidRDefault="00DE580C"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Pr="00C36BC9" w:rsidRDefault="00DE580C" w:rsidP="0058236F">
            <w:pPr>
              <w:spacing w:after="0"/>
              <w:rPr>
                <w:rFonts w:ascii="Times New Roman" w:hAnsi="Times New Roman"/>
              </w:rPr>
            </w:pPr>
            <w:r w:rsidRPr="00C36BC9">
              <w:rPr>
                <w:rFonts w:ascii="Times New Roman" w:hAnsi="Times New Roman"/>
              </w:rPr>
              <w:t>Rizea Andreea</w:t>
            </w:r>
          </w:p>
        </w:tc>
        <w:tc>
          <w:tcPr>
            <w:tcW w:w="850"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r>
      <w:tr w:rsidR="00DE580C" w:rsidRPr="00C36BC9" w:rsidTr="0058236F">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0179C1" w:rsidRDefault="00DE580C"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Pr="00C36BC9" w:rsidRDefault="00DE580C" w:rsidP="0058236F">
            <w:pPr>
              <w:spacing w:after="0"/>
              <w:rPr>
                <w:rFonts w:ascii="Times New Roman" w:hAnsi="Times New Roman"/>
              </w:rPr>
            </w:pPr>
            <w:r w:rsidRPr="00C36BC9">
              <w:rPr>
                <w:rFonts w:ascii="Times New Roman" w:hAnsi="Times New Roman"/>
              </w:rPr>
              <w:t>Sandu Cristina</w:t>
            </w:r>
          </w:p>
        </w:tc>
        <w:tc>
          <w:tcPr>
            <w:tcW w:w="850"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r>
      <w:tr w:rsidR="00DE580C" w:rsidRPr="00C36BC9" w:rsidTr="0058236F">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0179C1" w:rsidRDefault="00DE580C"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Pr="00C36BC9" w:rsidRDefault="00DE580C" w:rsidP="0058236F">
            <w:pPr>
              <w:spacing w:after="0"/>
              <w:rPr>
                <w:rFonts w:ascii="Times New Roman" w:hAnsi="Times New Roman"/>
              </w:rPr>
            </w:pPr>
            <w:r w:rsidRPr="00C36BC9">
              <w:rPr>
                <w:rFonts w:ascii="Times New Roman" w:hAnsi="Times New Roman"/>
              </w:rPr>
              <w:t>Sima Cristina</w:t>
            </w:r>
          </w:p>
        </w:tc>
        <w:tc>
          <w:tcPr>
            <w:tcW w:w="850"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r>
      <w:tr w:rsidR="00DE580C" w:rsidRPr="00C36BC9" w:rsidTr="0058236F">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0179C1" w:rsidRDefault="00DE580C"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Pr="00C36BC9" w:rsidRDefault="00DE580C" w:rsidP="0058236F">
            <w:pPr>
              <w:spacing w:after="0"/>
              <w:rPr>
                <w:rFonts w:ascii="Times New Roman" w:hAnsi="Times New Roman"/>
              </w:rPr>
            </w:pPr>
            <w:r w:rsidRPr="00C36BC9">
              <w:rPr>
                <w:rFonts w:ascii="Times New Roman" w:hAnsi="Times New Roman"/>
              </w:rPr>
              <w:t>Soare Andi</w:t>
            </w:r>
          </w:p>
        </w:tc>
        <w:tc>
          <w:tcPr>
            <w:tcW w:w="850"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r>
      <w:tr w:rsidR="00DE580C" w:rsidRPr="00C36BC9" w:rsidTr="0058236F">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0179C1" w:rsidRDefault="00DE580C"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Pr="00C36BC9" w:rsidRDefault="00DE580C" w:rsidP="0058236F">
            <w:pPr>
              <w:spacing w:after="0"/>
              <w:rPr>
                <w:rFonts w:ascii="Times New Roman" w:hAnsi="Times New Roman"/>
              </w:rPr>
            </w:pPr>
            <w:r w:rsidRPr="00C36BC9">
              <w:rPr>
                <w:rFonts w:ascii="Times New Roman" w:hAnsi="Times New Roman"/>
              </w:rPr>
              <w:t>Tudor Mihaela</w:t>
            </w:r>
          </w:p>
        </w:tc>
        <w:tc>
          <w:tcPr>
            <w:tcW w:w="850"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r>
      <w:tr w:rsidR="00DE580C" w:rsidRPr="00C36BC9" w:rsidTr="0058236F">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0179C1" w:rsidRDefault="00DE580C"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Pr="00C36BC9" w:rsidRDefault="00DE580C" w:rsidP="0058236F">
            <w:pPr>
              <w:spacing w:after="0"/>
              <w:rPr>
                <w:rFonts w:ascii="Times New Roman" w:hAnsi="Times New Roman"/>
              </w:rPr>
            </w:pPr>
            <w:r w:rsidRPr="00C36BC9">
              <w:rPr>
                <w:rFonts w:ascii="Times New Roman" w:hAnsi="Times New Roman"/>
              </w:rPr>
              <w:t>Țuculan Mădălina</w:t>
            </w:r>
          </w:p>
        </w:tc>
        <w:tc>
          <w:tcPr>
            <w:tcW w:w="850"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r>
      <w:tr w:rsidR="00DE580C" w:rsidRPr="00C36BC9" w:rsidTr="0058236F">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0179C1" w:rsidRDefault="00DE580C"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rPr>
                <w:rFonts w:ascii="Times New Roman" w:hAnsi="Times New Roman"/>
                <w:color w:val="000000"/>
                <w:sz w:val="20"/>
                <w:szCs w:val="20"/>
              </w:rPr>
            </w:pPr>
            <w:r w:rsidRPr="00C1787D">
              <w:rPr>
                <w:rFonts w:ascii="Times New Roman" w:hAnsi="Times New Roman"/>
                <w:sz w:val="20"/>
                <w:szCs w:val="20"/>
              </w:rPr>
              <w:t>Management de caz pentru copil</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Pr="00C36BC9" w:rsidRDefault="00DE580C" w:rsidP="0058236F">
            <w:pPr>
              <w:spacing w:after="0"/>
              <w:rPr>
                <w:rFonts w:ascii="Times New Roman" w:hAnsi="Times New Roman"/>
              </w:rPr>
            </w:pPr>
            <w:r w:rsidRPr="00C36BC9">
              <w:rPr>
                <w:rFonts w:ascii="Times New Roman" w:hAnsi="Times New Roman"/>
                <w:color w:val="000000"/>
              </w:rPr>
              <w:t>Vișan Raluca</w:t>
            </w:r>
          </w:p>
        </w:tc>
        <w:tc>
          <w:tcPr>
            <w:tcW w:w="850"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r>
      <w:tr w:rsidR="00DE580C" w:rsidRPr="00C36BC9" w:rsidTr="0058236F">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0179C1" w:rsidRDefault="00DE580C"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rPr>
                <w:rFonts w:ascii="Times New Roman" w:hAnsi="Times New Roman"/>
                <w:color w:val="000000"/>
                <w:sz w:val="20"/>
                <w:szCs w:val="20"/>
              </w:rPr>
            </w:pPr>
            <w:r w:rsidRPr="00C1787D">
              <w:rPr>
                <w:rFonts w:ascii="Times New Roman" w:hAnsi="Times New Roman"/>
                <w:sz w:val="20"/>
                <w:szCs w:val="20"/>
              </w:rPr>
              <w:t>Management de caz pentru copil</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Pr="00C36BC9" w:rsidRDefault="00DE580C" w:rsidP="0058236F">
            <w:pPr>
              <w:spacing w:after="0"/>
              <w:rPr>
                <w:rFonts w:ascii="Times New Roman" w:hAnsi="Times New Roman"/>
              </w:rPr>
            </w:pPr>
            <w:r w:rsidRPr="00C36BC9">
              <w:rPr>
                <w:rFonts w:ascii="Times New Roman" w:hAnsi="Times New Roman"/>
                <w:color w:val="000000"/>
              </w:rPr>
              <w:t>Voicu Raluca</w:t>
            </w:r>
          </w:p>
        </w:tc>
        <w:tc>
          <w:tcPr>
            <w:tcW w:w="850"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r>
      <w:tr w:rsidR="00DE580C" w:rsidRPr="00C36BC9" w:rsidTr="0058236F">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0179C1" w:rsidRDefault="00DE580C"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Pr="00C36BC9" w:rsidRDefault="00DE580C" w:rsidP="0058236F">
            <w:pPr>
              <w:spacing w:after="0"/>
              <w:rPr>
                <w:rFonts w:ascii="Times New Roman" w:hAnsi="Times New Roman"/>
              </w:rPr>
            </w:pPr>
            <w:r w:rsidRPr="00C36BC9">
              <w:rPr>
                <w:rFonts w:ascii="Times New Roman" w:hAnsi="Times New Roman"/>
              </w:rPr>
              <w:t>Zamfira Ioana</w:t>
            </w:r>
          </w:p>
        </w:tc>
        <w:tc>
          <w:tcPr>
            <w:tcW w:w="850"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r>
      <w:tr w:rsidR="00DE580C" w:rsidRPr="00C36BC9" w:rsidTr="0058236F">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0179C1" w:rsidRDefault="00DE580C"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Pr="00C36BC9" w:rsidRDefault="00DE580C" w:rsidP="0058236F">
            <w:pPr>
              <w:spacing w:after="0"/>
              <w:rPr>
                <w:rFonts w:ascii="Times New Roman" w:hAnsi="Times New Roman"/>
              </w:rPr>
            </w:pPr>
            <w:r w:rsidRPr="00C36BC9">
              <w:rPr>
                <w:rFonts w:ascii="Times New Roman" w:hAnsi="Times New Roman"/>
              </w:rPr>
              <w:t>Gujmete Monica</w:t>
            </w:r>
          </w:p>
        </w:tc>
        <w:tc>
          <w:tcPr>
            <w:tcW w:w="850"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r>
      <w:tr w:rsidR="00DE580C" w:rsidRPr="00C36BC9" w:rsidTr="0058236F">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0179C1" w:rsidRDefault="00DE580C"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Pr="00C36BC9" w:rsidRDefault="00DE580C" w:rsidP="0058236F">
            <w:pPr>
              <w:spacing w:after="0"/>
              <w:rPr>
                <w:rFonts w:ascii="Times New Roman" w:hAnsi="Times New Roman"/>
              </w:rPr>
            </w:pPr>
            <w:r w:rsidRPr="00C36BC9">
              <w:rPr>
                <w:rFonts w:ascii="Times New Roman" w:hAnsi="Times New Roman"/>
              </w:rPr>
              <w:t>Petrescu Mihaela</w:t>
            </w:r>
          </w:p>
        </w:tc>
        <w:tc>
          <w:tcPr>
            <w:tcW w:w="850"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r>
      <w:tr w:rsidR="00DE580C" w:rsidRPr="00C36BC9" w:rsidTr="0058236F">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0179C1" w:rsidRDefault="00DE580C"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Pr="00C36BC9" w:rsidRDefault="00DE580C" w:rsidP="0058236F">
            <w:pPr>
              <w:spacing w:after="0"/>
              <w:rPr>
                <w:rFonts w:ascii="Times New Roman" w:hAnsi="Times New Roman"/>
              </w:rPr>
            </w:pPr>
            <w:r w:rsidRPr="00C36BC9">
              <w:rPr>
                <w:rFonts w:ascii="Times New Roman" w:hAnsi="Times New Roman"/>
              </w:rPr>
              <w:t>Pătrașcu Vasilica</w:t>
            </w:r>
          </w:p>
        </w:tc>
        <w:tc>
          <w:tcPr>
            <w:tcW w:w="850"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r>
      <w:tr w:rsidR="00DE580C" w:rsidRPr="00C36BC9" w:rsidTr="0058236F">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0179C1" w:rsidRDefault="00DE580C"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Pr="00C36BC9" w:rsidRDefault="00DE580C" w:rsidP="0058236F">
            <w:pPr>
              <w:spacing w:after="0"/>
              <w:rPr>
                <w:rFonts w:ascii="Times New Roman" w:hAnsi="Times New Roman"/>
              </w:rPr>
            </w:pPr>
            <w:r w:rsidRPr="00C36BC9">
              <w:rPr>
                <w:rFonts w:ascii="Times New Roman" w:hAnsi="Times New Roman"/>
              </w:rPr>
              <w:t>Stanciu Carmen</w:t>
            </w:r>
          </w:p>
        </w:tc>
        <w:tc>
          <w:tcPr>
            <w:tcW w:w="850"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r>
      <w:tr w:rsidR="00DE580C" w:rsidRPr="00C36BC9" w:rsidTr="0058236F">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0179C1" w:rsidRDefault="00DE580C"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Pr="00C36BC9" w:rsidRDefault="00DE580C" w:rsidP="0058236F">
            <w:pPr>
              <w:spacing w:after="0"/>
              <w:rPr>
                <w:rFonts w:ascii="Times New Roman" w:hAnsi="Times New Roman"/>
              </w:rPr>
            </w:pPr>
            <w:r w:rsidRPr="00C36BC9">
              <w:rPr>
                <w:rFonts w:ascii="Times New Roman" w:hAnsi="Times New Roman"/>
              </w:rPr>
              <w:t>Rădulescu Mariana</w:t>
            </w:r>
          </w:p>
        </w:tc>
        <w:tc>
          <w:tcPr>
            <w:tcW w:w="850"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r>
      <w:tr w:rsidR="00DE580C" w:rsidRPr="00C36BC9" w:rsidTr="0058236F">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0179C1" w:rsidRDefault="00DE580C"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Pr="00C36BC9" w:rsidRDefault="00DE580C" w:rsidP="0058236F">
            <w:pPr>
              <w:spacing w:after="0"/>
              <w:rPr>
                <w:rFonts w:ascii="Times New Roman" w:hAnsi="Times New Roman"/>
              </w:rPr>
            </w:pPr>
            <w:r w:rsidRPr="00C36BC9">
              <w:rPr>
                <w:rFonts w:ascii="Times New Roman" w:hAnsi="Times New Roman"/>
              </w:rPr>
              <w:t>Corbescu Elena</w:t>
            </w:r>
          </w:p>
        </w:tc>
        <w:tc>
          <w:tcPr>
            <w:tcW w:w="850"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r>
      <w:tr w:rsidR="00DE580C" w:rsidRPr="00C36BC9" w:rsidTr="0058236F">
        <w:trPr>
          <w:trHeight w:val="464"/>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0179C1" w:rsidRDefault="00DE580C"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rPr>
                <w:rFonts w:ascii="Times New Roman" w:hAnsi="Times New Roman"/>
                <w:sz w:val="20"/>
                <w:szCs w:val="20"/>
              </w:rPr>
            </w:pPr>
            <w:r w:rsidRPr="00C1787D">
              <w:rPr>
                <w:rFonts w:ascii="Times New Roman" w:hAnsi="Times New Roman"/>
                <w:sz w:val="20"/>
                <w:szCs w:val="20"/>
              </w:rPr>
              <w:t>Management de caz pentru copil</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Pr="00C36BC9" w:rsidRDefault="00DE580C" w:rsidP="0058236F">
            <w:pPr>
              <w:spacing w:after="0"/>
              <w:rPr>
                <w:rFonts w:ascii="Times New Roman" w:hAnsi="Times New Roman"/>
              </w:rPr>
            </w:pPr>
            <w:r w:rsidRPr="00C36BC9">
              <w:rPr>
                <w:rFonts w:ascii="Times New Roman" w:hAnsi="Times New Roman"/>
              </w:rPr>
              <w:t>Stancea Veronica</w:t>
            </w:r>
          </w:p>
        </w:tc>
        <w:tc>
          <w:tcPr>
            <w:tcW w:w="850"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r>
      <w:tr w:rsidR="00DE580C" w:rsidRPr="00C36BC9" w:rsidTr="0058236F">
        <w:trPr>
          <w:trHeight w:val="895"/>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0179C1" w:rsidRDefault="00DE580C"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rPr>
                <w:rFonts w:ascii="Times New Roman" w:hAnsi="Times New Roman"/>
                <w:sz w:val="20"/>
                <w:szCs w:val="20"/>
              </w:rPr>
            </w:pPr>
            <w:r w:rsidRPr="00C1787D">
              <w:rPr>
                <w:rFonts w:ascii="Times New Roman" w:hAnsi="Times New Roman"/>
                <w:color w:val="000000"/>
                <w:sz w:val="20"/>
                <w:szCs w:val="20"/>
                <w:lang w:val="ro-RO"/>
              </w:rPr>
              <w:t>Serviciul de Intervenție în Situații de Abuz, Neglijare, Trafic, Migrație, Repatrieri și Telefonul Copilului</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Pr="00C36BC9" w:rsidRDefault="00DE580C" w:rsidP="0058236F">
            <w:pPr>
              <w:spacing w:after="0"/>
              <w:rPr>
                <w:rFonts w:ascii="Times New Roman" w:hAnsi="Times New Roman"/>
              </w:rPr>
            </w:pPr>
            <w:r w:rsidRPr="00C36BC9">
              <w:rPr>
                <w:rFonts w:ascii="Times New Roman" w:hAnsi="Times New Roman"/>
              </w:rPr>
              <w:t>Andreea Teodorescu</w:t>
            </w:r>
          </w:p>
        </w:tc>
        <w:tc>
          <w:tcPr>
            <w:tcW w:w="850"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r>
      <w:tr w:rsidR="00DE580C" w:rsidRPr="00C36BC9" w:rsidTr="0058236F">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0179C1" w:rsidRDefault="00DE580C"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rPr>
                <w:rFonts w:ascii="Times New Roman" w:hAnsi="Times New Roman"/>
                <w:color w:val="000000"/>
                <w:sz w:val="20"/>
                <w:szCs w:val="20"/>
                <w:lang w:val="ro-RO"/>
              </w:rPr>
            </w:pPr>
            <w:r w:rsidRPr="00C1787D">
              <w:rPr>
                <w:rFonts w:ascii="Times New Roman" w:hAnsi="Times New Roman"/>
                <w:color w:val="000000"/>
                <w:sz w:val="20"/>
                <w:szCs w:val="20"/>
                <w:lang w:val="ro-RO"/>
              </w:rPr>
              <w:t>Biroul Managementul Calității Serviciilor Sociale și Control  Intern</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Pr="005C09C1" w:rsidRDefault="00DE580C" w:rsidP="0058236F">
            <w:pPr>
              <w:spacing w:after="0"/>
              <w:rPr>
                <w:rFonts w:ascii="Times New Roman" w:hAnsi="Times New Roman"/>
                <w:color w:val="000000"/>
                <w:sz w:val="20"/>
                <w:szCs w:val="20"/>
                <w:lang w:val="ro-RO"/>
              </w:rPr>
            </w:pPr>
          </w:p>
          <w:p w:rsidR="00DE580C" w:rsidRPr="005C09C1" w:rsidRDefault="00DE580C" w:rsidP="0058236F">
            <w:pPr>
              <w:spacing w:after="0"/>
              <w:rPr>
                <w:rFonts w:ascii="Times New Roman" w:hAnsi="Times New Roman"/>
                <w:color w:val="000000"/>
                <w:sz w:val="24"/>
                <w:szCs w:val="24"/>
              </w:rPr>
            </w:pPr>
            <w:r w:rsidRPr="005C09C1">
              <w:rPr>
                <w:rFonts w:ascii="Times New Roman" w:hAnsi="Times New Roman"/>
                <w:color w:val="000000"/>
                <w:sz w:val="20"/>
                <w:szCs w:val="20"/>
                <w:lang w:val="ro-RO"/>
              </w:rPr>
              <w:t>Nina Stroe</w:t>
            </w:r>
          </w:p>
        </w:tc>
        <w:tc>
          <w:tcPr>
            <w:tcW w:w="850"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r>
      <w:tr w:rsidR="00DE580C" w:rsidRPr="00C36BC9" w:rsidTr="0058236F">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0179C1" w:rsidRDefault="00DE580C"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rPr>
                <w:rFonts w:ascii="Times New Roman" w:hAnsi="Times New Roman"/>
                <w:sz w:val="20"/>
                <w:szCs w:val="20"/>
              </w:rPr>
            </w:pPr>
            <w:r w:rsidRPr="00C1787D">
              <w:rPr>
                <w:rFonts w:ascii="Times New Roman" w:hAnsi="Times New Roman"/>
                <w:sz w:val="20"/>
                <w:szCs w:val="20"/>
              </w:rPr>
              <w:t>Birou Juridic Contencios</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Pr="00C36BC9" w:rsidRDefault="00DE580C" w:rsidP="0058236F">
            <w:pPr>
              <w:spacing w:after="0"/>
              <w:ind w:left="-567" w:firstLine="567"/>
              <w:rPr>
                <w:rFonts w:ascii="Times New Roman" w:hAnsi="Times New Roman"/>
              </w:rPr>
            </w:pPr>
            <w:r w:rsidRPr="00C36BC9">
              <w:rPr>
                <w:rFonts w:ascii="Times New Roman" w:hAnsi="Times New Roman"/>
              </w:rPr>
              <w:t xml:space="preserve">Laura </w:t>
            </w:r>
          </w:p>
          <w:p w:rsidR="00DE580C" w:rsidRPr="00C36BC9" w:rsidRDefault="00DE580C" w:rsidP="0058236F">
            <w:pPr>
              <w:spacing w:after="0"/>
              <w:ind w:left="-567" w:firstLine="567"/>
              <w:rPr>
                <w:rFonts w:ascii="Times New Roman" w:hAnsi="Times New Roman"/>
              </w:rPr>
            </w:pPr>
            <w:r w:rsidRPr="00C36BC9">
              <w:rPr>
                <w:rFonts w:ascii="Times New Roman" w:hAnsi="Times New Roman"/>
              </w:rPr>
              <w:t>Angelescu</w:t>
            </w:r>
          </w:p>
        </w:tc>
        <w:tc>
          <w:tcPr>
            <w:tcW w:w="850"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r>
      <w:tr w:rsidR="00DE580C" w:rsidRPr="00C36BC9" w:rsidTr="0058236F">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0179C1" w:rsidRDefault="00DE580C"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rPr>
                <w:rFonts w:ascii="Times New Roman" w:hAnsi="Times New Roman"/>
                <w:sz w:val="20"/>
                <w:szCs w:val="20"/>
                <w:lang w:val="ro-RO"/>
              </w:rPr>
            </w:pPr>
            <w:r w:rsidRPr="00C1787D">
              <w:rPr>
                <w:rFonts w:ascii="Times New Roman" w:hAnsi="Times New Roman"/>
                <w:sz w:val="20"/>
                <w:szCs w:val="20"/>
                <w:lang w:val="ro-RO"/>
              </w:rPr>
              <w:t xml:space="preserve">Serviciul de Evaluare Complexă a Copilului cu Dizabilități </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Default="00DE580C" w:rsidP="0058236F">
            <w:pPr>
              <w:spacing w:after="0"/>
              <w:rPr>
                <w:rFonts w:ascii="Times New Roman" w:hAnsi="Times New Roman"/>
                <w:sz w:val="24"/>
                <w:szCs w:val="24"/>
              </w:rPr>
            </w:pPr>
            <w:r>
              <w:rPr>
                <w:rFonts w:ascii="Times New Roman" w:hAnsi="Times New Roman"/>
                <w:sz w:val="20"/>
                <w:szCs w:val="20"/>
                <w:lang w:val="ro-RO"/>
              </w:rPr>
              <w:t>Ana Maria Ilinca</w:t>
            </w:r>
          </w:p>
        </w:tc>
        <w:tc>
          <w:tcPr>
            <w:tcW w:w="850"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r>
      <w:tr w:rsidR="00DE580C" w:rsidRPr="00C36BC9" w:rsidTr="0058236F">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0179C1" w:rsidRDefault="00DE580C"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rPr>
                <w:rFonts w:ascii="Times New Roman" w:hAnsi="Times New Roman"/>
                <w:sz w:val="20"/>
                <w:szCs w:val="20"/>
                <w:lang w:val="ro-RO"/>
              </w:rPr>
            </w:pPr>
            <w:r w:rsidRPr="00C1787D">
              <w:rPr>
                <w:rFonts w:ascii="Times New Roman" w:hAnsi="Times New Roman"/>
                <w:sz w:val="20"/>
                <w:szCs w:val="20"/>
                <w:lang w:val="ro-RO"/>
              </w:rPr>
              <w:t>Serviciul de Evaluare Complexă a Persoanelor Adulte cu Handicap</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Default="00DE580C" w:rsidP="0058236F">
            <w:pPr>
              <w:spacing w:after="0"/>
              <w:rPr>
                <w:rFonts w:ascii="Times New Roman" w:hAnsi="Times New Roman"/>
                <w:sz w:val="20"/>
                <w:szCs w:val="20"/>
              </w:rPr>
            </w:pPr>
            <w:r>
              <w:rPr>
                <w:rFonts w:ascii="Times New Roman" w:hAnsi="Times New Roman"/>
                <w:sz w:val="20"/>
                <w:szCs w:val="20"/>
                <w:lang w:val="ro-RO"/>
              </w:rPr>
              <w:t>Luiza Nicola</w:t>
            </w:r>
          </w:p>
          <w:p w:rsidR="00DE580C" w:rsidRDefault="00DE580C" w:rsidP="0058236F">
            <w:pPr>
              <w:spacing w:after="0"/>
              <w:rPr>
                <w:rFonts w:ascii="Times New Roman" w:hAnsi="Times New Roman"/>
                <w:sz w:val="20"/>
                <w:szCs w:val="20"/>
              </w:rPr>
            </w:pPr>
          </w:p>
        </w:tc>
        <w:tc>
          <w:tcPr>
            <w:tcW w:w="850"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r>
      <w:tr w:rsidR="00DE580C" w:rsidRPr="00C36BC9" w:rsidTr="0058236F">
        <w:trPr>
          <w:trHeight w:val="50"/>
        </w:trPr>
        <w:tc>
          <w:tcPr>
            <w:tcW w:w="647" w:type="dxa"/>
            <w:tcBorders>
              <w:top w:val="single" w:sz="4" w:space="0" w:color="000000"/>
              <w:left w:val="single" w:sz="4" w:space="0" w:color="000000"/>
              <w:bottom w:val="single" w:sz="4" w:space="0" w:color="000000"/>
            </w:tcBorders>
            <w:shd w:val="clear" w:color="auto" w:fill="FFFFFF"/>
            <w:vAlign w:val="center"/>
          </w:tcPr>
          <w:p w:rsidR="00DE580C" w:rsidRPr="000179C1" w:rsidRDefault="00DE580C" w:rsidP="00DE580C">
            <w:pPr>
              <w:numPr>
                <w:ilvl w:val="0"/>
                <w:numId w:val="43"/>
              </w:numPr>
              <w:suppressAutoHyphens/>
              <w:autoSpaceDN/>
              <w:jc w:val="center"/>
              <w:rPr>
                <w:rFonts w:ascii="Times New Roman" w:hAnsi="Times New Roman"/>
                <w:sz w:val="18"/>
                <w:szCs w:val="18"/>
              </w:rPr>
            </w:pPr>
          </w:p>
        </w:tc>
        <w:tc>
          <w:tcPr>
            <w:tcW w:w="2883" w:type="dxa"/>
            <w:tcBorders>
              <w:top w:val="single" w:sz="4" w:space="0" w:color="000000"/>
              <w:left w:val="single" w:sz="4" w:space="0" w:color="000000"/>
              <w:bottom w:val="single" w:sz="4" w:space="0" w:color="000000"/>
            </w:tcBorders>
            <w:shd w:val="clear" w:color="auto" w:fill="FFFFFF"/>
            <w:vAlign w:val="center"/>
          </w:tcPr>
          <w:p w:rsidR="00DE580C" w:rsidRPr="00C1787D" w:rsidRDefault="00DE580C" w:rsidP="0058236F">
            <w:pPr>
              <w:spacing w:after="0"/>
              <w:rPr>
                <w:rFonts w:ascii="Times New Roman" w:hAnsi="Times New Roman"/>
                <w:sz w:val="20"/>
                <w:szCs w:val="20"/>
                <w:lang w:val="ro-RO"/>
              </w:rPr>
            </w:pPr>
            <w:r w:rsidRPr="00C1787D">
              <w:rPr>
                <w:rFonts w:ascii="Times New Roman" w:hAnsi="Times New Roman"/>
                <w:sz w:val="20"/>
                <w:szCs w:val="20"/>
                <w:lang w:val="ro-RO"/>
              </w:rPr>
              <w:t>Serviciul Secretariatul Comisiei pntru Protecția Copilului și al Comisiei de Evaluare a Persoanelor Adulte cu Handicap</w:t>
            </w:r>
          </w:p>
        </w:tc>
        <w:tc>
          <w:tcPr>
            <w:tcW w:w="1560" w:type="dxa"/>
            <w:tcBorders>
              <w:top w:val="single" w:sz="4" w:space="0" w:color="000000"/>
              <w:left w:val="single" w:sz="4" w:space="0" w:color="000000"/>
              <w:bottom w:val="single" w:sz="4" w:space="0" w:color="000000"/>
            </w:tcBorders>
            <w:shd w:val="clear" w:color="auto" w:fill="FFFFFF"/>
            <w:vAlign w:val="center"/>
          </w:tcPr>
          <w:p w:rsidR="00DE580C" w:rsidRDefault="00DE580C" w:rsidP="0058236F">
            <w:pPr>
              <w:spacing w:after="0"/>
              <w:rPr>
                <w:rFonts w:ascii="Times New Roman" w:hAnsi="Times New Roman"/>
                <w:sz w:val="24"/>
                <w:szCs w:val="24"/>
              </w:rPr>
            </w:pPr>
            <w:r>
              <w:rPr>
                <w:rFonts w:ascii="Times New Roman" w:hAnsi="Times New Roman"/>
                <w:sz w:val="20"/>
                <w:szCs w:val="20"/>
                <w:lang w:val="ro-RO"/>
              </w:rPr>
              <w:t>Claudia Radu</w:t>
            </w:r>
          </w:p>
        </w:tc>
        <w:tc>
          <w:tcPr>
            <w:tcW w:w="850"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ind w:left="-86" w:firstLine="43"/>
              <w:jc w:val="center"/>
              <w:rPr>
                <w:rFonts w:ascii="Times New Roman" w:hAnsi="Times New Roman"/>
              </w:rPr>
            </w:pPr>
          </w:p>
        </w:tc>
        <w:tc>
          <w:tcPr>
            <w:tcW w:w="992"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jc w:val="center"/>
              <w:rPr>
                <w:rFonts w:ascii="Times New Roman" w:hAnsi="Times New Roman"/>
              </w:rPr>
            </w:pPr>
          </w:p>
        </w:tc>
        <w:tc>
          <w:tcPr>
            <w:tcW w:w="1134"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993" w:type="dxa"/>
            <w:tcBorders>
              <w:top w:val="single" w:sz="4" w:space="0" w:color="000000"/>
              <w:left w:val="single" w:sz="4" w:space="0" w:color="000000"/>
              <w:bottom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DE580C" w:rsidRPr="00C36BC9" w:rsidRDefault="00DE580C" w:rsidP="0058236F">
            <w:pPr>
              <w:snapToGrid w:val="0"/>
              <w:spacing w:after="0"/>
              <w:rPr>
                <w:rFonts w:ascii="Times New Roman" w:hAnsi="Times New Roman"/>
              </w:rPr>
            </w:pPr>
          </w:p>
        </w:tc>
      </w:tr>
      <w:bookmarkEnd w:id="2"/>
      <w:bookmarkEnd w:id="4"/>
      <w:bookmarkEnd w:id="5"/>
    </w:tbl>
    <w:p w:rsidR="001E3092" w:rsidRDefault="001E3092" w:rsidP="00240C84">
      <w:pPr>
        <w:jc w:val="both"/>
        <w:rPr>
          <w:b/>
        </w:rPr>
      </w:pPr>
    </w:p>
    <w:p w:rsidR="005E3741" w:rsidRDefault="005E3741" w:rsidP="00240C84">
      <w:pPr>
        <w:jc w:val="both"/>
        <w:rPr>
          <w:b/>
        </w:rPr>
      </w:pPr>
    </w:p>
    <w:p w:rsidR="00DE580C" w:rsidRDefault="00DE580C" w:rsidP="00240C84">
      <w:pPr>
        <w:jc w:val="both"/>
        <w:rPr>
          <w:b/>
        </w:rPr>
      </w:pPr>
    </w:p>
    <w:p w:rsidR="00DE580C" w:rsidRDefault="00DE580C" w:rsidP="00240C84">
      <w:pPr>
        <w:jc w:val="both"/>
        <w:rPr>
          <w:b/>
        </w:rPr>
      </w:pPr>
    </w:p>
    <w:p w:rsidR="00DE580C" w:rsidRDefault="00DE580C" w:rsidP="00240C84">
      <w:pPr>
        <w:jc w:val="both"/>
        <w:rPr>
          <w:b/>
        </w:rPr>
      </w:pPr>
    </w:p>
    <w:p w:rsidR="00DE580C" w:rsidRDefault="00DE580C" w:rsidP="00240C84">
      <w:pPr>
        <w:jc w:val="both"/>
        <w:rPr>
          <w:b/>
        </w:rPr>
      </w:pPr>
    </w:p>
    <w:p w:rsidR="00E00F49" w:rsidRDefault="00E00F49" w:rsidP="00240C84">
      <w:pPr>
        <w:jc w:val="both"/>
        <w:rPr>
          <w:b/>
        </w:rPr>
      </w:pPr>
    </w:p>
    <w:p w:rsidR="001E3092" w:rsidRPr="001E3092" w:rsidRDefault="001E3092" w:rsidP="001E3092">
      <w:pPr>
        <w:pStyle w:val="ListParagraph"/>
        <w:numPr>
          <w:ilvl w:val="0"/>
          <w:numId w:val="30"/>
        </w:numPr>
        <w:spacing w:after="0"/>
        <w:rPr>
          <w:rFonts w:ascii="Times New Roman" w:hAnsi="Times New Roman"/>
          <w:b/>
          <w:color w:val="000000"/>
          <w:sz w:val="24"/>
          <w:szCs w:val="24"/>
        </w:rPr>
      </w:pPr>
      <w:r w:rsidRPr="001E3092">
        <w:rPr>
          <w:rFonts w:ascii="Times New Roman" w:hAnsi="Times New Roman"/>
          <w:b/>
          <w:color w:val="000000"/>
          <w:sz w:val="24"/>
          <w:szCs w:val="24"/>
        </w:rPr>
        <w:lastRenderedPageBreak/>
        <w:t>ANEXE</w:t>
      </w:r>
    </w:p>
    <w:p w:rsidR="001E3092" w:rsidRDefault="001E3092" w:rsidP="001E3092">
      <w:pPr>
        <w:pStyle w:val="NoSpacing"/>
        <w:rPr>
          <w:rFonts w:ascii="Times New Roman" w:hAnsi="Times New Roman"/>
          <w:b/>
          <w:color w:val="000000"/>
          <w:sz w:val="24"/>
          <w:szCs w:val="24"/>
        </w:rPr>
      </w:pPr>
      <w:r>
        <w:rPr>
          <w:rFonts w:ascii="Times New Roman" w:hAnsi="Times New Roman"/>
          <w:b/>
          <w:color w:val="000000"/>
          <w:sz w:val="24"/>
          <w:szCs w:val="24"/>
        </w:rPr>
        <w:t xml:space="preserve">      </w:t>
      </w:r>
      <w:r w:rsidRPr="00552062">
        <w:rPr>
          <w:rFonts w:ascii="Times New Roman" w:hAnsi="Times New Roman"/>
          <w:b/>
          <w:color w:val="000000"/>
          <w:sz w:val="24"/>
          <w:szCs w:val="24"/>
        </w:rPr>
        <w:t>Anexa 1</w:t>
      </w:r>
    </w:p>
    <w:p w:rsidR="001E3092" w:rsidRDefault="001E3092" w:rsidP="001E3092">
      <w:pPr>
        <w:pStyle w:val="NoSpacing"/>
        <w:rPr>
          <w:rFonts w:ascii="Times New Roman" w:hAnsi="Times New Roman"/>
          <w:b/>
          <w:color w:val="000000"/>
          <w:sz w:val="24"/>
          <w:szCs w:val="24"/>
        </w:rPr>
      </w:pPr>
    </w:p>
    <w:p w:rsidR="001E3092" w:rsidRDefault="001E3092" w:rsidP="001E3092">
      <w:pPr>
        <w:pStyle w:val="NoSpacing"/>
        <w:jc w:val="center"/>
        <w:rPr>
          <w:rFonts w:ascii="Times New Roman" w:hAnsi="Times New Roman"/>
          <w:b/>
          <w:color w:val="000000"/>
          <w:sz w:val="24"/>
          <w:szCs w:val="24"/>
        </w:rPr>
      </w:pPr>
      <w:r>
        <w:rPr>
          <w:rFonts w:ascii="Times New Roman" w:hAnsi="Times New Roman"/>
          <w:b/>
          <w:color w:val="000000"/>
          <w:sz w:val="24"/>
          <w:szCs w:val="24"/>
        </w:rPr>
        <w:t>ANTET</w:t>
      </w:r>
    </w:p>
    <w:p w:rsidR="001E3092" w:rsidRDefault="001E3092" w:rsidP="001E3092">
      <w:pPr>
        <w:pStyle w:val="NoSpacing"/>
        <w:jc w:val="center"/>
        <w:rPr>
          <w:rFonts w:ascii="Times New Roman" w:hAnsi="Times New Roman"/>
          <w:b/>
          <w:color w:val="000000"/>
          <w:sz w:val="24"/>
          <w:szCs w:val="24"/>
        </w:rPr>
      </w:pPr>
    </w:p>
    <w:p w:rsidR="001E3092" w:rsidRPr="001E3092" w:rsidRDefault="001E3092" w:rsidP="001E3092">
      <w:pPr>
        <w:pStyle w:val="NoSpacing"/>
        <w:rPr>
          <w:rFonts w:ascii="Times New Roman" w:hAnsi="Times New Roman"/>
          <w:bCs/>
          <w:color w:val="000000"/>
          <w:sz w:val="24"/>
          <w:szCs w:val="24"/>
        </w:rPr>
      </w:pPr>
      <w:r>
        <w:rPr>
          <w:rFonts w:ascii="Times New Roman" w:hAnsi="Times New Roman"/>
          <w:b/>
          <w:color w:val="000000"/>
          <w:sz w:val="24"/>
          <w:szCs w:val="24"/>
        </w:rPr>
        <w:t xml:space="preserve">      </w:t>
      </w:r>
      <w:r w:rsidRPr="001E3092">
        <w:rPr>
          <w:rFonts w:ascii="Times New Roman" w:hAnsi="Times New Roman"/>
          <w:bCs/>
          <w:color w:val="000000"/>
          <w:sz w:val="24"/>
          <w:szCs w:val="24"/>
        </w:rPr>
        <w:t>Nr. SMCC/Nr………/……………</w:t>
      </w:r>
    </w:p>
    <w:p w:rsidR="001E3092" w:rsidRDefault="001E3092" w:rsidP="001E3092">
      <w:pPr>
        <w:pStyle w:val="NoSpacing"/>
        <w:jc w:val="center"/>
        <w:rPr>
          <w:rFonts w:ascii="Times New Roman" w:hAnsi="Times New Roman"/>
          <w:b/>
          <w:color w:val="000000"/>
          <w:sz w:val="24"/>
          <w:szCs w:val="24"/>
        </w:rPr>
      </w:pPr>
    </w:p>
    <w:p w:rsidR="001E3092" w:rsidRPr="001E3092" w:rsidRDefault="001E3092" w:rsidP="001E3092">
      <w:pPr>
        <w:rPr>
          <w:rFonts w:ascii="Times New Roman" w:hAnsi="Times New Roman"/>
          <w:color w:val="000000"/>
          <w:sz w:val="24"/>
          <w:szCs w:val="24"/>
        </w:rPr>
      </w:pPr>
      <w:r w:rsidRPr="001E3092">
        <w:rPr>
          <w:rFonts w:ascii="Times New Roman" w:hAnsi="Times New Roman"/>
          <w:color w:val="000000"/>
          <w:sz w:val="24"/>
          <w:szCs w:val="24"/>
        </w:rPr>
        <w:t xml:space="preserve">                                                                                                                     APROB,</w:t>
      </w:r>
    </w:p>
    <w:p w:rsidR="001E3092" w:rsidRPr="001E3092" w:rsidRDefault="001E3092" w:rsidP="001E3092">
      <w:pPr>
        <w:pStyle w:val="NoSpacing"/>
        <w:jc w:val="center"/>
        <w:rPr>
          <w:rFonts w:ascii="Times New Roman" w:hAnsi="Times New Roman"/>
          <w:color w:val="000000"/>
          <w:sz w:val="24"/>
          <w:szCs w:val="24"/>
          <w:lang w:val="ro-RO"/>
        </w:rPr>
      </w:pPr>
      <w:r w:rsidRPr="001E3092">
        <w:rPr>
          <w:rFonts w:ascii="Times New Roman" w:hAnsi="Times New Roman"/>
          <w:color w:val="000000"/>
          <w:sz w:val="24"/>
          <w:szCs w:val="24"/>
          <w:lang w:val="ro-RO"/>
        </w:rPr>
        <w:t xml:space="preserve">                                                                               DIRECTOR GENERAL ADJUNCT,</w:t>
      </w:r>
    </w:p>
    <w:p w:rsidR="001E3092" w:rsidRDefault="001E3092" w:rsidP="001E3092">
      <w:pPr>
        <w:jc w:val="center"/>
        <w:rPr>
          <w:rFonts w:ascii="Times New Roman" w:hAnsi="Times New Roman"/>
          <w:color w:val="000000"/>
          <w:sz w:val="24"/>
          <w:szCs w:val="24"/>
          <w:lang w:val="ro-RO"/>
        </w:rPr>
      </w:pPr>
    </w:p>
    <w:p w:rsidR="001E3092" w:rsidRPr="00552062" w:rsidRDefault="001E3092" w:rsidP="001E3092">
      <w:pPr>
        <w:jc w:val="center"/>
        <w:rPr>
          <w:rFonts w:ascii="Times New Roman" w:hAnsi="Times New Roman"/>
          <w:color w:val="000000"/>
          <w:sz w:val="24"/>
          <w:szCs w:val="24"/>
          <w:lang w:val="ro-RO"/>
        </w:rPr>
      </w:pPr>
      <w:r>
        <w:rPr>
          <w:rFonts w:ascii="Times New Roman" w:hAnsi="Times New Roman"/>
          <w:color w:val="000000"/>
          <w:sz w:val="24"/>
          <w:szCs w:val="24"/>
          <w:lang w:val="ro-RO"/>
        </w:rPr>
        <w:t xml:space="preserve">                                                </w:t>
      </w:r>
    </w:p>
    <w:p w:rsidR="001E3092" w:rsidRPr="00552062" w:rsidRDefault="001E3092" w:rsidP="001E3092">
      <w:pPr>
        <w:pStyle w:val="NoSpacing"/>
        <w:rPr>
          <w:rFonts w:ascii="Times New Roman" w:hAnsi="Times New Roman"/>
          <w:color w:val="000000"/>
          <w:sz w:val="24"/>
          <w:szCs w:val="24"/>
          <w:lang w:val="it-IT"/>
        </w:rPr>
      </w:pPr>
    </w:p>
    <w:p w:rsidR="001E3092" w:rsidRPr="00552062" w:rsidRDefault="001E3092" w:rsidP="001E3092">
      <w:pPr>
        <w:pStyle w:val="NoSpacing"/>
        <w:rPr>
          <w:rFonts w:ascii="Times New Roman" w:hAnsi="Times New Roman"/>
          <w:color w:val="000000"/>
          <w:sz w:val="24"/>
          <w:szCs w:val="24"/>
        </w:rPr>
      </w:pPr>
    </w:p>
    <w:p w:rsidR="001E3092" w:rsidRPr="00F827C5" w:rsidRDefault="001E3092" w:rsidP="001E3092">
      <w:pPr>
        <w:pStyle w:val="NoSpacing"/>
        <w:jc w:val="center"/>
        <w:rPr>
          <w:rFonts w:ascii="Times New Roman" w:hAnsi="Times New Roman"/>
          <w:b/>
          <w:sz w:val="24"/>
          <w:szCs w:val="24"/>
        </w:rPr>
      </w:pPr>
      <w:r w:rsidRPr="00F827C5">
        <w:rPr>
          <w:rFonts w:ascii="Times New Roman" w:hAnsi="Times New Roman"/>
          <w:b/>
          <w:sz w:val="24"/>
          <w:szCs w:val="24"/>
        </w:rPr>
        <w:t>R E F E R A T</w:t>
      </w:r>
    </w:p>
    <w:p w:rsidR="001E3092" w:rsidRPr="00F827C5" w:rsidRDefault="001E3092" w:rsidP="001E3092">
      <w:pPr>
        <w:pStyle w:val="NoSpacing"/>
        <w:rPr>
          <w:rFonts w:ascii="Times New Roman" w:hAnsi="Times New Roman"/>
          <w:sz w:val="24"/>
          <w:szCs w:val="24"/>
          <w:u w:val="single"/>
        </w:rPr>
      </w:pPr>
    </w:p>
    <w:p w:rsidR="001E3092" w:rsidRPr="00F827C5" w:rsidRDefault="001E3092" w:rsidP="001E3092">
      <w:pPr>
        <w:pStyle w:val="NoSpacing"/>
        <w:rPr>
          <w:rFonts w:ascii="Times New Roman" w:hAnsi="Times New Roman"/>
          <w:sz w:val="24"/>
          <w:szCs w:val="24"/>
          <w:u w:val="single"/>
        </w:rPr>
      </w:pPr>
    </w:p>
    <w:p w:rsidR="001E3092" w:rsidRDefault="001E3092" w:rsidP="001E3092">
      <w:pPr>
        <w:pStyle w:val="NoSpacing"/>
        <w:spacing w:line="360" w:lineRule="auto"/>
        <w:jc w:val="both"/>
        <w:rPr>
          <w:rFonts w:ascii="Times New Roman" w:hAnsi="Times New Roman"/>
          <w:color w:val="000000"/>
          <w:sz w:val="24"/>
          <w:szCs w:val="24"/>
          <w:lang w:val="ro-RO"/>
        </w:rPr>
      </w:pPr>
      <w:r w:rsidRPr="00F827C5">
        <w:rPr>
          <w:rFonts w:ascii="Times New Roman" w:hAnsi="Times New Roman"/>
          <w:sz w:val="24"/>
          <w:szCs w:val="24"/>
        </w:rPr>
        <w:t xml:space="preserve">         Având în vedere prevederile </w:t>
      </w:r>
      <w:r w:rsidRPr="00F827C5">
        <w:rPr>
          <w:rFonts w:ascii="Times New Roman" w:hAnsi="Times New Roman"/>
          <w:i/>
          <w:iCs/>
          <w:sz w:val="24"/>
          <w:szCs w:val="24"/>
          <w:lang w:val="ro-RO"/>
        </w:rPr>
        <w:t>Legii nr. 272/2004 privind protecţia şi promovarea drepturilor copilului</w:t>
      </w:r>
      <w:r w:rsidRPr="00F827C5">
        <w:rPr>
          <w:rFonts w:ascii="Times New Roman" w:hAnsi="Times New Roman"/>
          <w:sz w:val="24"/>
          <w:szCs w:val="24"/>
          <w:lang w:val="ro-RO"/>
        </w:rPr>
        <w:t>, republicată, cu modificările și completările</w:t>
      </w:r>
      <w:r>
        <w:rPr>
          <w:rFonts w:ascii="Times New Roman" w:hAnsi="Times New Roman"/>
          <w:color w:val="000000"/>
          <w:sz w:val="24"/>
          <w:szCs w:val="24"/>
          <w:lang w:val="ro-RO"/>
        </w:rPr>
        <w:t xml:space="preserve"> ulterioare, coroborate cu cele ale </w:t>
      </w:r>
      <w:r w:rsidRPr="00F827C5">
        <w:rPr>
          <w:rFonts w:ascii="Times New Roman" w:hAnsi="Times New Roman"/>
          <w:i/>
          <w:iCs/>
          <w:color w:val="000000"/>
          <w:sz w:val="24"/>
          <w:szCs w:val="24"/>
          <w:lang w:val="ro-RO"/>
        </w:rPr>
        <w:t>Ordinului A.N.P.D.C. nr. 288/2006 pentru aprobarea Standardelor minime obligatorii privind managementul de caz în domeniul protecţiei copilulu</w:t>
      </w:r>
      <w:r>
        <w:rPr>
          <w:rFonts w:ascii="Times New Roman" w:hAnsi="Times New Roman"/>
          <w:color w:val="000000"/>
          <w:sz w:val="24"/>
          <w:szCs w:val="24"/>
          <w:lang w:val="ro-RO"/>
        </w:rPr>
        <w:t>i</w:t>
      </w:r>
      <w:r w:rsidRPr="00C00A52">
        <w:rPr>
          <w:rFonts w:ascii="Times New Roman" w:hAnsi="Times New Roman"/>
          <w:sz w:val="24"/>
          <w:szCs w:val="24"/>
        </w:rPr>
        <w:t>, vă rog să aprobați</w:t>
      </w:r>
      <w:r>
        <w:rPr>
          <w:rFonts w:ascii="Times New Roman" w:hAnsi="Times New Roman"/>
          <w:sz w:val="24"/>
          <w:szCs w:val="24"/>
        </w:rPr>
        <w:t xml:space="preserve"> desemnarea managerului de caz în persoana domnului/doamnei……………………,inspector………….</w:t>
      </w:r>
      <w:r>
        <w:rPr>
          <w:rFonts w:ascii="Times New Roman" w:hAnsi="Times New Roman"/>
          <w:color w:val="000000"/>
          <w:sz w:val="24"/>
          <w:szCs w:val="24"/>
          <w:lang w:val="ro-RO"/>
        </w:rPr>
        <w:t xml:space="preserve"> în cadrul D.G.A.S.P.C. Argeş - Serviciul Management de Caz pentru Copil, pentru minorul/minora.................(CNP.............................), născut/(ă) la data de ........................., în localitatea .........................,județul.................................</w:t>
      </w:r>
    </w:p>
    <w:p w:rsidR="001E3092" w:rsidRPr="00F827C5" w:rsidRDefault="001E3092" w:rsidP="001E3092">
      <w:pPr>
        <w:pStyle w:val="NoSpacing"/>
        <w:spacing w:line="360" w:lineRule="auto"/>
        <w:jc w:val="both"/>
        <w:rPr>
          <w:rFonts w:ascii="Times New Roman" w:hAnsi="Times New Roman"/>
          <w:b/>
          <w:bCs/>
          <w:color w:val="000000"/>
          <w:sz w:val="24"/>
          <w:szCs w:val="24"/>
          <w:lang w:val="ro-RO"/>
        </w:rPr>
      </w:pPr>
      <w:r>
        <w:rPr>
          <w:rFonts w:ascii="Times New Roman" w:hAnsi="Times New Roman"/>
          <w:color w:val="000000"/>
          <w:sz w:val="24"/>
          <w:szCs w:val="24"/>
          <w:lang w:val="ro-RO"/>
        </w:rPr>
        <w:t xml:space="preserve"> </w:t>
      </w:r>
    </w:p>
    <w:p w:rsidR="001E3092" w:rsidRPr="00DE5CBB" w:rsidRDefault="001E3092" w:rsidP="001E3092">
      <w:pPr>
        <w:pStyle w:val="NoSpacing"/>
        <w:spacing w:line="360" w:lineRule="auto"/>
        <w:jc w:val="center"/>
        <w:rPr>
          <w:rFonts w:ascii="Times New Roman" w:hAnsi="Times New Roman"/>
          <w:color w:val="000000"/>
          <w:sz w:val="24"/>
          <w:szCs w:val="24"/>
          <w:lang w:val="ro-RO"/>
        </w:rPr>
      </w:pPr>
      <w:r w:rsidRPr="00DE5CBB">
        <w:rPr>
          <w:rFonts w:ascii="Times New Roman" w:hAnsi="Times New Roman"/>
          <w:color w:val="000000"/>
          <w:sz w:val="24"/>
          <w:szCs w:val="24"/>
          <w:lang w:val="ro-RO"/>
        </w:rPr>
        <w:t>Șef Serviciu Management de Caz Pentru Copil</w:t>
      </w:r>
    </w:p>
    <w:p w:rsidR="001E3092" w:rsidRDefault="001E3092" w:rsidP="001E3092">
      <w:pPr>
        <w:pStyle w:val="NoSpacing"/>
        <w:jc w:val="both"/>
        <w:rPr>
          <w:rFonts w:ascii="Times New Roman" w:hAnsi="Times New Roman"/>
          <w:color w:val="FF0000"/>
          <w:sz w:val="24"/>
          <w:szCs w:val="24"/>
        </w:rPr>
      </w:pPr>
    </w:p>
    <w:p w:rsidR="001E3092" w:rsidRPr="00942079" w:rsidRDefault="001E3092" w:rsidP="00942079">
      <w:pPr>
        <w:pStyle w:val="NoSpacing"/>
        <w:jc w:val="both"/>
        <w:rPr>
          <w:rFonts w:ascii="Times New Roman" w:hAnsi="Times New Roman"/>
          <w:color w:val="FF0000"/>
          <w:sz w:val="24"/>
          <w:szCs w:val="24"/>
        </w:rPr>
      </w:pPr>
      <w:r w:rsidRPr="00425D3B">
        <w:rPr>
          <w:rFonts w:ascii="Times New Roman" w:hAnsi="Times New Roman"/>
          <w:color w:val="FF0000"/>
          <w:sz w:val="24"/>
          <w:szCs w:val="24"/>
        </w:rPr>
        <w:t xml:space="preserve">         </w:t>
      </w:r>
    </w:p>
    <w:p w:rsidR="001E3092" w:rsidRPr="00552062" w:rsidRDefault="001E3092" w:rsidP="001E3092">
      <w:pPr>
        <w:shd w:val="clear" w:color="auto" w:fill="FFFFFF"/>
        <w:jc w:val="both"/>
        <w:rPr>
          <w:rFonts w:ascii="Times New Roman" w:hAnsi="Times New Roman"/>
          <w:color w:val="000000"/>
          <w:sz w:val="24"/>
          <w:szCs w:val="24"/>
        </w:rPr>
      </w:pPr>
    </w:p>
    <w:p w:rsidR="001E3092" w:rsidRPr="00042251" w:rsidRDefault="001E3092" w:rsidP="001E3092">
      <w:pPr>
        <w:shd w:val="clear" w:color="auto" w:fill="FFFFFF"/>
        <w:jc w:val="both"/>
        <w:rPr>
          <w:rFonts w:ascii="Times New Roman" w:hAnsi="Times New Roman"/>
          <w:color w:val="000000"/>
          <w:sz w:val="16"/>
          <w:szCs w:val="16"/>
        </w:rPr>
      </w:pPr>
      <w:r w:rsidRPr="00042251">
        <w:rPr>
          <w:rFonts w:ascii="Times New Roman" w:hAnsi="Times New Roman"/>
          <w:color w:val="000000"/>
          <w:sz w:val="16"/>
          <w:szCs w:val="16"/>
        </w:rPr>
        <w:t>Datele cu caracter personal cuprinse în prezentul document pot fi folosite, stocate, prelucrate sau transmise către alte instituții abilitate de către angajații DGASPC Arges în conformitate cu prevederile legale, cu respectarea GDPR, cu privire la datele menționate mai sus</w:t>
      </w:r>
    </w:p>
    <w:p w:rsidR="001E3092" w:rsidRPr="00552062" w:rsidRDefault="001E3092" w:rsidP="001E3092">
      <w:pPr>
        <w:shd w:val="clear" w:color="auto" w:fill="FFFFFF"/>
        <w:jc w:val="both"/>
        <w:rPr>
          <w:rFonts w:ascii="Times New Roman" w:hAnsi="Times New Roman"/>
          <w:color w:val="000000"/>
          <w:sz w:val="24"/>
          <w:szCs w:val="24"/>
        </w:rPr>
      </w:pPr>
    </w:p>
    <w:p w:rsidR="001E3092" w:rsidRDefault="001E3092" w:rsidP="001E3092">
      <w:pPr>
        <w:pStyle w:val="NoSpacing"/>
        <w:rPr>
          <w:rFonts w:ascii="Times New Roman" w:hAnsi="Times New Roman"/>
          <w:b/>
          <w:color w:val="000000"/>
          <w:sz w:val="24"/>
          <w:szCs w:val="24"/>
        </w:rPr>
      </w:pPr>
      <w:r w:rsidRPr="00552062">
        <w:rPr>
          <w:rFonts w:ascii="Times New Roman" w:hAnsi="Times New Roman"/>
          <w:b/>
          <w:color w:val="000000"/>
          <w:sz w:val="24"/>
          <w:szCs w:val="24"/>
        </w:rPr>
        <w:t xml:space="preserve">Anexa </w:t>
      </w:r>
      <w:r w:rsidR="00E56329">
        <w:rPr>
          <w:rFonts w:ascii="Times New Roman" w:hAnsi="Times New Roman"/>
          <w:b/>
          <w:color w:val="000000"/>
          <w:sz w:val="24"/>
          <w:szCs w:val="24"/>
        </w:rPr>
        <w:t xml:space="preserve"> </w:t>
      </w:r>
      <w:r>
        <w:rPr>
          <w:rFonts w:ascii="Times New Roman" w:hAnsi="Times New Roman"/>
          <w:b/>
          <w:color w:val="000000"/>
          <w:sz w:val="24"/>
          <w:szCs w:val="24"/>
        </w:rPr>
        <w:t>2</w:t>
      </w:r>
    </w:p>
    <w:p w:rsidR="001E3092" w:rsidRDefault="001E3092" w:rsidP="001E3092">
      <w:pPr>
        <w:pStyle w:val="NoSpacing"/>
        <w:jc w:val="center"/>
        <w:rPr>
          <w:rFonts w:ascii="Times New Roman" w:hAnsi="Times New Roman"/>
          <w:b/>
          <w:color w:val="000000"/>
          <w:sz w:val="24"/>
          <w:szCs w:val="24"/>
        </w:rPr>
      </w:pPr>
      <w:r>
        <w:rPr>
          <w:rFonts w:ascii="Times New Roman" w:hAnsi="Times New Roman"/>
          <w:b/>
          <w:color w:val="000000"/>
          <w:sz w:val="24"/>
          <w:szCs w:val="24"/>
        </w:rPr>
        <w:lastRenderedPageBreak/>
        <w:t>ANTET</w:t>
      </w:r>
    </w:p>
    <w:p w:rsidR="001E3092" w:rsidRDefault="001E3092" w:rsidP="001E3092">
      <w:pPr>
        <w:pStyle w:val="NoSpacing"/>
        <w:jc w:val="center"/>
        <w:rPr>
          <w:rFonts w:ascii="Times New Roman" w:hAnsi="Times New Roman"/>
          <w:b/>
          <w:color w:val="000000"/>
          <w:sz w:val="24"/>
          <w:szCs w:val="24"/>
        </w:rPr>
      </w:pPr>
    </w:p>
    <w:p w:rsidR="001E3092" w:rsidRDefault="001E3092" w:rsidP="001E3092">
      <w:pPr>
        <w:pStyle w:val="NoSpacing"/>
        <w:jc w:val="center"/>
        <w:rPr>
          <w:rFonts w:ascii="Times New Roman" w:hAnsi="Times New Roman"/>
          <w:b/>
          <w:color w:val="000000"/>
          <w:sz w:val="24"/>
          <w:szCs w:val="24"/>
          <w:lang w:val="ro-RO"/>
        </w:rPr>
      </w:pPr>
      <w:r w:rsidRPr="00552062">
        <w:rPr>
          <w:rFonts w:ascii="Times New Roman" w:hAnsi="Times New Roman"/>
          <w:b/>
          <w:color w:val="000000"/>
          <w:sz w:val="24"/>
          <w:szCs w:val="24"/>
          <w:lang w:val="ro-RO"/>
        </w:rPr>
        <w:t>DISPOZITI</w:t>
      </w:r>
      <w:r>
        <w:rPr>
          <w:rFonts w:ascii="Times New Roman" w:hAnsi="Times New Roman"/>
          <w:b/>
          <w:color w:val="000000"/>
          <w:sz w:val="24"/>
          <w:szCs w:val="24"/>
          <w:lang w:val="ro-RO"/>
        </w:rPr>
        <w:t>A nr...../...........</w:t>
      </w:r>
    </w:p>
    <w:p w:rsidR="001E3092" w:rsidRPr="00552062" w:rsidRDefault="001E3092" w:rsidP="001E3092">
      <w:pPr>
        <w:pStyle w:val="NoSpacing"/>
        <w:jc w:val="center"/>
        <w:rPr>
          <w:rFonts w:ascii="Times New Roman" w:hAnsi="Times New Roman"/>
          <w:b/>
          <w:color w:val="000000"/>
          <w:sz w:val="24"/>
          <w:szCs w:val="24"/>
        </w:rPr>
      </w:pPr>
      <w:r>
        <w:rPr>
          <w:rFonts w:ascii="Times New Roman" w:hAnsi="Times New Roman"/>
          <w:b/>
          <w:color w:val="000000"/>
          <w:sz w:val="24"/>
          <w:szCs w:val="24"/>
        </w:rPr>
        <w:t>privind</w:t>
      </w:r>
      <w:r w:rsidRPr="00552062">
        <w:rPr>
          <w:rFonts w:ascii="Times New Roman" w:hAnsi="Times New Roman"/>
          <w:b/>
          <w:color w:val="000000"/>
          <w:sz w:val="24"/>
          <w:szCs w:val="24"/>
        </w:rPr>
        <w:t xml:space="preserve"> </w:t>
      </w:r>
      <w:r>
        <w:rPr>
          <w:rFonts w:ascii="Times New Roman" w:hAnsi="Times New Roman"/>
          <w:b/>
          <w:color w:val="000000"/>
          <w:sz w:val="24"/>
          <w:szCs w:val="24"/>
        </w:rPr>
        <w:t xml:space="preserve">desemnarea </w:t>
      </w:r>
      <w:r w:rsidRPr="00552062">
        <w:rPr>
          <w:rFonts w:ascii="Times New Roman" w:hAnsi="Times New Roman"/>
          <w:b/>
          <w:color w:val="000000"/>
          <w:sz w:val="24"/>
          <w:szCs w:val="24"/>
        </w:rPr>
        <w:t>manager</w:t>
      </w:r>
      <w:r>
        <w:rPr>
          <w:rFonts w:ascii="Times New Roman" w:hAnsi="Times New Roman"/>
          <w:b/>
          <w:color w:val="000000"/>
          <w:sz w:val="24"/>
          <w:szCs w:val="24"/>
        </w:rPr>
        <w:t xml:space="preserve">ul </w:t>
      </w:r>
      <w:r w:rsidRPr="00552062">
        <w:rPr>
          <w:rFonts w:ascii="Times New Roman" w:hAnsi="Times New Roman"/>
          <w:b/>
          <w:color w:val="000000"/>
          <w:sz w:val="24"/>
          <w:szCs w:val="24"/>
        </w:rPr>
        <w:t>de caz</w:t>
      </w:r>
      <w:r>
        <w:rPr>
          <w:rFonts w:ascii="Times New Roman" w:hAnsi="Times New Roman"/>
          <w:b/>
          <w:color w:val="000000"/>
          <w:sz w:val="24"/>
          <w:szCs w:val="24"/>
        </w:rPr>
        <w:t xml:space="preserve">  pentru copilul </w:t>
      </w:r>
    </w:p>
    <w:p w:rsidR="001E3092" w:rsidRPr="00552062" w:rsidRDefault="001E3092" w:rsidP="001E3092">
      <w:pPr>
        <w:pStyle w:val="NoSpacing"/>
        <w:rPr>
          <w:rFonts w:ascii="Times New Roman" w:hAnsi="Times New Roman"/>
          <w:color w:val="000000"/>
          <w:sz w:val="24"/>
          <w:szCs w:val="24"/>
          <w:lang w:val="ro-RO"/>
        </w:rPr>
      </w:pPr>
    </w:p>
    <w:p w:rsidR="001E3092" w:rsidRPr="00552062" w:rsidRDefault="001E3092" w:rsidP="001E3092">
      <w:pPr>
        <w:pStyle w:val="NoSpacing"/>
        <w:jc w:val="center"/>
        <w:rPr>
          <w:rFonts w:ascii="Times New Roman" w:hAnsi="Times New Roman"/>
          <w:color w:val="000000"/>
          <w:sz w:val="24"/>
          <w:szCs w:val="24"/>
          <w:lang w:val="ro-RO"/>
        </w:rPr>
      </w:pPr>
    </w:p>
    <w:p w:rsidR="001E3092" w:rsidRPr="00042251" w:rsidRDefault="001E3092" w:rsidP="001E3092">
      <w:pPr>
        <w:pStyle w:val="NoSpacing"/>
        <w:jc w:val="both"/>
        <w:rPr>
          <w:rFonts w:ascii="Times New Roman" w:hAnsi="Times New Roman"/>
          <w:b/>
          <w:bCs/>
          <w:i/>
          <w:iCs/>
          <w:color w:val="000000"/>
          <w:sz w:val="24"/>
          <w:szCs w:val="24"/>
          <w:lang w:val="ro-RO"/>
        </w:rPr>
      </w:pPr>
      <w:r w:rsidRPr="00552062">
        <w:rPr>
          <w:rFonts w:ascii="Times New Roman" w:hAnsi="Times New Roman"/>
          <w:color w:val="000000"/>
          <w:sz w:val="24"/>
          <w:szCs w:val="24"/>
          <w:lang w:val="ro-RO"/>
        </w:rPr>
        <w:t xml:space="preserve">        </w:t>
      </w:r>
      <w:r w:rsidRPr="00042251">
        <w:rPr>
          <w:rFonts w:ascii="Times New Roman" w:hAnsi="Times New Roman"/>
          <w:b/>
          <w:bCs/>
          <w:i/>
          <w:iCs/>
          <w:color w:val="000000"/>
          <w:sz w:val="24"/>
          <w:szCs w:val="24"/>
          <w:lang w:val="ro-RO"/>
        </w:rPr>
        <w:t xml:space="preserve">Directorul General </w:t>
      </w:r>
      <w:r>
        <w:rPr>
          <w:rFonts w:ascii="Times New Roman" w:hAnsi="Times New Roman"/>
          <w:b/>
          <w:bCs/>
          <w:i/>
          <w:iCs/>
          <w:color w:val="000000"/>
          <w:sz w:val="24"/>
          <w:szCs w:val="24"/>
          <w:lang w:val="ro-RO"/>
        </w:rPr>
        <w:t>Adjunct a</w:t>
      </w:r>
      <w:r w:rsidRPr="00042251">
        <w:rPr>
          <w:rFonts w:ascii="Times New Roman" w:hAnsi="Times New Roman"/>
          <w:b/>
          <w:bCs/>
          <w:i/>
          <w:iCs/>
          <w:color w:val="000000"/>
          <w:sz w:val="24"/>
          <w:szCs w:val="24"/>
          <w:lang w:val="ro-RO"/>
        </w:rPr>
        <w:t>l Direcţiei Generale de Asistenţă Socială şi Protecţia Copilului</w:t>
      </w:r>
      <w:r>
        <w:rPr>
          <w:rFonts w:ascii="Times New Roman" w:hAnsi="Times New Roman"/>
          <w:b/>
          <w:bCs/>
          <w:i/>
          <w:iCs/>
          <w:color w:val="000000"/>
          <w:sz w:val="24"/>
          <w:szCs w:val="24"/>
          <w:lang w:val="ro-RO"/>
        </w:rPr>
        <w:t xml:space="preserve"> Argeș,</w:t>
      </w:r>
    </w:p>
    <w:p w:rsidR="001E3092" w:rsidRPr="003F1B48" w:rsidRDefault="001E3092" w:rsidP="001E3092">
      <w:pPr>
        <w:pStyle w:val="NoSpacing"/>
        <w:rPr>
          <w:rFonts w:ascii="Times New Roman" w:hAnsi="Times New Roman"/>
          <w:color w:val="000000"/>
          <w:sz w:val="24"/>
          <w:szCs w:val="24"/>
        </w:rPr>
      </w:pPr>
      <w:r>
        <w:rPr>
          <w:rFonts w:ascii="Times New Roman" w:hAnsi="Times New Roman"/>
          <w:color w:val="000000"/>
          <w:sz w:val="24"/>
          <w:szCs w:val="24"/>
          <w:lang w:val="ro-RO"/>
        </w:rPr>
        <w:t xml:space="preserve">        Având în vedere</w:t>
      </w:r>
      <w:r>
        <w:rPr>
          <w:rFonts w:ascii="Times New Roman" w:hAnsi="Times New Roman"/>
          <w:color w:val="000000"/>
          <w:sz w:val="24"/>
          <w:szCs w:val="24"/>
        </w:rPr>
        <w:t>:</w:t>
      </w:r>
    </w:p>
    <w:p w:rsidR="001E3092" w:rsidRDefault="001E3092" w:rsidP="001E3092">
      <w:pPr>
        <w:pStyle w:val="NoSpacing"/>
        <w:jc w:val="both"/>
        <w:rPr>
          <w:rFonts w:ascii="Times New Roman" w:hAnsi="Times New Roman"/>
          <w:color w:val="000000"/>
          <w:sz w:val="24"/>
          <w:szCs w:val="24"/>
          <w:lang w:val="ro-RO"/>
        </w:rPr>
      </w:pPr>
      <w:r>
        <w:rPr>
          <w:rFonts w:ascii="Times New Roman" w:hAnsi="Times New Roman"/>
          <w:color w:val="000000"/>
          <w:sz w:val="24"/>
          <w:szCs w:val="24"/>
          <w:lang w:val="ro-RO"/>
        </w:rPr>
        <w:t xml:space="preserve">      - </w:t>
      </w:r>
      <w:r w:rsidRPr="002936A0">
        <w:rPr>
          <w:rFonts w:ascii="Times New Roman" w:hAnsi="Times New Roman"/>
          <w:color w:val="000000"/>
          <w:sz w:val="24"/>
          <w:szCs w:val="24"/>
          <w:lang w:val="ro-RO"/>
        </w:rPr>
        <w:t xml:space="preserve"> Referatul </w:t>
      </w:r>
      <w:r>
        <w:rPr>
          <w:rFonts w:ascii="Times New Roman" w:hAnsi="Times New Roman"/>
          <w:color w:val="000000"/>
          <w:sz w:val="24"/>
          <w:szCs w:val="24"/>
          <w:lang w:val="ro-RO"/>
        </w:rPr>
        <w:t xml:space="preserve">SMCC </w:t>
      </w:r>
      <w:r w:rsidRPr="002936A0">
        <w:rPr>
          <w:rFonts w:ascii="Times New Roman" w:hAnsi="Times New Roman"/>
          <w:color w:val="000000"/>
          <w:sz w:val="24"/>
          <w:szCs w:val="24"/>
          <w:lang w:val="ro-RO"/>
        </w:rPr>
        <w:t xml:space="preserve">nr. </w:t>
      </w:r>
      <w:r>
        <w:rPr>
          <w:rFonts w:ascii="Times New Roman" w:hAnsi="Times New Roman"/>
          <w:color w:val="000000"/>
          <w:sz w:val="24"/>
          <w:szCs w:val="24"/>
          <w:lang w:val="ro-RO"/>
        </w:rPr>
        <w:t>........................../.......................întocmit  de șef Serviciu  Management de Caz pentru Copil prin care s-a aprobat  numirea managerului de caz în persoana domnului/doamnei............................. inspector................ în cadrul D.G.A.S.P.C. Argeş/Serviciul Management de Caz pentru Copil Serviciului, pentru minorul (a)..............................., născut (ă) la data de ..............., în localitatea ..................., județul ........................................ ;</w:t>
      </w:r>
    </w:p>
    <w:p w:rsidR="001E3092" w:rsidRDefault="001E3092" w:rsidP="001E3092">
      <w:pPr>
        <w:pStyle w:val="NoSpacing"/>
        <w:jc w:val="both"/>
        <w:rPr>
          <w:rFonts w:ascii="Times New Roman" w:hAnsi="Times New Roman"/>
          <w:color w:val="000000"/>
          <w:sz w:val="24"/>
          <w:szCs w:val="24"/>
          <w:lang w:val="ro-RO"/>
        </w:rPr>
      </w:pPr>
      <w:r>
        <w:rPr>
          <w:rFonts w:ascii="Times New Roman" w:hAnsi="Times New Roman"/>
          <w:color w:val="000000"/>
          <w:sz w:val="24"/>
          <w:szCs w:val="24"/>
          <w:lang w:val="ro-RO"/>
        </w:rPr>
        <w:t xml:space="preserve">        -  Prevederile Legii nr.272/2004 privind protecţia şi promovarea drepturilor copilului, republicată, cu modificările și completările ulterioare;</w:t>
      </w:r>
    </w:p>
    <w:p w:rsidR="001E3092" w:rsidRDefault="001E3092" w:rsidP="001E3092">
      <w:pPr>
        <w:pStyle w:val="NoSpacing"/>
        <w:jc w:val="both"/>
        <w:rPr>
          <w:rFonts w:ascii="Times New Roman" w:hAnsi="Times New Roman"/>
          <w:color w:val="000000"/>
          <w:sz w:val="24"/>
          <w:szCs w:val="24"/>
          <w:lang w:val="ro-RO"/>
        </w:rPr>
      </w:pPr>
      <w:r>
        <w:rPr>
          <w:rFonts w:ascii="Times New Roman" w:hAnsi="Times New Roman"/>
          <w:color w:val="000000"/>
          <w:sz w:val="24"/>
          <w:szCs w:val="24"/>
          <w:lang w:val="ro-RO"/>
        </w:rPr>
        <w:t xml:space="preserve">       - Ordinul A.N.P.D.C. </w:t>
      </w:r>
      <w:r w:rsidRPr="002936A0">
        <w:rPr>
          <w:rFonts w:ascii="Times New Roman" w:hAnsi="Times New Roman"/>
          <w:color w:val="000000"/>
          <w:sz w:val="24"/>
          <w:szCs w:val="24"/>
          <w:lang w:val="ro-RO"/>
        </w:rPr>
        <w:t>nr.</w:t>
      </w:r>
      <w:r>
        <w:rPr>
          <w:rFonts w:ascii="Times New Roman" w:hAnsi="Times New Roman"/>
          <w:color w:val="000000"/>
          <w:sz w:val="24"/>
          <w:szCs w:val="24"/>
          <w:lang w:val="ro-RO"/>
        </w:rPr>
        <w:t xml:space="preserve"> </w:t>
      </w:r>
      <w:r w:rsidRPr="002936A0">
        <w:rPr>
          <w:rFonts w:ascii="Times New Roman" w:hAnsi="Times New Roman"/>
          <w:color w:val="000000"/>
          <w:sz w:val="24"/>
          <w:szCs w:val="24"/>
          <w:lang w:val="ro-RO"/>
        </w:rPr>
        <w:t xml:space="preserve">288/2006 </w:t>
      </w:r>
      <w:r>
        <w:rPr>
          <w:rFonts w:ascii="Times New Roman" w:hAnsi="Times New Roman"/>
          <w:color w:val="000000"/>
          <w:sz w:val="24"/>
          <w:szCs w:val="24"/>
          <w:lang w:val="ro-RO"/>
        </w:rPr>
        <w:t>cu privire la Standardele</w:t>
      </w:r>
      <w:r w:rsidRPr="002936A0">
        <w:rPr>
          <w:rFonts w:ascii="Times New Roman" w:hAnsi="Times New Roman"/>
          <w:color w:val="000000"/>
          <w:sz w:val="24"/>
          <w:szCs w:val="24"/>
          <w:lang w:val="ro-RO"/>
        </w:rPr>
        <w:t xml:space="preserve"> minime obligatorii privind managementul de caz</w:t>
      </w:r>
      <w:r>
        <w:rPr>
          <w:rFonts w:ascii="Times New Roman" w:hAnsi="Times New Roman"/>
          <w:color w:val="000000"/>
          <w:sz w:val="24"/>
          <w:szCs w:val="24"/>
          <w:lang w:val="ro-RO"/>
        </w:rPr>
        <w:t xml:space="preserve"> în domeniul protecţiei copilului</w:t>
      </w:r>
      <w:r w:rsidRPr="002936A0">
        <w:rPr>
          <w:rFonts w:ascii="Times New Roman" w:hAnsi="Times New Roman"/>
          <w:color w:val="000000"/>
          <w:sz w:val="24"/>
          <w:szCs w:val="24"/>
          <w:lang w:val="ro-RO"/>
        </w:rPr>
        <w:t>;</w:t>
      </w:r>
    </w:p>
    <w:p w:rsidR="001E3092" w:rsidRPr="002936A0" w:rsidRDefault="001E3092" w:rsidP="001E3092">
      <w:pPr>
        <w:pStyle w:val="NoSpacing"/>
        <w:jc w:val="both"/>
        <w:rPr>
          <w:rFonts w:ascii="Times New Roman" w:hAnsi="Times New Roman"/>
          <w:color w:val="000000"/>
          <w:sz w:val="24"/>
          <w:szCs w:val="24"/>
          <w:lang w:val="ro-RO"/>
        </w:rPr>
      </w:pPr>
      <w:r>
        <w:rPr>
          <w:rFonts w:ascii="Times New Roman" w:hAnsi="Times New Roman"/>
          <w:color w:val="000000"/>
          <w:sz w:val="24"/>
          <w:szCs w:val="24"/>
          <w:lang w:val="ro-RO"/>
        </w:rPr>
        <w:t xml:space="preserve">             Ţinând cont de prevederile art.16 alin.1 din Anexa H.G.797/2017 privind atribuţiile şi Regulamentul – cadru de organizare şi funcţionare ale Direcţiei Generale de Asistenţă Socială şi Protecţia Copilului, coroborate cu prevederile art.14, alin.2 din Regulamentul de Organizare şi Funcţionare al Direcţiei Generale de Asistenţă Socială şi Protecţia Copilului Argeş,</w:t>
      </w:r>
    </w:p>
    <w:p w:rsidR="001E3092" w:rsidRPr="006A4D21" w:rsidRDefault="001E3092" w:rsidP="001E3092">
      <w:pPr>
        <w:pStyle w:val="NoSpacing"/>
        <w:jc w:val="both"/>
        <w:rPr>
          <w:rFonts w:ascii="Times New Roman" w:hAnsi="Times New Roman"/>
          <w:color w:val="000000"/>
          <w:sz w:val="24"/>
          <w:szCs w:val="24"/>
          <w:lang w:val="ro-RO"/>
        </w:rPr>
      </w:pPr>
    </w:p>
    <w:p w:rsidR="001E3092" w:rsidRPr="006559BA" w:rsidRDefault="001E3092" w:rsidP="001E3092">
      <w:pPr>
        <w:pStyle w:val="NoSpacing"/>
        <w:jc w:val="center"/>
        <w:rPr>
          <w:rFonts w:ascii="Times New Roman" w:hAnsi="Times New Roman"/>
          <w:b/>
          <w:color w:val="000000"/>
          <w:sz w:val="24"/>
          <w:szCs w:val="24"/>
          <w:lang w:val="ro-RO"/>
        </w:rPr>
      </w:pPr>
      <w:r w:rsidRPr="006559BA">
        <w:rPr>
          <w:rFonts w:ascii="Times New Roman" w:hAnsi="Times New Roman"/>
          <w:b/>
          <w:color w:val="000000"/>
          <w:sz w:val="24"/>
          <w:szCs w:val="24"/>
          <w:lang w:val="ro-RO"/>
        </w:rPr>
        <w:t>DISPUNE:</w:t>
      </w:r>
    </w:p>
    <w:p w:rsidR="001E3092" w:rsidRPr="002936A0" w:rsidRDefault="001E3092" w:rsidP="001E3092">
      <w:pPr>
        <w:pStyle w:val="NoSpacing"/>
        <w:jc w:val="both"/>
        <w:rPr>
          <w:rFonts w:ascii="Times New Roman" w:hAnsi="Times New Roman"/>
          <w:color w:val="000000"/>
          <w:sz w:val="24"/>
          <w:szCs w:val="24"/>
          <w:lang w:val="ro-RO"/>
        </w:rPr>
      </w:pPr>
    </w:p>
    <w:p w:rsidR="001E3092" w:rsidRPr="002936A0" w:rsidRDefault="001E3092" w:rsidP="001E3092">
      <w:pPr>
        <w:pStyle w:val="NoSpacing"/>
        <w:jc w:val="both"/>
        <w:rPr>
          <w:rFonts w:ascii="Times New Roman" w:hAnsi="Times New Roman"/>
          <w:color w:val="000000"/>
          <w:sz w:val="24"/>
          <w:szCs w:val="24"/>
          <w:lang w:val="ro-RO"/>
        </w:rPr>
      </w:pPr>
      <w:r w:rsidRPr="002936A0">
        <w:rPr>
          <w:rFonts w:ascii="Times New Roman" w:hAnsi="Times New Roman"/>
          <w:color w:val="000000"/>
          <w:sz w:val="24"/>
          <w:szCs w:val="24"/>
          <w:u w:val="single"/>
          <w:lang w:val="ro-RO"/>
        </w:rPr>
        <w:t>Art.1</w:t>
      </w:r>
      <w:r w:rsidRPr="002936A0">
        <w:rPr>
          <w:rFonts w:ascii="Times New Roman" w:hAnsi="Times New Roman"/>
          <w:color w:val="000000"/>
          <w:sz w:val="24"/>
          <w:szCs w:val="24"/>
          <w:lang w:val="ro-RO"/>
        </w:rPr>
        <w:t xml:space="preserve"> </w:t>
      </w:r>
      <w:r>
        <w:rPr>
          <w:rFonts w:ascii="Times New Roman" w:hAnsi="Times New Roman"/>
          <w:color w:val="000000"/>
          <w:sz w:val="24"/>
          <w:szCs w:val="24"/>
          <w:lang w:val="ro-RO"/>
        </w:rPr>
        <w:t>Începând cu data de .............../.............., se numeşte manager de caz domnul/doamna................................, inspector în cadrul D.G.A.S.P.C. Argeş/Serviciul Management de Caz pentru Copil, pentru minorul/minora.................(CNP.............................), născută/născut la data de ........................., în localitatea ........................., fiica/fiul lui.......................................................</w:t>
      </w:r>
    </w:p>
    <w:p w:rsidR="001E3092" w:rsidRPr="002936A0" w:rsidRDefault="001E3092" w:rsidP="001E3092">
      <w:pPr>
        <w:pStyle w:val="NoSpacing"/>
        <w:jc w:val="both"/>
        <w:rPr>
          <w:rFonts w:ascii="Times New Roman" w:hAnsi="Times New Roman"/>
          <w:color w:val="000000"/>
          <w:sz w:val="24"/>
          <w:szCs w:val="24"/>
          <w:lang w:val="ro-RO"/>
        </w:rPr>
      </w:pPr>
      <w:r w:rsidRPr="002936A0">
        <w:rPr>
          <w:rFonts w:ascii="Times New Roman" w:hAnsi="Times New Roman"/>
          <w:color w:val="000000"/>
          <w:sz w:val="24"/>
          <w:szCs w:val="24"/>
          <w:u w:val="single"/>
          <w:lang w:val="ro-RO"/>
        </w:rPr>
        <w:t>Art. 2</w:t>
      </w:r>
      <w:r w:rsidRPr="002936A0">
        <w:rPr>
          <w:rFonts w:ascii="Times New Roman" w:hAnsi="Times New Roman"/>
          <w:color w:val="000000"/>
          <w:sz w:val="24"/>
          <w:szCs w:val="24"/>
          <w:lang w:val="ro-RO"/>
        </w:rPr>
        <w:t xml:space="preserve"> </w:t>
      </w:r>
      <w:r>
        <w:rPr>
          <w:rFonts w:ascii="Times New Roman" w:hAnsi="Times New Roman"/>
          <w:color w:val="000000"/>
          <w:sz w:val="24"/>
          <w:szCs w:val="24"/>
          <w:lang w:val="ro-RO"/>
        </w:rPr>
        <w:t>Prezenta dispoziţie va fi dusă la îndeplinire de Serviciul Management de caz pentru copil din cadrul D.G.A.S.P.C. Argeş;</w:t>
      </w:r>
    </w:p>
    <w:p w:rsidR="001E3092" w:rsidRPr="002936A0" w:rsidRDefault="001E3092" w:rsidP="001E3092">
      <w:pPr>
        <w:pStyle w:val="NoSpacing"/>
        <w:jc w:val="both"/>
        <w:rPr>
          <w:rFonts w:ascii="Times New Roman" w:hAnsi="Times New Roman"/>
          <w:color w:val="000000"/>
          <w:sz w:val="24"/>
          <w:szCs w:val="24"/>
          <w:lang w:val="ro-RO"/>
        </w:rPr>
      </w:pPr>
      <w:r w:rsidRPr="002936A0">
        <w:rPr>
          <w:rFonts w:ascii="Times New Roman" w:hAnsi="Times New Roman"/>
          <w:color w:val="000000"/>
          <w:sz w:val="24"/>
          <w:szCs w:val="24"/>
          <w:u w:val="single"/>
          <w:lang w:val="ro-RO"/>
        </w:rPr>
        <w:t>Art. 3</w:t>
      </w:r>
      <w:r w:rsidRPr="002936A0">
        <w:rPr>
          <w:rFonts w:ascii="Times New Roman" w:hAnsi="Times New Roman"/>
          <w:color w:val="000000"/>
          <w:sz w:val="24"/>
          <w:szCs w:val="24"/>
          <w:lang w:val="ro-RO"/>
        </w:rPr>
        <w:t xml:space="preserve"> </w:t>
      </w:r>
      <w:r>
        <w:rPr>
          <w:rFonts w:ascii="Times New Roman" w:hAnsi="Times New Roman"/>
          <w:color w:val="000000"/>
          <w:sz w:val="24"/>
          <w:szCs w:val="24"/>
          <w:lang w:val="ro-RO"/>
        </w:rPr>
        <w:t>Dispoziţia se comunică managerului de caz şi arhivarului D.G.A.S.P.C.Argeş.</w:t>
      </w:r>
    </w:p>
    <w:p w:rsidR="001E3092" w:rsidRDefault="001E3092" w:rsidP="001E3092">
      <w:pPr>
        <w:pStyle w:val="NoSpacing"/>
        <w:rPr>
          <w:rFonts w:ascii="Times New Roman" w:hAnsi="Times New Roman"/>
          <w:color w:val="000000"/>
          <w:sz w:val="24"/>
          <w:szCs w:val="24"/>
          <w:lang w:val="ro-RO"/>
        </w:rPr>
      </w:pPr>
    </w:p>
    <w:p w:rsidR="001E3092" w:rsidRDefault="001E3092" w:rsidP="001E3092">
      <w:pPr>
        <w:pStyle w:val="NoSpacing"/>
        <w:jc w:val="center"/>
        <w:rPr>
          <w:rFonts w:ascii="Times New Roman" w:hAnsi="Times New Roman"/>
          <w:color w:val="000000"/>
          <w:sz w:val="24"/>
          <w:szCs w:val="24"/>
          <w:lang w:val="ro-RO"/>
        </w:rPr>
      </w:pPr>
      <w:r w:rsidRPr="00657BD0">
        <w:rPr>
          <w:rFonts w:ascii="Times New Roman" w:hAnsi="Times New Roman"/>
          <w:color w:val="000000"/>
          <w:sz w:val="24"/>
          <w:szCs w:val="24"/>
          <w:lang w:val="ro-RO"/>
        </w:rPr>
        <w:t>DIRECTOR GENERAL</w:t>
      </w:r>
      <w:r>
        <w:rPr>
          <w:rFonts w:ascii="Times New Roman" w:hAnsi="Times New Roman"/>
          <w:color w:val="000000"/>
          <w:sz w:val="24"/>
          <w:szCs w:val="24"/>
          <w:lang w:val="ro-RO"/>
        </w:rPr>
        <w:t xml:space="preserve"> ADJUNCT</w:t>
      </w:r>
      <w:r w:rsidRPr="00657BD0">
        <w:rPr>
          <w:rFonts w:ascii="Times New Roman" w:hAnsi="Times New Roman"/>
          <w:color w:val="000000"/>
          <w:sz w:val="24"/>
          <w:szCs w:val="24"/>
          <w:lang w:val="ro-RO"/>
        </w:rPr>
        <w:t>,</w:t>
      </w:r>
    </w:p>
    <w:p w:rsidR="001E3092" w:rsidRPr="00657BD0" w:rsidRDefault="001E3092" w:rsidP="001E3092">
      <w:pPr>
        <w:pStyle w:val="NoSpacing"/>
        <w:jc w:val="center"/>
        <w:rPr>
          <w:rFonts w:ascii="Times New Roman" w:hAnsi="Times New Roman"/>
          <w:color w:val="000000"/>
          <w:sz w:val="24"/>
          <w:szCs w:val="24"/>
          <w:lang w:val="ro-RO"/>
        </w:rPr>
      </w:pPr>
    </w:p>
    <w:p w:rsidR="001E3092" w:rsidRPr="00657BD0" w:rsidRDefault="001E3092" w:rsidP="001E3092">
      <w:pPr>
        <w:pStyle w:val="NoSpacing"/>
        <w:rPr>
          <w:rFonts w:ascii="Times New Roman" w:hAnsi="Times New Roman"/>
          <w:color w:val="000000"/>
          <w:sz w:val="24"/>
          <w:szCs w:val="24"/>
          <w:lang w:val="ro-RO"/>
        </w:rPr>
      </w:pPr>
      <w:r w:rsidRPr="00657BD0">
        <w:rPr>
          <w:rFonts w:ascii="Times New Roman" w:hAnsi="Times New Roman"/>
          <w:color w:val="000000"/>
          <w:sz w:val="24"/>
          <w:szCs w:val="24"/>
          <w:lang w:val="ro-RO"/>
        </w:rPr>
        <w:tab/>
      </w:r>
      <w:r w:rsidRPr="00657BD0">
        <w:rPr>
          <w:rFonts w:ascii="Times New Roman" w:hAnsi="Times New Roman"/>
          <w:color w:val="000000"/>
          <w:sz w:val="24"/>
          <w:szCs w:val="24"/>
          <w:lang w:val="ro-RO"/>
        </w:rPr>
        <w:tab/>
        <w:t xml:space="preserve">                                                                                          Viza </w:t>
      </w:r>
      <w:r>
        <w:rPr>
          <w:rFonts w:ascii="Times New Roman" w:hAnsi="Times New Roman"/>
          <w:color w:val="000000"/>
          <w:sz w:val="24"/>
          <w:szCs w:val="24"/>
          <w:lang w:val="ro-RO"/>
        </w:rPr>
        <w:t xml:space="preserve">pentru </w:t>
      </w:r>
      <w:r w:rsidRPr="00657BD0">
        <w:rPr>
          <w:rFonts w:ascii="Times New Roman" w:hAnsi="Times New Roman"/>
          <w:color w:val="000000"/>
          <w:sz w:val="24"/>
          <w:szCs w:val="24"/>
          <w:lang w:val="ro-RO"/>
        </w:rPr>
        <w:t>legalitate,</w:t>
      </w:r>
    </w:p>
    <w:p w:rsidR="001E3092" w:rsidRPr="00B0605B" w:rsidRDefault="001E3092" w:rsidP="001E3092">
      <w:pPr>
        <w:pStyle w:val="NoSpacing"/>
        <w:rPr>
          <w:rFonts w:ascii="Times New Roman" w:hAnsi="Times New Roman"/>
          <w:i/>
          <w:iCs/>
          <w:color w:val="000000"/>
          <w:sz w:val="24"/>
          <w:szCs w:val="24"/>
          <w:lang w:val="ro-RO"/>
        </w:rPr>
      </w:pPr>
      <w:r w:rsidRPr="00657BD0">
        <w:rPr>
          <w:rFonts w:ascii="Times New Roman" w:hAnsi="Times New Roman"/>
          <w:color w:val="000000"/>
          <w:sz w:val="24"/>
          <w:szCs w:val="24"/>
          <w:lang w:val="ro-RO"/>
        </w:rPr>
        <w:tab/>
      </w:r>
      <w:r w:rsidRPr="00657BD0">
        <w:rPr>
          <w:rFonts w:ascii="Times New Roman" w:hAnsi="Times New Roman"/>
          <w:color w:val="000000"/>
          <w:sz w:val="24"/>
          <w:szCs w:val="24"/>
          <w:lang w:val="ro-RO"/>
        </w:rPr>
        <w:tab/>
      </w:r>
      <w:r w:rsidRPr="00657BD0">
        <w:rPr>
          <w:rFonts w:ascii="Times New Roman" w:hAnsi="Times New Roman"/>
          <w:color w:val="000000"/>
          <w:sz w:val="24"/>
          <w:szCs w:val="24"/>
          <w:lang w:val="ro-RO"/>
        </w:rPr>
        <w:tab/>
      </w:r>
      <w:r w:rsidRPr="00657BD0">
        <w:rPr>
          <w:rFonts w:ascii="Times New Roman" w:hAnsi="Times New Roman"/>
          <w:color w:val="000000"/>
          <w:sz w:val="24"/>
          <w:szCs w:val="24"/>
          <w:lang w:val="ro-RO"/>
        </w:rPr>
        <w:tab/>
      </w:r>
      <w:r w:rsidRPr="00F827C5">
        <w:rPr>
          <w:rFonts w:ascii="Times New Roman" w:hAnsi="Times New Roman"/>
          <w:b/>
          <w:bCs/>
          <w:i/>
          <w:iCs/>
          <w:color w:val="000000"/>
          <w:sz w:val="24"/>
          <w:szCs w:val="24"/>
          <w:lang w:val="ro-RO"/>
        </w:rPr>
        <w:t xml:space="preserve">                                                                </w:t>
      </w:r>
      <w:r w:rsidRPr="00B0605B">
        <w:rPr>
          <w:rFonts w:ascii="Times New Roman" w:hAnsi="Times New Roman"/>
          <w:i/>
          <w:iCs/>
          <w:color w:val="000000"/>
          <w:sz w:val="24"/>
          <w:szCs w:val="24"/>
          <w:lang w:val="ro-RO"/>
        </w:rPr>
        <w:t xml:space="preserve">Biroul juridic contencios </w:t>
      </w:r>
    </w:p>
    <w:p w:rsidR="001E3092" w:rsidRDefault="001E3092" w:rsidP="00487877">
      <w:pPr>
        <w:rPr>
          <w:rFonts w:ascii="Times New Roman" w:hAnsi="Times New Roman"/>
          <w:b/>
          <w:sz w:val="28"/>
          <w:szCs w:val="28"/>
        </w:rPr>
      </w:pPr>
    </w:p>
    <w:p w:rsidR="001E3092" w:rsidRDefault="001E3092" w:rsidP="001E3092">
      <w:pPr>
        <w:pStyle w:val="NoSpacing"/>
        <w:rPr>
          <w:rFonts w:ascii="Times New Roman" w:hAnsi="Times New Roman"/>
          <w:b/>
          <w:color w:val="000000"/>
          <w:sz w:val="24"/>
          <w:szCs w:val="24"/>
        </w:rPr>
      </w:pPr>
      <w:r w:rsidRPr="00552062">
        <w:rPr>
          <w:rFonts w:ascii="Times New Roman" w:hAnsi="Times New Roman"/>
          <w:b/>
          <w:color w:val="000000"/>
          <w:sz w:val="24"/>
          <w:szCs w:val="24"/>
        </w:rPr>
        <w:lastRenderedPageBreak/>
        <w:t>Anexa</w:t>
      </w:r>
      <w:r>
        <w:rPr>
          <w:rFonts w:ascii="Times New Roman" w:hAnsi="Times New Roman"/>
          <w:b/>
          <w:color w:val="000000"/>
          <w:sz w:val="24"/>
          <w:szCs w:val="24"/>
        </w:rPr>
        <w:t xml:space="preserve"> 3</w:t>
      </w:r>
    </w:p>
    <w:p w:rsidR="001E3092" w:rsidRDefault="001E3092" w:rsidP="00487877">
      <w:pPr>
        <w:rPr>
          <w:rFonts w:ascii="Times New Roman" w:hAnsi="Times New Roman"/>
          <w:b/>
          <w:sz w:val="28"/>
          <w:szCs w:val="28"/>
        </w:rPr>
      </w:pPr>
    </w:p>
    <w:p w:rsidR="001E3092" w:rsidRPr="001E3092" w:rsidRDefault="001E3092" w:rsidP="001E3092">
      <w:pPr>
        <w:pStyle w:val="Header"/>
        <w:tabs>
          <w:tab w:val="left" w:pos="8640"/>
        </w:tabs>
        <w:rPr>
          <w:rFonts w:ascii="Times New Roman" w:hAnsi="Times New Roman"/>
        </w:rPr>
      </w:pPr>
      <w:r w:rsidRPr="001E3092">
        <w:rPr>
          <w:rFonts w:cs="Tahoma"/>
          <w:b/>
          <w:bCs/>
          <w:sz w:val="24"/>
          <w:szCs w:val="24"/>
        </w:rPr>
        <w:t>D</w:t>
      </w:r>
      <w:r w:rsidRPr="001E3092">
        <w:rPr>
          <w:rFonts w:ascii="Times New Roman" w:hAnsi="Times New Roman"/>
          <w:b/>
          <w:bCs/>
          <w:sz w:val="24"/>
          <w:szCs w:val="24"/>
        </w:rPr>
        <w:t xml:space="preserve">.G.A.S.P.C. ARGEŞ              </w:t>
      </w:r>
      <w:r w:rsidRPr="001E3092">
        <w:rPr>
          <w:rFonts w:ascii="Times New Roman" w:hAnsi="Times New Roman"/>
        </w:rPr>
        <w:t xml:space="preserve">                                                                                                                                                                                                                                                                                                       </w:t>
      </w:r>
    </w:p>
    <w:p w:rsidR="001E3092" w:rsidRPr="001E3092" w:rsidRDefault="001E3092" w:rsidP="001E3092">
      <w:pPr>
        <w:spacing w:after="0"/>
        <w:rPr>
          <w:rFonts w:ascii="Times New Roman" w:hAnsi="Times New Roman"/>
        </w:rPr>
      </w:pPr>
      <w:r w:rsidRPr="001E3092">
        <w:rPr>
          <w:rFonts w:ascii="Times New Roman" w:hAnsi="Times New Roman"/>
        </w:rPr>
        <w:t xml:space="preserve">Nr. SMCC _________/___________                              </w:t>
      </w:r>
      <w:r w:rsidRPr="001E3092">
        <w:rPr>
          <w:rFonts w:ascii="Times New Roman" w:hAnsi="Times New Roman"/>
        </w:rPr>
        <w:tab/>
      </w:r>
      <w:r w:rsidRPr="001E3092">
        <w:rPr>
          <w:rFonts w:ascii="Times New Roman" w:hAnsi="Times New Roman"/>
        </w:rPr>
        <w:tab/>
        <w:t xml:space="preserve">       </w:t>
      </w:r>
      <w:r>
        <w:rPr>
          <w:rFonts w:ascii="Times New Roman" w:hAnsi="Times New Roman"/>
        </w:rPr>
        <w:t xml:space="preserve">                           </w:t>
      </w:r>
      <w:r w:rsidRPr="001E3092">
        <w:rPr>
          <w:rFonts w:ascii="Times New Roman" w:hAnsi="Times New Roman"/>
        </w:rPr>
        <w:t xml:space="preserve">  </w:t>
      </w:r>
      <w:r>
        <w:rPr>
          <w:rFonts w:ascii="Times New Roman" w:hAnsi="Times New Roman"/>
        </w:rPr>
        <w:t xml:space="preserve">        </w:t>
      </w:r>
      <w:r w:rsidRPr="001E3092">
        <w:rPr>
          <w:rFonts w:ascii="Times New Roman" w:hAnsi="Times New Roman"/>
        </w:rPr>
        <w:t>APROB,</w:t>
      </w:r>
    </w:p>
    <w:p w:rsidR="001E3092" w:rsidRPr="001E3092" w:rsidRDefault="001E3092" w:rsidP="001E3092">
      <w:pPr>
        <w:spacing w:after="0"/>
        <w:rPr>
          <w:rFonts w:ascii="Times New Roman" w:hAnsi="Times New Roman"/>
        </w:rPr>
      </w:pPr>
      <w:r w:rsidRPr="001E3092">
        <w:rPr>
          <w:rFonts w:ascii="Times New Roman" w:hAnsi="Times New Roman"/>
        </w:rPr>
        <w:t xml:space="preserve">                                                                                                     </w:t>
      </w:r>
      <w:r>
        <w:rPr>
          <w:rFonts w:ascii="Times New Roman" w:hAnsi="Times New Roman"/>
        </w:rPr>
        <w:t xml:space="preserve">                  </w:t>
      </w:r>
      <w:r w:rsidRPr="001E3092">
        <w:rPr>
          <w:rFonts w:ascii="Times New Roman" w:hAnsi="Times New Roman"/>
        </w:rPr>
        <w:t xml:space="preserve">  </w:t>
      </w:r>
      <w:r>
        <w:rPr>
          <w:rFonts w:ascii="Times New Roman" w:hAnsi="Times New Roman"/>
        </w:rPr>
        <w:t xml:space="preserve">             </w:t>
      </w:r>
      <w:r w:rsidRPr="001E3092">
        <w:rPr>
          <w:rFonts w:ascii="Times New Roman" w:hAnsi="Times New Roman"/>
        </w:rPr>
        <w:t>DIRECTOR  GENERAL</w:t>
      </w:r>
    </w:p>
    <w:p w:rsidR="001E3092" w:rsidRPr="001E3092" w:rsidRDefault="001E3092" w:rsidP="001E3092">
      <w:pPr>
        <w:spacing w:after="0"/>
        <w:jc w:val="both"/>
        <w:rPr>
          <w:rFonts w:ascii="Times New Roman" w:hAnsi="Times New Roman"/>
          <w:lang w:eastAsia="ar-SA"/>
        </w:rPr>
      </w:pPr>
      <w:r>
        <w:rPr>
          <w:rFonts w:ascii="Times New Roman" w:hAnsi="Times New Roman"/>
          <w:lang w:eastAsia="ar-SA"/>
        </w:rPr>
        <w:t xml:space="preserve">             </w:t>
      </w:r>
      <w:r w:rsidRPr="001E3092">
        <w:rPr>
          <w:rFonts w:ascii="Times New Roman" w:hAnsi="Times New Roman"/>
          <w:lang w:eastAsia="ar-SA"/>
        </w:rPr>
        <w:t>Vizat,</w:t>
      </w:r>
    </w:p>
    <w:p w:rsidR="001E3092" w:rsidRPr="001E3092" w:rsidRDefault="001E3092" w:rsidP="001E3092">
      <w:pPr>
        <w:spacing w:after="0"/>
        <w:jc w:val="both"/>
        <w:rPr>
          <w:rFonts w:ascii="Times New Roman" w:hAnsi="Times New Roman"/>
          <w:lang w:eastAsia="ar-SA"/>
        </w:rPr>
      </w:pPr>
      <w:r w:rsidRPr="001E3092">
        <w:rPr>
          <w:rFonts w:ascii="Times New Roman" w:hAnsi="Times New Roman"/>
          <w:lang w:eastAsia="ar-SA"/>
        </w:rPr>
        <w:t xml:space="preserve">   </w:t>
      </w:r>
      <w:r>
        <w:rPr>
          <w:rFonts w:ascii="Times New Roman" w:hAnsi="Times New Roman"/>
          <w:lang w:eastAsia="ar-SA"/>
        </w:rPr>
        <w:t xml:space="preserve">  </w:t>
      </w:r>
      <w:r w:rsidRPr="001E3092">
        <w:rPr>
          <w:rFonts w:ascii="Times New Roman" w:hAnsi="Times New Roman"/>
          <w:lang w:eastAsia="ar-SA"/>
        </w:rPr>
        <w:t xml:space="preserve">   Şef S.M.C.C.</w:t>
      </w:r>
    </w:p>
    <w:p w:rsidR="001E3092" w:rsidRPr="001E3092" w:rsidRDefault="001E3092" w:rsidP="001E3092">
      <w:pPr>
        <w:spacing w:after="0"/>
        <w:ind w:right="-716"/>
        <w:rPr>
          <w:rFonts w:ascii="Times New Roman" w:hAnsi="Times New Roman"/>
          <w:lang w:val="ro-RO"/>
        </w:rPr>
      </w:pPr>
      <w:r w:rsidRPr="001E3092">
        <w:rPr>
          <w:rFonts w:ascii="Times New Roman" w:hAnsi="Times New Roman"/>
          <w:lang w:val="ro-RO"/>
        </w:rPr>
        <w:t xml:space="preserve">                                                               </w:t>
      </w:r>
    </w:p>
    <w:p w:rsidR="001E3092" w:rsidRPr="001E3092" w:rsidRDefault="001E3092" w:rsidP="001E3092">
      <w:pPr>
        <w:spacing w:after="0"/>
        <w:ind w:right="42"/>
        <w:rPr>
          <w:rFonts w:ascii="Times New Roman" w:hAnsi="Times New Roman"/>
        </w:rPr>
      </w:pPr>
      <w:r w:rsidRPr="001E3092">
        <w:rPr>
          <w:rFonts w:ascii="Times New Roman" w:hAnsi="Times New Roman"/>
        </w:rPr>
        <w:t xml:space="preserve">             </w:t>
      </w:r>
    </w:p>
    <w:p w:rsidR="001E3092" w:rsidRPr="001E3092" w:rsidRDefault="001E3092" w:rsidP="001E3092">
      <w:pPr>
        <w:tabs>
          <w:tab w:val="left" w:pos="4125"/>
        </w:tabs>
        <w:spacing w:after="0"/>
        <w:ind w:right="40"/>
        <w:jc w:val="center"/>
        <w:rPr>
          <w:rFonts w:ascii="Times New Roman" w:hAnsi="Times New Roman"/>
          <w:b/>
        </w:rPr>
      </w:pPr>
      <w:r w:rsidRPr="001E3092">
        <w:rPr>
          <w:rFonts w:ascii="Times New Roman" w:hAnsi="Times New Roman"/>
          <w:b/>
        </w:rPr>
        <w:t xml:space="preserve">PLAN </w:t>
      </w:r>
    </w:p>
    <w:p w:rsidR="001E3092" w:rsidRPr="001E3092" w:rsidRDefault="001E3092" w:rsidP="001E3092">
      <w:pPr>
        <w:tabs>
          <w:tab w:val="left" w:pos="4125"/>
        </w:tabs>
        <w:spacing w:after="0"/>
        <w:ind w:right="40"/>
        <w:jc w:val="center"/>
        <w:rPr>
          <w:rFonts w:ascii="Times New Roman" w:hAnsi="Times New Roman"/>
          <w:b/>
        </w:rPr>
      </w:pPr>
      <w:r w:rsidRPr="001E3092">
        <w:rPr>
          <w:rFonts w:ascii="Times New Roman" w:hAnsi="Times New Roman"/>
          <w:b/>
        </w:rPr>
        <w:t xml:space="preserve"> PRIVIND ACOMODAREA COPILULUI CU PFAMP</w:t>
      </w:r>
    </w:p>
    <w:p w:rsidR="001E3092" w:rsidRPr="001E3092" w:rsidRDefault="001E3092" w:rsidP="001E3092">
      <w:pPr>
        <w:tabs>
          <w:tab w:val="left" w:pos="4125"/>
        </w:tabs>
        <w:ind w:right="42"/>
        <w:jc w:val="center"/>
        <w:rPr>
          <w:rFonts w:ascii="Times New Roman" w:hAnsi="Times New Roman"/>
          <w:b/>
        </w:rPr>
      </w:pPr>
    </w:p>
    <w:p w:rsidR="001E3092" w:rsidRPr="001E3092" w:rsidRDefault="001E3092" w:rsidP="001E3092">
      <w:pPr>
        <w:numPr>
          <w:ilvl w:val="0"/>
          <w:numId w:val="11"/>
        </w:numPr>
        <w:tabs>
          <w:tab w:val="left" w:pos="4125"/>
        </w:tabs>
        <w:autoSpaceDN/>
        <w:spacing w:after="0"/>
        <w:ind w:left="0" w:right="40" w:firstLine="360"/>
        <w:jc w:val="both"/>
        <w:rPr>
          <w:rFonts w:ascii="Times New Roman" w:hAnsi="Times New Roman"/>
        </w:rPr>
      </w:pPr>
      <w:r w:rsidRPr="001E3092">
        <w:rPr>
          <w:rFonts w:ascii="Times New Roman" w:hAnsi="Times New Roman"/>
          <w:b/>
        </w:rPr>
        <w:t>Date despre copil:</w:t>
      </w:r>
      <w:r w:rsidRPr="001E3092">
        <w:rPr>
          <w:rFonts w:ascii="Times New Roman" w:hAnsi="Times New Roman"/>
        </w:rPr>
        <w:t xml:space="preserve"> </w:t>
      </w:r>
    </w:p>
    <w:p w:rsidR="001E3092" w:rsidRPr="001E3092" w:rsidRDefault="001E3092" w:rsidP="001E3092">
      <w:pPr>
        <w:tabs>
          <w:tab w:val="left" w:pos="4125"/>
        </w:tabs>
        <w:spacing w:after="0"/>
        <w:ind w:left="720" w:right="40"/>
        <w:jc w:val="both"/>
        <w:rPr>
          <w:rFonts w:ascii="Times New Roman" w:hAnsi="Times New Roman"/>
        </w:rPr>
      </w:pPr>
      <w:r w:rsidRPr="001E3092">
        <w:rPr>
          <w:rFonts w:ascii="Times New Roman" w:hAnsi="Times New Roman"/>
        </w:rPr>
        <w:t xml:space="preserve">Nume și Prenume______________________________________ </w:t>
      </w:r>
    </w:p>
    <w:p w:rsidR="001E3092" w:rsidRPr="001E3092" w:rsidRDefault="001E3092" w:rsidP="001E3092">
      <w:pPr>
        <w:tabs>
          <w:tab w:val="left" w:pos="4125"/>
        </w:tabs>
        <w:spacing w:after="0"/>
        <w:ind w:left="720" w:right="40"/>
        <w:jc w:val="both"/>
        <w:rPr>
          <w:rFonts w:ascii="Times New Roman" w:hAnsi="Times New Roman"/>
        </w:rPr>
      </w:pPr>
      <w:r w:rsidRPr="001E3092">
        <w:rPr>
          <w:rFonts w:ascii="Times New Roman" w:hAnsi="Times New Roman"/>
        </w:rPr>
        <w:t xml:space="preserve">CNP/data și locul nașterii________________________________ </w:t>
      </w:r>
    </w:p>
    <w:p w:rsidR="001E3092" w:rsidRPr="001E3092" w:rsidRDefault="001E3092" w:rsidP="001E3092">
      <w:pPr>
        <w:numPr>
          <w:ilvl w:val="0"/>
          <w:numId w:val="11"/>
        </w:numPr>
        <w:tabs>
          <w:tab w:val="left" w:pos="4125"/>
        </w:tabs>
        <w:autoSpaceDN/>
        <w:spacing w:after="0"/>
        <w:ind w:right="40"/>
        <w:jc w:val="both"/>
        <w:rPr>
          <w:rFonts w:ascii="Times New Roman" w:hAnsi="Times New Roman"/>
          <w:b/>
          <w:lang w:val="pt-BR"/>
        </w:rPr>
      </w:pPr>
      <w:r w:rsidRPr="001E3092">
        <w:rPr>
          <w:rFonts w:ascii="Times New Roman" w:hAnsi="Times New Roman"/>
          <w:b/>
          <w:lang w:val="pt-BR"/>
        </w:rPr>
        <w:t>Date despre părinţi:</w:t>
      </w:r>
    </w:p>
    <w:p w:rsidR="001E3092" w:rsidRPr="001E3092" w:rsidRDefault="001E3092" w:rsidP="001E3092">
      <w:pPr>
        <w:tabs>
          <w:tab w:val="left" w:pos="4125"/>
        </w:tabs>
        <w:spacing w:after="0"/>
        <w:ind w:left="360" w:right="40"/>
        <w:jc w:val="both"/>
        <w:rPr>
          <w:rFonts w:ascii="Times New Roman" w:hAnsi="Times New Roman"/>
          <w:lang w:val="it-IT"/>
        </w:rPr>
      </w:pPr>
      <w:r w:rsidRPr="001E3092">
        <w:rPr>
          <w:rFonts w:ascii="Times New Roman" w:hAnsi="Times New Roman"/>
          <w:b/>
          <w:lang w:val="it-IT"/>
        </w:rPr>
        <w:t xml:space="preserve">       </w:t>
      </w:r>
      <w:r w:rsidRPr="001E3092">
        <w:rPr>
          <w:rFonts w:ascii="Times New Roman" w:hAnsi="Times New Roman"/>
          <w:lang w:val="it-IT"/>
        </w:rPr>
        <w:t xml:space="preserve">Nume și prenume mama/tata______________________________ </w:t>
      </w:r>
    </w:p>
    <w:p w:rsidR="001E3092" w:rsidRPr="001E3092" w:rsidRDefault="001E3092" w:rsidP="001E3092">
      <w:pPr>
        <w:tabs>
          <w:tab w:val="left" w:pos="4125"/>
        </w:tabs>
        <w:spacing w:after="0"/>
        <w:ind w:left="360" w:right="40"/>
        <w:jc w:val="both"/>
        <w:rPr>
          <w:rFonts w:ascii="Times New Roman" w:hAnsi="Times New Roman"/>
          <w:lang w:val="pt-BR"/>
        </w:rPr>
      </w:pPr>
      <w:r w:rsidRPr="001E3092">
        <w:rPr>
          <w:rFonts w:ascii="Times New Roman" w:hAnsi="Times New Roman"/>
          <w:lang w:val="pt-BR"/>
        </w:rPr>
        <w:t xml:space="preserve">       CNP/data și locul nașterii________________________________</w:t>
      </w:r>
    </w:p>
    <w:p w:rsidR="001E3092" w:rsidRPr="001E3092" w:rsidRDefault="001E3092" w:rsidP="001E3092">
      <w:pPr>
        <w:tabs>
          <w:tab w:val="left" w:pos="851"/>
          <w:tab w:val="left" w:pos="4125"/>
        </w:tabs>
        <w:spacing w:after="0"/>
        <w:ind w:right="40" w:firstLine="426"/>
        <w:jc w:val="both"/>
        <w:rPr>
          <w:rFonts w:ascii="Times New Roman" w:hAnsi="Times New Roman"/>
          <w:lang w:val="pt-BR"/>
        </w:rPr>
      </w:pPr>
      <w:r w:rsidRPr="001E3092">
        <w:rPr>
          <w:rFonts w:ascii="Times New Roman" w:hAnsi="Times New Roman"/>
          <w:b/>
          <w:lang w:val="pt-BR"/>
        </w:rPr>
        <w:t xml:space="preserve">3. Motivul solicitării măsurii de protecție specială </w:t>
      </w:r>
      <w:r w:rsidRPr="001E3092">
        <w:rPr>
          <w:rFonts w:ascii="Times New Roman" w:hAnsi="Times New Roman"/>
          <w:lang w:val="pt-BR"/>
        </w:rPr>
        <w:t>(scurt istoric și motivul instituirii măsurii de protecție specială; status psihosomatic; nivel de educație)</w:t>
      </w:r>
    </w:p>
    <w:p w:rsidR="001E3092" w:rsidRPr="001E3092" w:rsidRDefault="001E3092" w:rsidP="001E3092">
      <w:pPr>
        <w:tabs>
          <w:tab w:val="left" w:pos="4125"/>
        </w:tabs>
        <w:spacing w:after="0"/>
        <w:ind w:right="40"/>
        <w:jc w:val="both"/>
        <w:rPr>
          <w:rFonts w:ascii="Times New Roman" w:hAnsi="Times New Roman"/>
          <w:i/>
          <w:lang w:val="pt-BR"/>
        </w:rPr>
      </w:pPr>
      <w:r w:rsidRPr="001E3092">
        <w:rPr>
          <w:rFonts w:ascii="Times New Roman" w:hAnsi="Times New Roman"/>
          <w:b/>
          <w:lang w:val="pt-BR"/>
        </w:rPr>
        <w:t xml:space="preserve">       4. Obiectiv general</w:t>
      </w:r>
      <w:r w:rsidRPr="001E3092">
        <w:rPr>
          <w:rFonts w:ascii="Times New Roman" w:hAnsi="Times New Roman"/>
          <w:lang w:val="pt-BR"/>
        </w:rPr>
        <w:t xml:space="preserve">: </w:t>
      </w:r>
      <w:r w:rsidRPr="001E3092">
        <w:rPr>
          <w:rFonts w:ascii="Times New Roman" w:hAnsi="Times New Roman"/>
          <w:i/>
          <w:lang w:val="pt-BR"/>
        </w:rPr>
        <w:t>acomodarea copilului cu PFAMP, întocmirea planului de acomodare a   copilului cu PFAMP</w:t>
      </w:r>
    </w:p>
    <w:p w:rsidR="001E3092" w:rsidRPr="001E3092" w:rsidRDefault="001E3092" w:rsidP="001E3092">
      <w:pPr>
        <w:tabs>
          <w:tab w:val="num" w:pos="993"/>
          <w:tab w:val="left" w:pos="4125"/>
        </w:tabs>
        <w:spacing w:after="0"/>
        <w:ind w:right="40"/>
        <w:jc w:val="both"/>
        <w:rPr>
          <w:rFonts w:ascii="Times New Roman" w:hAnsi="Times New Roman"/>
          <w:lang w:val="pt-BR"/>
        </w:rPr>
      </w:pPr>
      <w:r w:rsidRPr="001E3092">
        <w:rPr>
          <w:rFonts w:ascii="Times New Roman" w:hAnsi="Times New Roman"/>
          <w:b/>
          <w:lang w:val="pt-BR"/>
        </w:rPr>
        <w:t xml:space="preserve">       5</w:t>
      </w:r>
      <w:r w:rsidRPr="001E3092">
        <w:rPr>
          <w:rFonts w:ascii="Times New Roman" w:hAnsi="Times New Roman"/>
          <w:lang w:val="pt-BR"/>
        </w:rPr>
        <w:t xml:space="preserve">.  </w:t>
      </w:r>
      <w:r w:rsidRPr="001E3092">
        <w:rPr>
          <w:rFonts w:ascii="Times New Roman" w:hAnsi="Times New Roman"/>
          <w:b/>
          <w:lang w:val="pt-BR"/>
        </w:rPr>
        <w:t>Organizarea întâlnirior copilului cu PFAMP</w:t>
      </w:r>
      <w:r w:rsidRPr="001E3092">
        <w:rPr>
          <w:rFonts w:ascii="Times New Roman" w:hAnsi="Times New Roman"/>
          <w:lang w:val="pt-BR"/>
        </w:rPr>
        <w:t xml:space="preserve">: </w:t>
      </w:r>
    </w:p>
    <w:p w:rsidR="001E3092" w:rsidRPr="001E3092" w:rsidRDefault="001E3092" w:rsidP="001E3092">
      <w:pPr>
        <w:tabs>
          <w:tab w:val="left" w:pos="851"/>
          <w:tab w:val="left" w:pos="993"/>
        </w:tabs>
        <w:spacing w:after="0"/>
        <w:ind w:right="40"/>
        <w:jc w:val="both"/>
        <w:rPr>
          <w:rFonts w:ascii="Times New Roman" w:hAnsi="Times New Roman"/>
          <w:lang w:val="pt-BR"/>
        </w:rPr>
      </w:pPr>
      <w:r w:rsidRPr="001E3092">
        <w:rPr>
          <w:rFonts w:ascii="Times New Roman" w:hAnsi="Times New Roman"/>
          <w:b/>
          <w:i/>
          <w:lang w:val="pt-BR"/>
        </w:rPr>
        <w:t xml:space="preserve">           Persoane implicate</w:t>
      </w:r>
      <w:r w:rsidRPr="001E3092">
        <w:rPr>
          <w:rFonts w:ascii="Times New Roman" w:hAnsi="Times New Roman"/>
          <w:b/>
          <w:lang w:val="pt-BR"/>
        </w:rPr>
        <w:t xml:space="preserve">: </w:t>
      </w:r>
      <w:r w:rsidRPr="001E3092">
        <w:rPr>
          <w:rFonts w:ascii="Times New Roman" w:hAnsi="Times New Roman"/>
          <w:lang w:val="pt-BR"/>
        </w:rPr>
        <w:t>PFAMP, copilul, în funcție de vârsta și gradul de maturitate al acestuia, familia copilului, după caz,  managerul de caz .</w:t>
      </w:r>
    </w:p>
    <w:p w:rsidR="001E3092" w:rsidRPr="001E3092" w:rsidRDefault="001E3092" w:rsidP="001E3092">
      <w:pPr>
        <w:tabs>
          <w:tab w:val="left" w:pos="851"/>
          <w:tab w:val="left" w:pos="993"/>
        </w:tabs>
        <w:spacing w:after="0"/>
        <w:ind w:right="40"/>
        <w:jc w:val="both"/>
        <w:rPr>
          <w:rFonts w:ascii="Times New Roman" w:hAnsi="Times New Roman"/>
          <w:lang w:val="pt-BR"/>
        </w:rPr>
      </w:pPr>
      <w:r w:rsidRPr="001E3092">
        <w:rPr>
          <w:rFonts w:ascii="Times New Roman" w:hAnsi="Times New Roman"/>
          <w:lang w:val="pt-BR"/>
        </w:rPr>
        <w:t xml:space="preserve">           </w:t>
      </w:r>
      <w:r w:rsidRPr="001E3092">
        <w:rPr>
          <w:rFonts w:ascii="Times New Roman" w:hAnsi="Times New Roman"/>
          <w:b/>
          <w:i/>
          <w:lang w:val="pt-BR"/>
        </w:rPr>
        <w:t>Întâlnirile</w:t>
      </w:r>
      <w:r w:rsidRPr="001E3092">
        <w:rPr>
          <w:rFonts w:ascii="Times New Roman" w:hAnsi="Times New Roman"/>
          <w:lang w:val="pt-BR"/>
        </w:rPr>
        <w:t xml:space="preserve"> vor avea loc atât la domiciliul PFAMP, cât și pe teren neutru (supervizate de managerul de caz), stabilirea numărului întâlnirilor, inclusiv a celor cu familia copilului, după caz.</w:t>
      </w:r>
    </w:p>
    <w:p w:rsidR="001E3092" w:rsidRPr="001E3092" w:rsidRDefault="001E3092" w:rsidP="001E3092">
      <w:pPr>
        <w:tabs>
          <w:tab w:val="left" w:pos="851"/>
          <w:tab w:val="left" w:pos="993"/>
        </w:tabs>
        <w:spacing w:after="0"/>
        <w:ind w:right="40"/>
        <w:jc w:val="both"/>
        <w:rPr>
          <w:rFonts w:ascii="Times New Roman" w:hAnsi="Times New Roman"/>
          <w:i/>
          <w:u w:val="single"/>
          <w:lang w:val="pt-BR"/>
        </w:rPr>
      </w:pPr>
      <w:r w:rsidRPr="001E3092">
        <w:rPr>
          <w:rFonts w:ascii="Times New Roman" w:hAnsi="Times New Roman"/>
          <w:lang w:val="pt-BR"/>
        </w:rPr>
        <w:t xml:space="preserve">           </w:t>
      </w:r>
      <w:r w:rsidRPr="001E3092">
        <w:rPr>
          <w:rFonts w:ascii="Times New Roman" w:hAnsi="Times New Roman"/>
          <w:b/>
          <w:i/>
          <w:lang w:val="pt-BR"/>
        </w:rPr>
        <w:t>Stabilirea oportunității continuării demersurilor legate de plasamentul copilului</w:t>
      </w:r>
      <w:r w:rsidRPr="001E3092">
        <w:rPr>
          <w:rFonts w:ascii="Times New Roman" w:hAnsi="Times New Roman"/>
          <w:lang w:val="pt-BR"/>
        </w:rPr>
        <w:t xml:space="preserve">, în funcţie de evoluţia favorabilă sau nefavorabilă a relaţiei copil-PFAMP (şi familie biologică, acolo unde este necesară implicarea acestora). </w:t>
      </w:r>
      <w:r w:rsidRPr="001E3092">
        <w:rPr>
          <w:rFonts w:ascii="Times New Roman" w:hAnsi="Times New Roman"/>
          <w:i/>
          <w:u w:val="single"/>
          <w:lang w:val="pt-BR"/>
        </w:rPr>
        <w:t xml:space="preserve">Excepția o constituie măsura plasamentului în regim de urgență și plasamentul în famila extinsă. </w:t>
      </w:r>
    </w:p>
    <w:p w:rsidR="001E3092" w:rsidRPr="001E3092" w:rsidRDefault="001E3092" w:rsidP="001E3092">
      <w:pPr>
        <w:tabs>
          <w:tab w:val="left" w:pos="4125"/>
        </w:tabs>
        <w:spacing w:after="0"/>
        <w:ind w:right="40"/>
        <w:jc w:val="both"/>
        <w:rPr>
          <w:rFonts w:ascii="Times New Roman" w:hAnsi="Times New Roman"/>
          <w:lang w:val="pt-BR"/>
        </w:rPr>
      </w:pPr>
      <w:r w:rsidRPr="001E3092">
        <w:rPr>
          <w:rFonts w:ascii="Times New Roman" w:hAnsi="Times New Roman"/>
          <w:b/>
          <w:lang w:val="pt-BR"/>
        </w:rPr>
        <w:t xml:space="preserve">       6. Concluzii cu privire la procesul de acomodare a copilului cu PFAMP  </w:t>
      </w:r>
      <w:r w:rsidRPr="001E3092">
        <w:rPr>
          <w:rFonts w:ascii="Times New Roman" w:hAnsi="Times New Roman"/>
          <w:lang w:val="pt-BR"/>
        </w:rPr>
        <w:t>(modul în care a decurs întâlnirile, probleme de acomodare întâmpinate și măsurile aplicate, gradul de acomodare cu  PFAMP).</w:t>
      </w:r>
    </w:p>
    <w:p w:rsidR="001E3092" w:rsidRPr="001E3092" w:rsidRDefault="001E3092" w:rsidP="001E3092">
      <w:pPr>
        <w:tabs>
          <w:tab w:val="left" w:pos="4125"/>
        </w:tabs>
        <w:spacing w:after="0"/>
        <w:ind w:right="40"/>
        <w:jc w:val="both"/>
        <w:rPr>
          <w:rFonts w:ascii="Times New Roman" w:hAnsi="Times New Roman"/>
          <w:lang w:val="pt-BR"/>
        </w:rPr>
      </w:pPr>
    </w:p>
    <w:p w:rsidR="001E3092" w:rsidRPr="001E3092" w:rsidRDefault="001E3092" w:rsidP="001E3092">
      <w:pPr>
        <w:tabs>
          <w:tab w:val="left" w:pos="4125"/>
        </w:tabs>
        <w:spacing w:after="0"/>
        <w:ind w:right="40"/>
        <w:jc w:val="both"/>
        <w:rPr>
          <w:rFonts w:ascii="Times New Roman" w:hAnsi="Times New Roman"/>
          <w:b/>
          <w:lang w:val="pt-BR"/>
        </w:rPr>
      </w:pPr>
      <w:r w:rsidRPr="001E3092">
        <w:rPr>
          <w:rFonts w:ascii="Times New Roman" w:hAnsi="Times New Roman"/>
          <w:b/>
          <w:lang w:val="pt-BR"/>
        </w:rPr>
        <w:t xml:space="preserve">       7. SEMNĂTURĂ PFAMP ________________________</w:t>
      </w:r>
    </w:p>
    <w:p w:rsidR="001E3092" w:rsidRPr="001E3092" w:rsidRDefault="001E3092" w:rsidP="001E3092">
      <w:pPr>
        <w:tabs>
          <w:tab w:val="left" w:pos="4125"/>
        </w:tabs>
        <w:spacing w:after="0"/>
        <w:ind w:right="40"/>
        <w:jc w:val="both"/>
        <w:rPr>
          <w:rFonts w:ascii="Times New Roman" w:hAnsi="Times New Roman"/>
          <w:lang w:val="pt-BR"/>
        </w:rPr>
      </w:pPr>
      <w:r w:rsidRPr="001E3092">
        <w:rPr>
          <w:rFonts w:ascii="Times New Roman" w:hAnsi="Times New Roman"/>
          <w:b/>
          <w:lang w:val="pt-BR"/>
        </w:rPr>
        <w:t xml:space="preserve">       8. SEMNĂTURĂ COPIL</w:t>
      </w:r>
      <w:r w:rsidRPr="001E3092">
        <w:rPr>
          <w:rFonts w:ascii="Times New Roman" w:hAnsi="Times New Roman"/>
          <w:lang w:val="pt-BR"/>
        </w:rPr>
        <w:t xml:space="preserve"> (toți copiii care știu să scrie)_____________________</w:t>
      </w:r>
    </w:p>
    <w:p w:rsidR="001E3092" w:rsidRPr="001E3092" w:rsidRDefault="001E3092" w:rsidP="001E3092">
      <w:pPr>
        <w:tabs>
          <w:tab w:val="left" w:pos="4125"/>
        </w:tabs>
        <w:spacing w:after="0"/>
        <w:ind w:right="40"/>
        <w:jc w:val="both"/>
        <w:rPr>
          <w:rFonts w:ascii="Times New Roman" w:hAnsi="Times New Roman"/>
          <w:lang w:val="pt-BR"/>
        </w:rPr>
      </w:pPr>
      <w:r w:rsidRPr="001E3092">
        <w:rPr>
          <w:rFonts w:ascii="Times New Roman" w:hAnsi="Times New Roman"/>
          <w:b/>
          <w:lang w:val="pt-BR"/>
        </w:rPr>
        <w:t xml:space="preserve">       9.</w:t>
      </w:r>
      <w:r w:rsidRPr="001E3092">
        <w:rPr>
          <w:rFonts w:ascii="Times New Roman" w:hAnsi="Times New Roman"/>
          <w:lang w:val="pt-BR"/>
        </w:rPr>
        <w:t xml:space="preserve"> </w:t>
      </w:r>
      <w:r w:rsidRPr="001E3092">
        <w:rPr>
          <w:rFonts w:ascii="Times New Roman" w:hAnsi="Times New Roman"/>
          <w:b/>
          <w:lang w:val="pt-BR"/>
        </w:rPr>
        <w:t>SEMNĂTURĂ MANAGER DE CAZ______________________________</w:t>
      </w:r>
    </w:p>
    <w:p w:rsidR="001E3092" w:rsidRPr="001E3092" w:rsidRDefault="001E3092" w:rsidP="001E3092">
      <w:pPr>
        <w:spacing w:after="0"/>
        <w:ind w:right="40"/>
        <w:rPr>
          <w:rFonts w:ascii="Times New Roman" w:hAnsi="Times New Roman"/>
          <w:i/>
          <w:color w:val="000000"/>
          <w:sz w:val="16"/>
          <w:szCs w:val="16"/>
          <w:lang w:val="pt-BR"/>
        </w:rPr>
      </w:pPr>
    </w:p>
    <w:p w:rsidR="001E3092" w:rsidRPr="001E3092" w:rsidRDefault="001E3092" w:rsidP="001E3092">
      <w:pPr>
        <w:spacing w:after="0"/>
        <w:ind w:right="40"/>
        <w:rPr>
          <w:rFonts w:ascii="Times New Roman" w:hAnsi="Times New Roman"/>
          <w:i/>
          <w:color w:val="000000"/>
          <w:sz w:val="16"/>
          <w:szCs w:val="16"/>
          <w:lang w:val="pt-BR"/>
        </w:rPr>
      </w:pPr>
    </w:p>
    <w:p w:rsidR="001E3092" w:rsidRPr="001E3092" w:rsidRDefault="001E3092" w:rsidP="001E3092">
      <w:pPr>
        <w:spacing w:after="0"/>
        <w:ind w:right="40"/>
        <w:rPr>
          <w:rFonts w:ascii="Times New Roman" w:hAnsi="Times New Roman"/>
          <w:i/>
          <w:color w:val="000000"/>
          <w:sz w:val="16"/>
          <w:szCs w:val="16"/>
          <w:lang w:val="pt-BR"/>
        </w:rPr>
      </w:pPr>
    </w:p>
    <w:p w:rsidR="001E3092" w:rsidRPr="001E3092" w:rsidRDefault="001E3092" w:rsidP="001E3092">
      <w:pPr>
        <w:ind w:right="42"/>
        <w:rPr>
          <w:rFonts w:ascii="Times New Roman" w:hAnsi="Times New Roman"/>
          <w:i/>
          <w:color w:val="000000"/>
          <w:sz w:val="16"/>
          <w:szCs w:val="16"/>
          <w:shd w:val="clear" w:color="auto" w:fill="FFFFFF"/>
          <w:lang w:val="pt-BR"/>
        </w:rPr>
      </w:pPr>
      <w:r w:rsidRPr="001E3092">
        <w:rPr>
          <w:rFonts w:ascii="Times New Roman" w:hAnsi="Times New Roman"/>
          <w:i/>
          <w:color w:val="000000"/>
          <w:sz w:val="16"/>
          <w:szCs w:val="16"/>
          <w:lang w:val="pt-BR"/>
        </w:rPr>
        <w:t xml:space="preserve">Confidenţial ! Date cu caracter  personal prelucrate conform Regulamentului </w:t>
      </w:r>
      <w:r w:rsidRPr="001E3092">
        <w:rPr>
          <w:rFonts w:ascii="Times New Roman" w:hAnsi="Times New Roman"/>
          <w:i/>
          <w:color w:val="000000"/>
          <w:sz w:val="16"/>
          <w:szCs w:val="16"/>
          <w:shd w:val="clear" w:color="auto" w:fill="FFFFFF"/>
          <w:lang w:val="pt-BR"/>
        </w:rPr>
        <w:t>general privind protecţia datelor şi a legislaţiei de punere în aplicare a acestuia.</w:t>
      </w:r>
    </w:p>
    <w:p w:rsidR="00EA3C8E" w:rsidRDefault="00EA3C8E" w:rsidP="00EA3C8E">
      <w:pPr>
        <w:pStyle w:val="NoSpacing"/>
        <w:rPr>
          <w:rFonts w:ascii="Times New Roman" w:hAnsi="Times New Roman"/>
          <w:b/>
          <w:color w:val="000000"/>
          <w:sz w:val="24"/>
          <w:szCs w:val="24"/>
        </w:rPr>
      </w:pPr>
      <w:r w:rsidRPr="00552062">
        <w:rPr>
          <w:rFonts w:ascii="Times New Roman" w:hAnsi="Times New Roman"/>
          <w:b/>
          <w:color w:val="000000"/>
          <w:sz w:val="24"/>
          <w:szCs w:val="24"/>
        </w:rPr>
        <w:lastRenderedPageBreak/>
        <w:t xml:space="preserve">Anexa </w:t>
      </w:r>
      <w:r w:rsidR="00E56329">
        <w:rPr>
          <w:rFonts w:ascii="Times New Roman" w:hAnsi="Times New Roman"/>
          <w:b/>
          <w:color w:val="000000"/>
          <w:sz w:val="24"/>
          <w:szCs w:val="24"/>
        </w:rPr>
        <w:t xml:space="preserve"> </w:t>
      </w:r>
      <w:r>
        <w:rPr>
          <w:rFonts w:ascii="Times New Roman" w:hAnsi="Times New Roman"/>
          <w:b/>
          <w:color w:val="000000"/>
          <w:sz w:val="24"/>
          <w:szCs w:val="24"/>
        </w:rPr>
        <w:t>4</w:t>
      </w:r>
    </w:p>
    <w:p w:rsidR="00EA3C8E" w:rsidRDefault="00EA3C8E" w:rsidP="00EA3C8E">
      <w:pPr>
        <w:pStyle w:val="NoSpacing"/>
        <w:rPr>
          <w:rFonts w:ascii="Times New Roman" w:hAnsi="Times New Roman"/>
          <w:b/>
          <w:color w:val="000000"/>
          <w:sz w:val="24"/>
          <w:szCs w:val="24"/>
        </w:rPr>
      </w:pPr>
    </w:p>
    <w:p w:rsidR="001E3092" w:rsidRPr="001E3092" w:rsidRDefault="001E3092" w:rsidP="001E3092">
      <w:pPr>
        <w:pStyle w:val="Header"/>
        <w:tabs>
          <w:tab w:val="left" w:pos="8640"/>
        </w:tabs>
        <w:ind w:right="42"/>
        <w:rPr>
          <w:rFonts w:ascii="Times New Roman" w:hAnsi="Times New Roman"/>
          <w:b/>
          <w:bCs/>
          <w:sz w:val="24"/>
          <w:szCs w:val="24"/>
        </w:rPr>
      </w:pPr>
      <w:r w:rsidRPr="001E3092">
        <w:rPr>
          <w:rFonts w:ascii="Times New Roman" w:hAnsi="Times New Roman"/>
          <w:b/>
          <w:bCs/>
          <w:sz w:val="24"/>
          <w:szCs w:val="24"/>
        </w:rPr>
        <w:t xml:space="preserve">D.G.A.S.P.C. ARGEŞ                                                                                                                                                                                                                                                                                                                     </w:t>
      </w:r>
    </w:p>
    <w:p w:rsidR="001E3092" w:rsidRPr="001E3092" w:rsidRDefault="001E3092" w:rsidP="001E3092">
      <w:pPr>
        <w:spacing w:after="0"/>
        <w:ind w:right="40"/>
        <w:rPr>
          <w:rFonts w:ascii="Times New Roman" w:hAnsi="Times New Roman"/>
        </w:rPr>
      </w:pPr>
      <w:r w:rsidRPr="001E3092">
        <w:rPr>
          <w:rFonts w:ascii="Times New Roman" w:hAnsi="Times New Roman"/>
        </w:rPr>
        <w:t xml:space="preserve">Nr. SMCC _________/___________                              </w:t>
      </w:r>
      <w:r w:rsidRPr="001E3092">
        <w:rPr>
          <w:rFonts w:ascii="Times New Roman" w:hAnsi="Times New Roman"/>
        </w:rPr>
        <w:tab/>
      </w:r>
      <w:r w:rsidRPr="001E3092">
        <w:rPr>
          <w:rFonts w:ascii="Times New Roman" w:hAnsi="Times New Roman"/>
        </w:rPr>
        <w:tab/>
        <w:t xml:space="preserve">         </w:t>
      </w:r>
      <w:r w:rsidR="00EA3C8E">
        <w:rPr>
          <w:rFonts w:ascii="Times New Roman" w:hAnsi="Times New Roman"/>
        </w:rPr>
        <w:t xml:space="preserve">           </w:t>
      </w:r>
      <w:r w:rsidRPr="001E3092">
        <w:rPr>
          <w:rFonts w:ascii="Times New Roman" w:hAnsi="Times New Roman"/>
        </w:rPr>
        <w:t xml:space="preserve">    </w:t>
      </w:r>
      <w:r w:rsidR="00EA3C8E">
        <w:rPr>
          <w:rFonts w:ascii="Times New Roman" w:hAnsi="Times New Roman"/>
        </w:rPr>
        <w:t xml:space="preserve">          </w:t>
      </w:r>
      <w:r w:rsidRPr="001E3092">
        <w:rPr>
          <w:rFonts w:ascii="Times New Roman" w:hAnsi="Times New Roman"/>
        </w:rPr>
        <w:t xml:space="preserve">  APROB,</w:t>
      </w:r>
    </w:p>
    <w:p w:rsidR="001E3092" w:rsidRPr="001E3092" w:rsidRDefault="001E3092" w:rsidP="001E3092">
      <w:pPr>
        <w:spacing w:after="0"/>
        <w:ind w:right="40"/>
        <w:rPr>
          <w:rFonts w:ascii="Times New Roman" w:hAnsi="Times New Roman"/>
        </w:rPr>
      </w:pPr>
      <w:r w:rsidRPr="001E3092">
        <w:rPr>
          <w:rFonts w:ascii="Times New Roman" w:hAnsi="Times New Roman"/>
        </w:rPr>
        <w:t xml:space="preserve">                                                                                                        </w:t>
      </w:r>
      <w:r w:rsidR="00EA3C8E">
        <w:rPr>
          <w:rFonts w:ascii="Times New Roman" w:hAnsi="Times New Roman"/>
        </w:rPr>
        <w:t xml:space="preserve">                </w:t>
      </w:r>
      <w:r w:rsidRPr="001E3092">
        <w:rPr>
          <w:rFonts w:ascii="Times New Roman" w:hAnsi="Times New Roman"/>
        </w:rPr>
        <w:t xml:space="preserve">    </w:t>
      </w:r>
      <w:r w:rsidR="00EA3C8E">
        <w:rPr>
          <w:rFonts w:ascii="Times New Roman" w:hAnsi="Times New Roman"/>
        </w:rPr>
        <w:t xml:space="preserve">    </w:t>
      </w:r>
      <w:r w:rsidRPr="001E3092">
        <w:rPr>
          <w:rFonts w:ascii="Times New Roman" w:hAnsi="Times New Roman"/>
        </w:rPr>
        <w:t xml:space="preserve"> DIRECTOR  GENERAL</w:t>
      </w:r>
    </w:p>
    <w:p w:rsidR="001E3092" w:rsidRPr="001E3092" w:rsidRDefault="001E3092" w:rsidP="001E3092">
      <w:pPr>
        <w:spacing w:after="0"/>
        <w:ind w:right="40"/>
        <w:jc w:val="both"/>
        <w:rPr>
          <w:rFonts w:ascii="Times New Roman" w:hAnsi="Times New Roman"/>
          <w:lang w:eastAsia="ar-SA"/>
        </w:rPr>
      </w:pPr>
      <w:r w:rsidRPr="001E3092">
        <w:rPr>
          <w:rFonts w:ascii="Times New Roman" w:hAnsi="Times New Roman"/>
          <w:lang w:eastAsia="ar-SA"/>
        </w:rPr>
        <w:t xml:space="preserve">    </w:t>
      </w:r>
      <w:r w:rsidR="00EA3C8E">
        <w:rPr>
          <w:rFonts w:ascii="Times New Roman" w:hAnsi="Times New Roman"/>
          <w:b/>
          <w:lang w:eastAsia="ar-SA"/>
        </w:rPr>
        <w:t xml:space="preserve">      </w:t>
      </w:r>
      <w:r w:rsidRPr="001E3092">
        <w:rPr>
          <w:rFonts w:ascii="Times New Roman" w:hAnsi="Times New Roman"/>
          <w:lang w:eastAsia="ar-SA"/>
        </w:rPr>
        <w:t>Vizat,</w:t>
      </w:r>
    </w:p>
    <w:p w:rsidR="001E3092" w:rsidRPr="001E3092" w:rsidRDefault="001E3092" w:rsidP="001E3092">
      <w:pPr>
        <w:spacing w:after="0"/>
        <w:ind w:right="40"/>
        <w:jc w:val="both"/>
        <w:rPr>
          <w:rFonts w:ascii="Times New Roman" w:hAnsi="Times New Roman"/>
          <w:lang w:eastAsia="ar-SA"/>
        </w:rPr>
      </w:pPr>
      <w:r w:rsidRPr="001E3092">
        <w:rPr>
          <w:rFonts w:ascii="Times New Roman" w:hAnsi="Times New Roman"/>
          <w:lang w:eastAsia="ar-SA"/>
        </w:rPr>
        <w:t xml:space="preserve">      Şef S.M.C.C.</w:t>
      </w:r>
    </w:p>
    <w:p w:rsidR="001E3092" w:rsidRPr="001E3092" w:rsidRDefault="001E3092" w:rsidP="001E3092">
      <w:pPr>
        <w:spacing w:after="0"/>
        <w:ind w:right="40"/>
        <w:rPr>
          <w:rFonts w:ascii="Times New Roman" w:hAnsi="Times New Roman"/>
          <w:lang w:val="ro-RO"/>
        </w:rPr>
      </w:pPr>
    </w:p>
    <w:p w:rsidR="001E3092" w:rsidRPr="001E3092" w:rsidRDefault="001E3092" w:rsidP="00EA3C8E">
      <w:pPr>
        <w:spacing w:after="0"/>
        <w:ind w:right="42"/>
        <w:jc w:val="center"/>
        <w:rPr>
          <w:rFonts w:ascii="Times New Roman" w:hAnsi="Times New Roman"/>
          <w:b/>
        </w:rPr>
      </w:pPr>
      <w:r w:rsidRPr="001E3092">
        <w:rPr>
          <w:rFonts w:ascii="Times New Roman" w:hAnsi="Times New Roman"/>
          <w:b/>
        </w:rPr>
        <w:t>PROGRAM</w:t>
      </w:r>
    </w:p>
    <w:p w:rsidR="001E3092" w:rsidRPr="001E3092" w:rsidRDefault="001E3092" w:rsidP="00EA3C8E">
      <w:pPr>
        <w:tabs>
          <w:tab w:val="left" w:pos="4125"/>
        </w:tabs>
        <w:spacing w:after="0"/>
        <w:ind w:right="40"/>
        <w:jc w:val="center"/>
        <w:rPr>
          <w:rFonts w:ascii="Times New Roman" w:hAnsi="Times New Roman"/>
          <w:b/>
        </w:rPr>
      </w:pPr>
      <w:r w:rsidRPr="001E3092">
        <w:rPr>
          <w:rFonts w:ascii="Times New Roman" w:hAnsi="Times New Roman"/>
          <w:b/>
        </w:rPr>
        <w:t xml:space="preserve"> PRIVIND ACOMODAREA COPILULUI CU PFAMP</w:t>
      </w:r>
    </w:p>
    <w:p w:rsidR="001E3092" w:rsidRPr="001E3092" w:rsidRDefault="001E3092" w:rsidP="001E3092">
      <w:pPr>
        <w:tabs>
          <w:tab w:val="left" w:pos="4125"/>
        </w:tabs>
        <w:spacing w:after="0"/>
        <w:ind w:right="40"/>
        <w:jc w:val="center"/>
        <w:rPr>
          <w:rFonts w:ascii="Times New Roman" w:hAnsi="Times New Roman"/>
          <w:b/>
        </w:rPr>
      </w:pPr>
    </w:p>
    <w:p w:rsidR="001E3092" w:rsidRPr="001E3092" w:rsidRDefault="001E3092" w:rsidP="001E3092">
      <w:pPr>
        <w:tabs>
          <w:tab w:val="left" w:pos="1080"/>
        </w:tabs>
        <w:spacing w:after="0"/>
        <w:ind w:right="40"/>
        <w:jc w:val="both"/>
        <w:rPr>
          <w:rFonts w:ascii="Times New Roman" w:hAnsi="Times New Roman"/>
        </w:rPr>
      </w:pPr>
      <w:r w:rsidRPr="001E3092">
        <w:rPr>
          <w:rFonts w:ascii="Times New Roman" w:hAnsi="Times New Roman"/>
          <w:b/>
        </w:rPr>
        <w:t xml:space="preserve">        1. DATE DESPRE COPIL:</w:t>
      </w:r>
      <w:r w:rsidRPr="001E3092">
        <w:rPr>
          <w:rFonts w:ascii="Times New Roman" w:hAnsi="Times New Roman"/>
        </w:rPr>
        <w:t xml:space="preserve"> </w:t>
      </w:r>
    </w:p>
    <w:p w:rsidR="001E3092" w:rsidRPr="001E3092" w:rsidRDefault="001E3092" w:rsidP="001E3092">
      <w:pPr>
        <w:tabs>
          <w:tab w:val="left" w:pos="1080"/>
        </w:tabs>
        <w:spacing w:after="0"/>
        <w:ind w:right="40"/>
        <w:jc w:val="both"/>
        <w:rPr>
          <w:rFonts w:ascii="Times New Roman" w:hAnsi="Times New Roman"/>
        </w:rPr>
      </w:pPr>
      <w:r w:rsidRPr="001E3092">
        <w:rPr>
          <w:rFonts w:ascii="Times New Roman" w:hAnsi="Times New Roman"/>
        </w:rPr>
        <w:t xml:space="preserve">            Nume și prenume___________________________ </w:t>
      </w:r>
    </w:p>
    <w:p w:rsidR="001E3092" w:rsidRPr="001E3092" w:rsidRDefault="001E3092" w:rsidP="001E3092">
      <w:pPr>
        <w:tabs>
          <w:tab w:val="left" w:pos="1080"/>
        </w:tabs>
        <w:spacing w:after="0"/>
        <w:ind w:right="40"/>
        <w:jc w:val="both"/>
        <w:rPr>
          <w:rFonts w:ascii="Times New Roman" w:hAnsi="Times New Roman"/>
        </w:rPr>
      </w:pPr>
      <w:r w:rsidRPr="001E3092">
        <w:rPr>
          <w:rFonts w:ascii="Times New Roman" w:hAnsi="Times New Roman"/>
        </w:rPr>
        <w:t xml:space="preserve">            CNP/data și locul nașterii_____________________</w:t>
      </w:r>
    </w:p>
    <w:p w:rsidR="001E3092" w:rsidRPr="001E3092" w:rsidRDefault="001E3092" w:rsidP="001E3092">
      <w:pPr>
        <w:tabs>
          <w:tab w:val="left" w:pos="1080"/>
        </w:tabs>
        <w:spacing w:after="0"/>
        <w:ind w:right="40"/>
        <w:jc w:val="both"/>
        <w:rPr>
          <w:rFonts w:ascii="Times New Roman" w:hAnsi="Times New Roman"/>
          <w:b/>
          <w:lang w:val="pt-BR"/>
        </w:rPr>
      </w:pPr>
      <w:r w:rsidRPr="001E3092">
        <w:rPr>
          <w:rFonts w:ascii="Times New Roman" w:hAnsi="Times New Roman"/>
          <w:b/>
          <w:lang w:val="pt-BR"/>
        </w:rPr>
        <w:t xml:space="preserve">        2. DATE DESPRE PĂRINŢI:</w:t>
      </w:r>
    </w:p>
    <w:p w:rsidR="001E3092" w:rsidRPr="001E3092" w:rsidRDefault="001E3092" w:rsidP="001E3092">
      <w:pPr>
        <w:tabs>
          <w:tab w:val="left" w:pos="4125"/>
        </w:tabs>
        <w:spacing w:after="0"/>
        <w:ind w:right="40"/>
        <w:jc w:val="both"/>
        <w:rPr>
          <w:rFonts w:ascii="Times New Roman" w:hAnsi="Times New Roman"/>
          <w:lang w:val="it-IT"/>
        </w:rPr>
      </w:pPr>
      <w:r w:rsidRPr="001E3092">
        <w:rPr>
          <w:rFonts w:ascii="Times New Roman" w:hAnsi="Times New Roman"/>
          <w:b/>
          <w:lang w:val="it-IT"/>
        </w:rPr>
        <w:t xml:space="preserve">             </w:t>
      </w:r>
      <w:r w:rsidRPr="001E3092">
        <w:rPr>
          <w:rFonts w:ascii="Times New Roman" w:hAnsi="Times New Roman"/>
          <w:lang w:val="it-IT"/>
        </w:rPr>
        <w:t>Nume și prenume mama/tata____________________</w:t>
      </w:r>
    </w:p>
    <w:p w:rsidR="001E3092" w:rsidRPr="001E3092" w:rsidRDefault="001E3092" w:rsidP="001E3092">
      <w:pPr>
        <w:tabs>
          <w:tab w:val="left" w:pos="4125"/>
        </w:tabs>
        <w:spacing w:after="0"/>
        <w:ind w:right="40"/>
        <w:jc w:val="both"/>
        <w:rPr>
          <w:rFonts w:ascii="Times New Roman" w:hAnsi="Times New Roman"/>
          <w:lang w:val="it-IT"/>
        </w:rPr>
      </w:pPr>
      <w:r w:rsidRPr="001E3092">
        <w:rPr>
          <w:rFonts w:ascii="Times New Roman" w:hAnsi="Times New Roman"/>
          <w:lang w:val="it-IT"/>
        </w:rPr>
        <w:t xml:space="preserve">            CNP/ data și locul nașterii________________________</w:t>
      </w:r>
    </w:p>
    <w:p w:rsidR="001E3092" w:rsidRPr="001E3092" w:rsidRDefault="001E3092" w:rsidP="001E3092">
      <w:pPr>
        <w:tabs>
          <w:tab w:val="left" w:pos="4125"/>
        </w:tabs>
        <w:spacing w:after="0"/>
        <w:ind w:right="40"/>
        <w:jc w:val="both"/>
        <w:rPr>
          <w:rFonts w:ascii="Times New Roman" w:hAnsi="Times New Roman"/>
          <w:lang w:val="pt-BR"/>
        </w:rPr>
      </w:pPr>
      <w:r w:rsidRPr="001E3092">
        <w:rPr>
          <w:rFonts w:ascii="Times New Roman" w:hAnsi="Times New Roman"/>
          <w:b/>
          <w:lang w:val="pt-BR"/>
        </w:rPr>
        <w:t xml:space="preserve">        3. MOTIVUL INSTITUIRII MĂSURII DE PROTECŢIE SPECIALĂ:</w:t>
      </w:r>
      <w:r w:rsidRPr="001E3092">
        <w:rPr>
          <w:rFonts w:ascii="Times New Roman" w:hAnsi="Times New Roman"/>
          <w:lang w:val="pt-BR"/>
        </w:rPr>
        <w:t xml:space="preserve"> (scurt istoric, motivul instituirii măsurii de protecție specială, situaţie materială, stare de sănătate, nivel de educație)</w:t>
      </w:r>
    </w:p>
    <w:p w:rsidR="001E3092" w:rsidRPr="001E3092" w:rsidRDefault="001E3092" w:rsidP="001E3092">
      <w:pPr>
        <w:tabs>
          <w:tab w:val="left" w:pos="4125"/>
        </w:tabs>
        <w:spacing w:after="0"/>
        <w:ind w:right="40"/>
        <w:jc w:val="both"/>
        <w:rPr>
          <w:rFonts w:ascii="Times New Roman" w:hAnsi="Times New Roman"/>
          <w:b/>
          <w:lang w:val="it-IT"/>
        </w:rPr>
      </w:pPr>
      <w:r w:rsidRPr="001E3092">
        <w:rPr>
          <w:rFonts w:ascii="Times New Roman" w:hAnsi="Times New Roman"/>
          <w:b/>
          <w:lang w:val="it-IT"/>
        </w:rPr>
        <w:t xml:space="preserve">       4. OBIECTIV GENERAL</w:t>
      </w:r>
      <w:r w:rsidRPr="001E3092">
        <w:rPr>
          <w:rFonts w:ascii="Times New Roman" w:hAnsi="Times New Roman"/>
          <w:lang w:val="it-IT"/>
        </w:rPr>
        <w:t xml:space="preserve">: </w:t>
      </w:r>
      <w:r w:rsidRPr="001E3092">
        <w:rPr>
          <w:rFonts w:ascii="Times New Roman" w:hAnsi="Times New Roman"/>
          <w:b/>
          <w:i/>
          <w:lang w:val="it-IT"/>
        </w:rPr>
        <w:t>acomodarea copilului în cadrul familiei PFAMP, elaborarea Programului de acomodare adaptat caracteristicilor personale ale copilului</w:t>
      </w:r>
      <w:r w:rsidRPr="001E3092">
        <w:rPr>
          <w:rFonts w:ascii="Times New Roman" w:hAnsi="Times New Roman"/>
          <w:b/>
          <w:lang w:val="it-IT"/>
        </w:rPr>
        <w:t xml:space="preserve"> </w:t>
      </w:r>
    </w:p>
    <w:p w:rsidR="001E3092" w:rsidRPr="001E3092" w:rsidRDefault="001E3092" w:rsidP="001E3092">
      <w:pPr>
        <w:tabs>
          <w:tab w:val="num" w:pos="0"/>
          <w:tab w:val="num" w:pos="993"/>
          <w:tab w:val="left" w:pos="4125"/>
        </w:tabs>
        <w:spacing w:after="0"/>
        <w:ind w:right="40"/>
        <w:jc w:val="both"/>
        <w:rPr>
          <w:rFonts w:ascii="Times New Roman" w:hAnsi="Times New Roman"/>
          <w:lang w:val="it-IT"/>
        </w:rPr>
      </w:pPr>
      <w:r w:rsidRPr="001E3092">
        <w:rPr>
          <w:rFonts w:ascii="Times New Roman" w:hAnsi="Times New Roman"/>
          <w:i/>
          <w:lang w:val="it-IT"/>
        </w:rPr>
        <w:t xml:space="preserve">        Obiective specifice</w:t>
      </w:r>
      <w:r w:rsidRPr="001E3092">
        <w:rPr>
          <w:rFonts w:ascii="Times New Roman" w:hAnsi="Times New Roman"/>
          <w:lang w:val="it-IT"/>
        </w:rPr>
        <w:t>: dezvoltarea psiho-emoțională; educație; adaptare socială; sănătate.</w:t>
      </w:r>
    </w:p>
    <w:p w:rsidR="001E3092" w:rsidRPr="001E3092" w:rsidRDefault="001E3092" w:rsidP="001E3092">
      <w:pPr>
        <w:tabs>
          <w:tab w:val="num" w:pos="0"/>
          <w:tab w:val="num" w:pos="993"/>
          <w:tab w:val="left" w:pos="4125"/>
        </w:tabs>
        <w:spacing w:after="0"/>
        <w:ind w:right="40"/>
        <w:jc w:val="both"/>
        <w:rPr>
          <w:rFonts w:ascii="Times New Roman" w:hAnsi="Times New Roman"/>
          <w:lang w:val="it-IT"/>
        </w:rPr>
      </w:pPr>
      <w:r w:rsidRPr="001E3092">
        <w:rPr>
          <w:rFonts w:ascii="Times New Roman" w:hAnsi="Times New Roman"/>
          <w:i/>
          <w:lang w:val="it-IT"/>
        </w:rPr>
        <w:t xml:space="preserve">        Persoane implicate</w:t>
      </w:r>
      <w:r w:rsidRPr="001E3092">
        <w:rPr>
          <w:rFonts w:ascii="Times New Roman" w:hAnsi="Times New Roman"/>
          <w:lang w:val="it-IT"/>
        </w:rPr>
        <w:t>: PFAMP, copilul și Managerul de caz - care va întocmi Programul de acomodare</w:t>
      </w:r>
      <w:r w:rsidRPr="001E3092">
        <w:rPr>
          <w:rFonts w:ascii="Times New Roman" w:hAnsi="Times New Roman"/>
          <w:b/>
          <w:i/>
          <w:lang w:val="it-IT"/>
        </w:rPr>
        <w:t xml:space="preserve"> </w:t>
      </w:r>
      <w:r w:rsidRPr="001E3092">
        <w:rPr>
          <w:rFonts w:ascii="Times New Roman" w:hAnsi="Times New Roman"/>
          <w:lang w:val="it-IT"/>
        </w:rPr>
        <w:t xml:space="preserve">împreună cu copilul - în funcție de vârsta și gradul de maturitate al acestuia, precum și cu consultarea PFAMP, imediat după admiterea în serviciul de tip familial, psiholog </w:t>
      </w:r>
      <w:r w:rsidRPr="001E3092">
        <w:rPr>
          <w:rFonts w:ascii="Times New Roman" w:hAnsi="Times New Roman"/>
          <w:lang w:val="ro-RO"/>
        </w:rPr>
        <w:t>și alți specialiști</w:t>
      </w:r>
      <w:r w:rsidRPr="001E3092">
        <w:rPr>
          <w:rFonts w:ascii="Times New Roman" w:hAnsi="Times New Roman"/>
          <w:lang w:val="it-IT"/>
        </w:rPr>
        <w:t>, după caz</w:t>
      </w:r>
    </w:p>
    <w:p w:rsidR="001E3092" w:rsidRPr="001E3092" w:rsidRDefault="001E3092" w:rsidP="001E3092">
      <w:pPr>
        <w:tabs>
          <w:tab w:val="num" w:pos="993"/>
          <w:tab w:val="left" w:pos="4125"/>
        </w:tabs>
        <w:spacing w:after="0"/>
        <w:ind w:right="40"/>
        <w:jc w:val="both"/>
        <w:rPr>
          <w:rFonts w:ascii="Times New Roman" w:hAnsi="Times New Roman"/>
          <w:lang w:val="pt-BR"/>
        </w:rPr>
      </w:pPr>
      <w:r w:rsidRPr="001E3092">
        <w:rPr>
          <w:rFonts w:ascii="Times New Roman" w:hAnsi="Times New Roman"/>
          <w:b/>
          <w:i/>
          <w:lang w:val="pt-BR"/>
        </w:rPr>
        <w:t xml:space="preserve">       Perioada de desfășurare a</w:t>
      </w:r>
      <w:r w:rsidRPr="001E3092">
        <w:rPr>
          <w:rFonts w:ascii="Times New Roman" w:hAnsi="Times New Roman"/>
          <w:i/>
          <w:lang w:val="pt-BR"/>
        </w:rPr>
        <w:t xml:space="preserve"> </w:t>
      </w:r>
      <w:r w:rsidRPr="001E3092">
        <w:rPr>
          <w:rFonts w:ascii="Times New Roman" w:hAnsi="Times New Roman"/>
          <w:b/>
          <w:i/>
          <w:lang w:val="pt-BR"/>
        </w:rPr>
        <w:t>Programului de acomodare</w:t>
      </w:r>
      <w:r w:rsidRPr="001E3092">
        <w:rPr>
          <w:rFonts w:ascii="Times New Roman" w:hAnsi="Times New Roman"/>
          <w:lang w:val="pt-BR"/>
        </w:rPr>
        <w:t xml:space="preserve"> (minim două săptămâni de la data admiterii – se vor trece datele exacte)______________________________</w:t>
      </w:r>
    </w:p>
    <w:p w:rsidR="001E3092" w:rsidRPr="001E3092" w:rsidRDefault="001E3092" w:rsidP="001E3092">
      <w:pPr>
        <w:tabs>
          <w:tab w:val="num" w:pos="709"/>
          <w:tab w:val="left" w:pos="993"/>
          <w:tab w:val="left" w:pos="4125"/>
        </w:tabs>
        <w:spacing w:after="0"/>
        <w:ind w:right="40"/>
        <w:jc w:val="both"/>
        <w:rPr>
          <w:rFonts w:ascii="Times New Roman" w:hAnsi="Times New Roman"/>
          <w:lang w:val="pt-BR"/>
        </w:rPr>
      </w:pPr>
      <w:r w:rsidRPr="001E3092">
        <w:rPr>
          <w:rFonts w:ascii="Times New Roman" w:hAnsi="Times New Roman"/>
          <w:b/>
          <w:lang w:val="pt-BR"/>
        </w:rPr>
        <w:t xml:space="preserve">       5. ACTIVITĂȚI DESFĂȘURATE ÎN CADRUL PROGRAMULUI DE ACOMODARE</w:t>
      </w:r>
      <w:r w:rsidRPr="001E3092">
        <w:rPr>
          <w:rFonts w:ascii="Times New Roman" w:hAnsi="Times New Roman"/>
          <w:lang w:val="pt-BR"/>
        </w:rPr>
        <w:t xml:space="preserve"> (prezentarea membrilor familiei PFAMP şi a programului zilnic al acestora, prezentarea spațiului propriu de locuit (pat, cameră etc), prezentarea “regulilor casei”, prezentarea drepturilor și obligațiilor fiec</w:t>
      </w:r>
      <w:r w:rsidRPr="001E3092">
        <w:rPr>
          <w:rFonts w:ascii="Times New Roman" w:hAnsi="Times New Roman"/>
          <w:lang w:val="ro-RO"/>
        </w:rPr>
        <w:t>ăruia</w:t>
      </w:r>
      <w:r w:rsidRPr="001E3092">
        <w:rPr>
          <w:rFonts w:ascii="Times New Roman" w:hAnsi="Times New Roman"/>
          <w:lang w:val="pt-BR"/>
        </w:rPr>
        <w:t xml:space="preserve">) </w:t>
      </w:r>
    </w:p>
    <w:p w:rsidR="001E3092" w:rsidRPr="001E3092" w:rsidRDefault="001E3092" w:rsidP="001E3092">
      <w:pPr>
        <w:tabs>
          <w:tab w:val="left" w:pos="4125"/>
        </w:tabs>
        <w:spacing w:after="0"/>
        <w:ind w:right="40"/>
        <w:jc w:val="both"/>
        <w:rPr>
          <w:rFonts w:ascii="Times New Roman" w:hAnsi="Times New Roman"/>
          <w:lang w:val="pt-BR"/>
        </w:rPr>
      </w:pPr>
      <w:r w:rsidRPr="001E3092">
        <w:rPr>
          <w:rFonts w:ascii="Times New Roman" w:hAnsi="Times New Roman"/>
          <w:b/>
          <w:lang w:val="pt-BR"/>
        </w:rPr>
        <w:t xml:space="preserve">      6. EVOLUȚIA DUPĂ O SĂPTĂMÂNĂ</w:t>
      </w:r>
      <w:r w:rsidRPr="001E3092">
        <w:rPr>
          <w:rFonts w:ascii="Times New Roman" w:hAnsi="Times New Roman"/>
          <w:lang w:val="pt-BR"/>
        </w:rPr>
        <w:t xml:space="preserve"> (probleme de acomodare întâmpinate și măsuri de remediere aplicate, gradul de integrare în familia PFAMP, data la care încetează aplicarea programului respectiv</w:t>
      </w:r>
      <w:r w:rsidRPr="001E3092">
        <w:rPr>
          <w:rFonts w:ascii="Times New Roman" w:hAnsi="Times New Roman"/>
          <w:b/>
          <w:lang w:val="pt-BR"/>
        </w:rPr>
        <w:t>) consemnată după o săptămână de ședere în familia PFAMP</w:t>
      </w:r>
    </w:p>
    <w:p w:rsidR="001E3092" w:rsidRPr="001E3092" w:rsidRDefault="001E3092" w:rsidP="001E3092">
      <w:pPr>
        <w:tabs>
          <w:tab w:val="left" w:pos="720"/>
          <w:tab w:val="left" w:pos="4125"/>
        </w:tabs>
        <w:spacing w:after="0"/>
        <w:ind w:right="40"/>
        <w:jc w:val="both"/>
        <w:rPr>
          <w:rFonts w:ascii="Times New Roman" w:hAnsi="Times New Roman"/>
          <w:lang w:val="pt-BR"/>
        </w:rPr>
      </w:pPr>
      <w:r w:rsidRPr="001E3092">
        <w:rPr>
          <w:rFonts w:ascii="Times New Roman" w:hAnsi="Times New Roman"/>
          <w:b/>
          <w:lang w:val="pt-BR"/>
        </w:rPr>
        <w:t xml:space="preserve">      7.EVOLUȚIA LA SFÂRȘITUL PROGRAMULUI  DE ACOMODARE</w:t>
      </w:r>
      <w:r w:rsidRPr="001E3092">
        <w:rPr>
          <w:rFonts w:ascii="Times New Roman" w:hAnsi="Times New Roman"/>
          <w:lang w:val="pt-BR"/>
        </w:rPr>
        <w:t xml:space="preserve"> (probleme de acomodare întâmpinate și măsuri de remediere aplicate, gradul de integrare în familia PFAMP, precum și în comunitate, după caz)</w:t>
      </w:r>
    </w:p>
    <w:p w:rsidR="001E3092" w:rsidRPr="001E3092" w:rsidRDefault="001E3092" w:rsidP="001E3092">
      <w:pPr>
        <w:tabs>
          <w:tab w:val="left" w:pos="4125"/>
        </w:tabs>
        <w:spacing w:after="0"/>
        <w:ind w:right="40"/>
        <w:jc w:val="both"/>
        <w:rPr>
          <w:rFonts w:ascii="Times New Roman" w:hAnsi="Times New Roman"/>
          <w:b/>
          <w:lang w:val="pt-BR"/>
        </w:rPr>
      </w:pPr>
      <w:r w:rsidRPr="001E3092">
        <w:rPr>
          <w:rFonts w:ascii="Times New Roman" w:hAnsi="Times New Roman"/>
          <w:b/>
          <w:lang w:val="pt-BR"/>
        </w:rPr>
        <w:t xml:space="preserve">      8.DATA LA CARE ÎNCETEAZĂ APLICAREA PROGRAMULUI DE ACOMODARE_____________________________</w:t>
      </w:r>
    </w:p>
    <w:p w:rsidR="001E3092" w:rsidRPr="001E3092" w:rsidRDefault="001E3092" w:rsidP="001E3092">
      <w:pPr>
        <w:tabs>
          <w:tab w:val="left" w:pos="4125"/>
        </w:tabs>
        <w:spacing w:after="0"/>
        <w:ind w:right="40"/>
        <w:jc w:val="both"/>
        <w:rPr>
          <w:rFonts w:ascii="Times New Roman" w:hAnsi="Times New Roman"/>
          <w:b/>
          <w:lang w:val="pt-BR"/>
        </w:rPr>
      </w:pPr>
      <w:r w:rsidRPr="001E3092">
        <w:rPr>
          <w:rFonts w:ascii="Times New Roman" w:hAnsi="Times New Roman"/>
          <w:b/>
          <w:lang w:val="pt-BR"/>
        </w:rPr>
        <w:t>SEMNĂTURĂ PFAMP   ________________________</w:t>
      </w:r>
    </w:p>
    <w:p w:rsidR="001E3092" w:rsidRPr="001E3092" w:rsidRDefault="001E3092" w:rsidP="001E3092">
      <w:pPr>
        <w:tabs>
          <w:tab w:val="left" w:pos="4125"/>
        </w:tabs>
        <w:spacing w:after="0"/>
        <w:ind w:right="40"/>
        <w:jc w:val="both"/>
        <w:rPr>
          <w:rFonts w:ascii="Times New Roman" w:hAnsi="Times New Roman"/>
          <w:lang w:val="pt-BR"/>
        </w:rPr>
      </w:pPr>
      <w:r w:rsidRPr="001E3092">
        <w:rPr>
          <w:rFonts w:ascii="Times New Roman" w:hAnsi="Times New Roman"/>
          <w:b/>
          <w:lang w:val="pt-BR"/>
        </w:rPr>
        <w:t>SEMNĂTURĂ COPIL</w:t>
      </w:r>
      <w:r w:rsidRPr="001E3092">
        <w:rPr>
          <w:rFonts w:ascii="Times New Roman" w:hAnsi="Times New Roman"/>
          <w:lang w:val="pt-BR"/>
        </w:rPr>
        <w:t xml:space="preserve"> (toți copiii care știu să scrie)_____________________</w:t>
      </w:r>
    </w:p>
    <w:p w:rsidR="001E3092" w:rsidRPr="001E3092" w:rsidRDefault="001E3092" w:rsidP="001E3092">
      <w:pPr>
        <w:tabs>
          <w:tab w:val="left" w:pos="4125"/>
        </w:tabs>
        <w:spacing w:after="0"/>
        <w:ind w:right="40"/>
        <w:jc w:val="both"/>
        <w:rPr>
          <w:rFonts w:ascii="Times New Roman" w:hAnsi="Times New Roman"/>
          <w:b/>
          <w:lang w:val="pt-BR"/>
        </w:rPr>
      </w:pPr>
      <w:r w:rsidRPr="001E3092">
        <w:rPr>
          <w:rFonts w:ascii="Times New Roman" w:hAnsi="Times New Roman"/>
          <w:b/>
          <w:lang w:val="pt-BR"/>
        </w:rPr>
        <w:t>SEMNĂTURĂ MANAGER DE CAZ______________________________</w:t>
      </w:r>
    </w:p>
    <w:p w:rsidR="001E3092" w:rsidRPr="001E3092" w:rsidRDefault="001E3092" w:rsidP="001E3092">
      <w:pPr>
        <w:rPr>
          <w:rFonts w:ascii="Times New Roman" w:hAnsi="Times New Roman"/>
          <w:b/>
          <w:sz w:val="28"/>
          <w:szCs w:val="28"/>
        </w:rPr>
      </w:pPr>
      <w:r w:rsidRPr="001E3092">
        <w:rPr>
          <w:rFonts w:ascii="Times New Roman" w:hAnsi="Times New Roman"/>
          <w:i/>
          <w:color w:val="000000"/>
          <w:sz w:val="16"/>
          <w:szCs w:val="16"/>
          <w:lang w:val="pt-BR"/>
        </w:rPr>
        <w:t xml:space="preserve">Confidenţial ! Date cu caracter  personal prelucrate conform Regulamentului </w:t>
      </w:r>
      <w:r w:rsidRPr="001E3092">
        <w:rPr>
          <w:rFonts w:ascii="Times New Roman" w:hAnsi="Times New Roman"/>
          <w:i/>
          <w:color w:val="000000"/>
          <w:sz w:val="16"/>
          <w:szCs w:val="16"/>
          <w:shd w:val="clear" w:color="auto" w:fill="FFFFFF"/>
          <w:lang w:val="pt-BR"/>
        </w:rPr>
        <w:t>general privind protecţia datelor şi a legislaţiei de punere în aplicare a acestuia</w:t>
      </w:r>
    </w:p>
    <w:p w:rsidR="000176C8" w:rsidRDefault="000176C8" w:rsidP="000176C8">
      <w:pPr>
        <w:rPr>
          <w:rFonts w:ascii="Times New Roman" w:hAnsi="Times New Roman"/>
          <w:b/>
          <w:sz w:val="24"/>
          <w:szCs w:val="24"/>
        </w:rPr>
      </w:pPr>
      <w:r>
        <w:rPr>
          <w:rFonts w:ascii="Times New Roman" w:hAnsi="Times New Roman"/>
          <w:b/>
          <w:sz w:val="24"/>
          <w:szCs w:val="24"/>
        </w:rPr>
        <w:lastRenderedPageBreak/>
        <w:t xml:space="preserve">Anexa </w:t>
      </w:r>
      <w:r w:rsidR="00E56329">
        <w:rPr>
          <w:rFonts w:ascii="Times New Roman" w:hAnsi="Times New Roman"/>
          <w:b/>
          <w:sz w:val="24"/>
          <w:szCs w:val="24"/>
        </w:rPr>
        <w:t xml:space="preserve"> </w:t>
      </w:r>
      <w:r>
        <w:rPr>
          <w:rFonts w:ascii="Times New Roman" w:hAnsi="Times New Roman"/>
          <w:b/>
          <w:sz w:val="24"/>
          <w:szCs w:val="24"/>
        </w:rPr>
        <w:t>5</w:t>
      </w:r>
    </w:p>
    <w:p w:rsidR="000176C8" w:rsidRPr="008B179D" w:rsidRDefault="000176C8" w:rsidP="00C7318A">
      <w:pPr>
        <w:spacing w:after="0"/>
        <w:rPr>
          <w:rFonts w:ascii="Times New Roman" w:hAnsi="Times New Roman"/>
        </w:rPr>
      </w:pPr>
      <w:bookmarkStart w:id="6" w:name="_Hlk23958572"/>
      <w:r w:rsidRPr="00E50432">
        <w:t>D</w:t>
      </w:r>
      <w:r w:rsidRPr="008B179D">
        <w:rPr>
          <w:rFonts w:ascii="Times New Roman" w:hAnsi="Times New Roman"/>
        </w:rPr>
        <w:t>.G.A.S.P.C. ARGEŞ                                                                                                                       APROB,</w:t>
      </w:r>
    </w:p>
    <w:p w:rsidR="000176C8" w:rsidRPr="008B179D" w:rsidRDefault="000176C8" w:rsidP="00C7318A">
      <w:pPr>
        <w:spacing w:after="0"/>
        <w:rPr>
          <w:rFonts w:ascii="Times New Roman" w:hAnsi="Times New Roman"/>
        </w:rPr>
      </w:pPr>
      <w:r w:rsidRPr="008B179D">
        <w:rPr>
          <w:rFonts w:ascii="Times New Roman" w:hAnsi="Times New Roman"/>
        </w:rPr>
        <w:t>Nr. SMCC/................din............                                                                                         DIRECTOR GENERAL</w:t>
      </w:r>
    </w:p>
    <w:p w:rsidR="000176C8" w:rsidRPr="008B179D" w:rsidRDefault="000176C8" w:rsidP="00C7318A">
      <w:pPr>
        <w:spacing w:after="0"/>
        <w:rPr>
          <w:rFonts w:ascii="Times New Roman" w:hAnsi="Times New Roman"/>
        </w:rPr>
      </w:pPr>
      <w:r w:rsidRPr="008B179D">
        <w:rPr>
          <w:rFonts w:ascii="Times New Roman" w:hAnsi="Times New Roman"/>
        </w:rPr>
        <w:t xml:space="preserve">                                                                                                                            </w:t>
      </w:r>
      <w:r w:rsidRPr="008B179D">
        <w:rPr>
          <w:rFonts w:ascii="Times New Roman" w:hAnsi="Times New Roman"/>
        </w:rPr>
        <w:tab/>
      </w:r>
      <w:r w:rsidRPr="008B179D">
        <w:rPr>
          <w:rFonts w:ascii="Times New Roman" w:hAnsi="Times New Roman"/>
        </w:rPr>
        <w:tab/>
      </w:r>
      <w:r w:rsidRPr="008B179D">
        <w:rPr>
          <w:rFonts w:ascii="Times New Roman" w:hAnsi="Times New Roman"/>
        </w:rPr>
        <w:tab/>
      </w:r>
      <w:r w:rsidRPr="008B179D">
        <w:rPr>
          <w:rFonts w:ascii="Times New Roman" w:hAnsi="Times New Roman"/>
        </w:rPr>
        <w:tab/>
      </w:r>
      <w:r w:rsidRPr="008B179D">
        <w:rPr>
          <w:rFonts w:ascii="Times New Roman" w:hAnsi="Times New Roman"/>
        </w:rPr>
        <w:tab/>
        <w:t xml:space="preserve">Vizat </w:t>
      </w:r>
      <w:r w:rsidRPr="008B179D">
        <w:rPr>
          <w:rFonts w:ascii="Times New Roman" w:hAnsi="Times New Roman"/>
        </w:rPr>
        <w:tab/>
      </w:r>
      <w:r w:rsidRPr="008B179D">
        <w:rPr>
          <w:rFonts w:ascii="Times New Roman" w:hAnsi="Times New Roman"/>
        </w:rPr>
        <w:tab/>
      </w:r>
      <w:r w:rsidRPr="008B179D">
        <w:rPr>
          <w:rFonts w:ascii="Times New Roman" w:hAnsi="Times New Roman"/>
        </w:rPr>
        <w:tab/>
      </w:r>
      <w:r w:rsidRPr="008B179D">
        <w:rPr>
          <w:rFonts w:ascii="Times New Roman" w:hAnsi="Times New Roman"/>
        </w:rPr>
        <w:tab/>
        <w:t xml:space="preserve">       </w:t>
      </w:r>
    </w:p>
    <w:p w:rsidR="000176C8" w:rsidRPr="008B179D" w:rsidRDefault="000176C8" w:rsidP="00C7318A">
      <w:pPr>
        <w:spacing w:after="0"/>
        <w:rPr>
          <w:rFonts w:ascii="Times New Roman" w:hAnsi="Times New Roman"/>
          <w:lang w:val="ro-RO"/>
        </w:rPr>
      </w:pPr>
      <w:r w:rsidRPr="008B179D">
        <w:rPr>
          <w:rFonts w:ascii="Times New Roman" w:hAnsi="Times New Roman"/>
        </w:rPr>
        <w:t xml:space="preserve">         </w:t>
      </w:r>
      <w:r w:rsidRPr="008B179D">
        <w:rPr>
          <w:rFonts w:ascii="Times New Roman" w:hAnsi="Times New Roman"/>
          <w:lang w:val="ro-RO"/>
        </w:rPr>
        <w:t>Şef S.M.C.C.</w:t>
      </w:r>
    </w:p>
    <w:p w:rsidR="000176C8" w:rsidRPr="008B179D" w:rsidRDefault="000176C8" w:rsidP="00C7318A">
      <w:pPr>
        <w:spacing w:after="0"/>
        <w:rPr>
          <w:rFonts w:ascii="Times New Roman" w:hAnsi="Times New Roman"/>
          <w:lang w:val="ro-RO"/>
        </w:rPr>
      </w:pPr>
      <w:r w:rsidRPr="008B179D">
        <w:rPr>
          <w:rFonts w:ascii="Times New Roman" w:hAnsi="Times New Roman"/>
          <w:lang w:val="ro-RO"/>
        </w:rPr>
        <w:t xml:space="preserve">     </w:t>
      </w:r>
    </w:p>
    <w:p w:rsidR="000176C8" w:rsidRPr="008B179D" w:rsidRDefault="000176C8" w:rsidP="00C7318A">
      <w:pPr>
        <w:spacing w:after="0"/>
        <w:jc w:val="center"/>
        <w:rPr>
          <w:rFonts w:ascii="Times New Roman" w:hAnsi="Times New Roman"/>
          <w:b/>
          <w:bCs/>
          <w:lang w:val="ro-RO"/>
        </w:rPr>
      </w:pPr>
      <w:r w:rsidRPr="008B179D">
        <w:rPr>
          <w:rFonts w:ascii="Times New Roman" w:hAnsi="Times New Roman"/>
          <w:b/>
          <w:bCs/>
          <w:lang w:val="ro-RO"/>
        </w:rPr>
        <w:t>RAPORT DE MONITORIZARE TRIMESTRIALĂ</w:t>
      </w:r>
    </w:p>
    <w:p w:rsidR="000176C8" w:rsidRPr="008B179D" w:rsidRDefault="000176C8" w:rsidP="00C7318A">
      <w:pPr>
        <w:tabs>
          <w:tab w:val="left" w:pos="8505"/>
        </w:tabs>
        <w:spacing w:after="0"/>
        <w:jc w:val="center"/>
        <w:rPr>
          <w:rFonts w:ascii="Times New Roman" w:hAnsi="Times New Roman"/>
          <w:lang w:val="ro-RO"/>
        </w:rPr>
      </w:pPr>
      <w:r w:rsidRPr="008B179D">
        <w:rPr>
          <w:rFonts w:ascii="Times New Roman" w:hAnsi="Times New Roman"/>
          <w:lang w:val="ro-RO"/>
        </w:rPr>
        <w:t xml:space="preserve">cu privire la evoluţia copilului/tânărului plasat la familie/persoană/AMP </w:t>
      </w:r>
    </w:p>
    <w:p w:rsidR="000176C8" w:rsidRPr="008B179D" w:rsidRDefault="000176C8" w:rsidP="00C7318A">
      <w:pPr>
        <w:tabs>
          <w:tab w:val="left" w:pos="8505"/>
        </w:tabs>
        <w:spacing w:after="0"/>
        <w:jc w:val="center"/>
        <w:rPr>
          <w:rFonts w:ascii="Times New Roman" w:hAnsi="Times New Roman"/>
          <w:lang w:val="ro-RO"/>
        </w:rPr>
      </w:pPr>
      <w:r w:rsidRPr="008B179D">
        <w:rPr>
          <w:rFonts w:ascii="Times New Roman" w:hAnsi="Times New Roman"/>
          <w:lang w:val="ro-RO"/>
        </w:rPr>
        <w:t xml:space="preserve">şi la împrejurările care au stat la baza stabilirii măsurii de protecţie specială </w:t>
      </w:r>
    </w:p>
    <w:p w:rsidR="000176C8" w:rsidRPr="008B179D" w:rsidRDefault="000176C8" w:rsidP="00C7318A">
      <w:pPr>
        <w:tabs>
          <w:tab w:val="left" w:pos="8505"/>
        </w:tabs>
        <w:spacing w:after="0"/>
        <w:jc w:val="center"/>
        <w:rPr>
          <w:rFonts w:ascii="Times New Roman" w:hAnsi="Times New Roman"/>
          <w:lang w:val="ro-RO"/>
        </w:rPr>
      </w:pPr>
    </w:p>
    <w:p w:rsidR="000176C8" w:rsidRPr="008B179D" w:rsidRDefault="000176C8" w:rsidP="00C7318A">
      <w:pPr>
        <w:spacing w:after="0"/>
        <w:rPr>
          <w:rFonts w:ascii="Times New Roman" w:hAnsi="Times New Roman"/>
          <w:lang w:val="it-IT"/>
        </w:rPr>
      </w:pPr>
      <w:r w:rsidRPr="008B179D">
        <w:rPr>
          <w:rFonts w:ascii="Times New Roman" w:hAnsi="Times New Roman"/>
          <w:lang w:val="it-IT"/>
        </w:rPr>
        <w:t xml:space="preserve">Nume şi prenume copil/tânăr: </w:t>
      </w:r>
    </w:p>
    <w:p w:rsidR="000176C8" w:rsidRPr="008B179D" w:rsidRDefault="000176C8" w:rsidP="00C7318A">
      <w:pPr>
        <w:spacing w:after="0"/>
        <w:rPr>
          <w:rFonts w:ascii="Times New Roman" w:hAnsi="Times New Roman"/>
          <w:lang w:val="it-IT"/>
        </w:rPr>
      </w:pPr>
      <w:r w:rsidRPr="008B179D">
        <w:rPr>
          <w:rFonts w:ascii="Times New Roman" w:hAnsi="Times New Roman"/>
          <w:lang w:val="it-IT"/>
        </w:rPr>
        <w:t>Data naşterii:</w:t>
      </w:r>
    </w:p>
    <w:p w:rsidR="000176C8" w:rsidRPr="008B179D" w:rsidRDefault="000176C8" w:rsidP="00C7318A">
      <w:pPr>
        <w:spacing w:after="0"/>
        <w:rPr>
          <w:rFonts w:ascii="Times New Roman" w:hAnsi="Times New Roman"/>
          <w:lang w:val="it-IT"/>
        </w:rPr>
      </w:pPr>
      <w:r w:rsidRPr="008B179D">
        <w:rPr>
          <w:rFonts w:ascii="Times New Roman" w:hAnsi="Times New Roman"/>
          <w:lang w:val="it-IT"/>
        </w:rPr>
        <w:t>Nume și prenume părinţi:</w:t>
      </w:r>
    </w:p>
    <w:p w:rsidR="000176C8" w:rsidRPr="008B179D" w:rsidRDefault="000176C8" w:rsidP="00C7318A">
      <w:pPr>
        <w:spacing w:after="0"/>
        <w:rPr>
          <w:rFonts w:ascii="Times New Roman" w:hAnsi="Times New Roman"/>
          <w:lang w:val="it-IT"/>
        </w:rPr>
      </w:pPr>
      <w:r w:rsidRPr="008B179D">
        <w:rPr>
          <w:rFonts w:ascii="Times New Roman" w:hAnsi="Times New Roman"/>
          <w:lang w:val="it-IT"/>
        </w:rPr>
        <w:t xml:space="preserve">Data instituirii măsurii de protecţie specială: </w:t>
      </w:r>
    </w:p>
    <w:p w:rsidR="000176C8" w:rsidRPr="008B179D" w:rsidRDefault="000176C8" w:rsidP="00C7318A">
      <w:pPr>
        <w:spacing w:after="0"/>
        <w:rPr>
          <w:rFonts w:ascii="Times New Roman" w:hAnsi="Times New Roman"/>
          <w:lang w:val="it-IT"/>
        </w:rPr>
      </w:pPr>
      <w:r w:rsidRPr="008B179D">
        <w:rPr>
          <w:rFonts w:ascii="Times New Roman" w:hAnsi="Times New Roman"/>
          <w:lang w:val="it-IT"/>
        </w:rPr>
        <w:t>Nr. şi data Hotărârii CPC/Sentinţei</w:t>
      </w:r>
      <w:r w:rsidR="0004618D">
        <w:rPr>
          <w:rFonts w:ascii="Times New Roman" w:hAnsi="Times New Roman"/>
          <w:lang w:val="it-IT"/>
        </w:rPr>
        <w:t xml:space="preserve"> civile</w:t>
      </w:r>
      <w:r w:rsidRPr="008B179D">
        <w:rPr>
          <w:rFonts w:ascii="Times New Roman" w:hAnsi="Times New Roman"/>
          <w:lang w:val="it-IT"/>
        </w:rPr>
        <w:t xml:space="preserve">:  </w:t>
      </w:r>
    </w:p>
    <w:p w:rsidR="000176C8" w:rsidRPr="008B179D" w:rsidRDefault="000176C8" w:rsidP="00C7318A">
      <w:pPr>
        <w:spacing w:after="0"/>
        <w:rPr>
          <w:rFonts w:ascii="Times New Roman" w:hAnsi="Times New Roman"/>
          <w:lang w:val="it-IT"/>
        </w:rPr>
      </w:pPr>
      <w:r w:rsidRPr="008B179D">
        <w:rPr>
          <w:rFonts w:ascii="Times New Roman" w:hAnsi="Times New Roman"/>
          <w:lang w:val="it-IT"/>
        </w:rPr>
        <w:t>Nume și prenume familia/persoana de plasament/AMP</w:t>
      </w:r>
    </w:p>
    <w:p w:rsidR="000176C8" w:rsidRPr="008B179D" w:rsidRDefault="000176C8" w:rsidP="00C7318A">
      <w:pPr>
        <w:spacing w:after="0"/>
        <w:rPr>
          <w:rFonts w:ascii="Times New Roman" w:hAnsi="Times New Roman"/>
          <w:lang w:val="it-IT"/>
        </w:rPr>
      </w:pPr>
      <w:r w:rsidRPr="008B179D">
        <w:rPr>
          <w:rFonts w:ascii="Times New Roman" w:hAnsi="Times New Roman"/>
          <w:lang w:val="it-IT"/>
        </w:rPr>
        <w:t xml:space="preserve">Domiciliul: </w:t>
      </w:r>
    </w:p>
    <w:p w:rsidR="000176C8" w:rsidRPr="008B179D" w:rsidRDefault="000176C8" w:rsidP="00C7318A">
      <w:pPr>
        <w:spacing w:after="0"/>
        <w:rPr>
          <w:rFonts w:ascii="Times New Roman" w:hAnsi="Times New Roman"/>
          <w:b/>
          <w:bCs/>
          <w:lang w:val="it-IT"/>
        </w:rPr>
      </w:pPr>
      <w:r w:rsidRPr="008B179D">
        <w:rPr>
          <w:rFonts w:ascii="Times New Roman" w:hAnsi="Times New Roman"/>
          <w:b/>
          <w:bCs/>
          <w:lang w:val="it-IT"/>
        </w:rPr>
        <w:t>I. Data efectuării vizitei...................................</w:t>
      </w:r>
    </w:p>
    <w:p w:rsidR="000176C8" w:rsidRPr="008B179D" w:rsidRDefault="000176C8" w:rsidP="00C7318A">
      <w:pPr>
        <w:spacing w:after="0"/>
        <w:rPr>
          <w:rFonts w:ascii="Times New Roman" w:hAnsi="Times New Roman"/>
          <w:b/>
          <w:bCs/>
          <w:lang w:val="it-IT"/>
        </w:rPr>
      </w:pPr>
      <w:r w:rsidRPr="008B179D">
        <w:rPr>
          <w:rFonts w:ascii="Times New Roman" w:hAnsi="Times New Roman"/>
          <w:b/>
          <w:bCs/>
          <w:lang w:val="it-IT"/>
        </w:rPr>
        <w:t>II. Data întocmirii raportului...........................................</w:t>
      </w:r>
    </w:p>
    <w:p w:rsidR="000176C8" w:rsidRPr="008B179D" w:rsidRDefault="000176C8" w:rsidP="00C7318A">
      <w:pPr>
        <w:spacing w:after="0"/>
        <w:rPr>
          <w:rFonts w:ascii="Times New Roman" w:hAnsi="Times New Roman"/>
          <w:b/>
          <w:bCs/>
          <w:lang w:val="it-IT"/>
        </w:rPr>
      </w:pPr>
      <w:r w:rsidRPr="008B179D">
        <w:rPr>
          <w:rFonts w:ascii="Times New Roman" w:hAnsi="Times New Roman"/>
          <w:b/>
          <w:bCs/>
          <w:lang w:val="it-IT"/>
        </w:rPr>
        <w:t>III. Numele și prenumele/Funcţia persoanei care a efectuat vizita de monitorizare:</w:t>
      </w:r>
    </w:p>
    <w:p w:rsidR="000176C8" w:rsidRPr="008B179D" w:rsidRDefault="000176C8" w:rsidP="00C7318A">
      <w:pPr>
        <w:spacing w:after="0"/>
        <w:rPr>
          <w:rFonts w:ascii="Times New Roman" w:hAnsi="Times New Roman"/>
          <w:lang w:val="it-IT"/>
        </w:rPr>
      </w:pPr>
      <w:r w:rsidRPr="008B179D">
        <w:rPr>
          <w:rFonts w:ascii="Times New Roman" w:hAnsi="Times New Roman"/>
          <w:lang w:val="it-IT"/>
        </w:rPr>
        <w:t>................................................................................................................................................................................................................................................................................................................................</w:t>
      </w:r>
      <w:r>
        <w:rPr>
          <w:rFonts w:ascii="Times New Roman" w:hAnsi="Times New Roman"/>
          <w:lang w:val="it-IT"/>
        </w:rPr>
        <w:t>...........................................</w:t>
      </w:r>
    </w:p>
    <w:p w:rsidR="000176C8" w:rsidRPr="008B179D" w:rsidRDefault="000176C8" w:rsidP="00C7318A">
      <w:pPr>
        <w:spacing w:after="0"/>
        <w:rPr>
          <w:rFonts w:ascii="Times New Roman" w:hAnsi="Times New Roman"/>
          <w:b/>
          <w:bCs/>
          <w:lang w:val="it-IT"/>
        </w:rPr>
      </w:pPr>
      <w:r w:rsidRPr="008B179D">
        <w:rPr>
          <w:rFonts w:ascii="Times New Roman" w:hAnsi="Times New Roman"/>
          <w:b/>
          <w:bCs/>
          <w:lang w:val="it-IT"/>
        </w:rPr>
        <w:t xml:space="preserve">IV. Frecvența monitorizării măsurii:    </w:t>
      </w:r>
      <w:r w:rsidRPr="008B179D">
        <w:rPr>
          <w:rFonts w:ascii="Times New Roman" w:hAnsi="Times New Roman"/>
          <w:lang w:val="it-IT"/>
        </w:rPr>
        <w:t>trimestrial ⁭       de câte ori este cazul</w:t>
      </w:r>
      <w:r w:rsidRPr="008B179D">
        <w:rPr>
          <w:rFonts w:ascii="Times New Roman" w:hAnsi="Times New Roman"/>
          <w:b/>
          <w:bCs/>
          <w:lang w:val="it-IT"/>
        </w:rPr>
        <w:t xml:space="preserve"> </w:t>
      </w:r>
      <w:r w:rsidRPr="008B179D">
        <w:rPr>
          <w:rFonts w:ascii="Times New Roman" w:hAnsi="Times New Roman"/>
          <w:lang w:val="it-IT"/>
        </w:rPr>
        <w:t>⁭</w:t>
      </w:r>
    </w:p>
    <w:p w:rsidR="000176C8" w:rsidRPr="008B179D" w:rsidRDefault="000176C8" w:rsidP="00C7318A">
      <w:pPr>
        <w:spacing w:after="0"/>
        <w:rPr>
          <w:rFonts w:ascii="Times New Roman" w:hAnsi="Times New Roman"/>
          <w:b/>
          <w:bCs/>
          <w:lang w:val="it-IT"/>
        </w:rPr>
      </w:pPr>
      <w:r w:rsidRPr="008B179D">
        <w:rPr>
          <w:rFonts w:ascii="Times New Roman" w:hAnsi="Times New Roman"/>
          <w:b/>
          <w:bCs/>
          <w:lang w:val="it-IT"/>
        </w:rPr>
        <w:t>V. Ca urmare a vizitei periodice efectuate s-au constatat următoarele:</w:t>
      </w:r>
    </w:p>
    <w:p w:rsidR="000176C8" w:rsidRPr="008B179D" w:rsidRDefault="000176C8" w:rsidP="00C7318A">
      <w:pPr>
        <w:spacing w:after="0"/>
        <w:jc w:val="both"/>
        <w:rPr>
          <w:rFonts w:ascii="Times New Roman" w:hAnsi="Times New Roman"/>
          <w:lang w:val="it-IT"/>
        </w:rPr>
      </w:pPr>
      <w:r w:rsidRPr="00B253B5">
        <w:rPr>
          <w:rFonts w:ascii="Times New Roman" w:hAnsi="Times New Roman"/>
          <w:b/>
          <w:bCs/>
          <w:lang w:val="it-IT"/>
        </w:rPr>
        <w:t>1.</w:t>
      </w:r>
      <w:r w:rsidRPr="008B179D">
        <w:rPr>
          <w:rFonts w:ascii="Times New Roman" w:hAnsi="Times New Roman"/>
          <w:b/>
          <w:bCs/>
          <w:lang w:val="it-IT"/>
        </w:rPr>
        <w:t xml:space="preserve"> </w:t>
      </w:r>
      <w:r w:rsidRPr="008B179D">
        <w:rPr>
          <w:rFonts w:ascii="Times New Roman" w:hAnsi="Times New Roman"/>
          <w:lang w:val="it-IT"/>
        </w:rPr>
        <w:t xml:space="preserve">Copilului  îi sunt asigurate o îngrijire de calitate și protecţie adecvată împotriva abuzului/neglijării:              </w:t>
      </w:r>
    </w:p>
    <w:p w:rsidR="000176C8" w:rsidRPr="008B179D" w:rsidRDefault="000176C8" w:rsidP="00C7318A">
      <w:pPr>
        <w:spacing w:after="0"/>
        <w:jc w:val="both"/>
        <w:rPr>
          <w:rFonts w:ascii="Times New Roman" w:hAnsi="Times New Roman"/>
          <w:lang w:val="it-IT"/>
        </w:rPr>
      </w:pPr>
      <w:r w:rsidRPr="008B179D">
        <w:rPr>
          <w:rFonts w:ascii="Times New Roman" w:hAnsi="Times New Roman"/>
          <w:lang w:val="it-IT"/>
        </w:rPr>
        <w:t xml:space="preserve">      DA   ⁭           ⁭ NU</w:t>
      </w:r>
    </w:p>
    <w:p w:rsidR="000176C8" w:rsidRPr="008B179D" w:rsidRDefault="000176C8" w:rsidP="00C7318A">
      <w:pPr>
        <w:spacing w:after="0"/>
        <w:jc w:val="both"/>
        <w:rPr>
          <w:rFonts w:ascii="Times New Roman" w:hAnsi="Times New Roman"/>
          <w:lang w:val="it-IT"/>
        </w:rPr>
      </w:pPr>
      <w:r w:rsidRPr="00B253B5">
        <w:rPr>
          <w:rFonts w:ascii="Times New Roman" w:hAnsi="Times New Roman"/>
          <w:b/>
          <w:bCs/>
          <w:lang w:val="it-IT"/>
        </w:rPr>
        <w:t>2.</w:t>
      </w:r>
      <w:r w:rsidRPr="008B179D">
        <w:rPr>
          <w:rFonts w:ascii="Times New Roman" w:hAnsi="Times New Roman"/>
          <w:lang w:val="it-IT"/>
        </w:rPr>
        <w:t xml:space="preserve"> Sunt îndeplinite obiectivele planului individualizat de protecţie (PIP): ⁭ DA      ⁭ NU        ⁭ Parțial</w:t>
      </w:r>
    </w:p>
    <w:p w:rsidR="000176C8" w:rsidRPr="008B179D" w:rsidRDefault="000176C8" w:rsidP="00C7318A">
      <w:pPr>
        <w:spacing w:after="0"/>
        <w:jc w:val="both"/>
        <w:rPr>
          <w:rFonts w:ascii="Times New Roman" w:hAnsi="Times New Roman"/>
          <w:lang w:val="it-IT"/>
        </w:rPr>
      </w:pPr>
      <w:r w:rsidRPr="00B253B5">
        <w:rPr>
          <w:rFonts w:ascii="Times New Roman" w:hAnsi="Times New Roman"/>
          <w:b/>
          <w:bCs/>
          <w:lang w:val="it-IT"/>
        </w:rPr>
        <w:t>3.</w:t>
      </w:r>
      <w:r w:rsidRPr="008B179D">
        <w:rPr>
          <w:rFonts w:ascii="Times New Roman" w:hAnsi="Times New Roman"/>
          <w:lang w:val="it-IT"/>
        </w:rPr>
        <w:t xml:space="preserve"> Enumeraţi care sunt obiectivele neîndeplinite și/sau parţial îndeplinite, precizând sintetic cauzele:</w:t>
      </w:r>
    </w:p>
    <w:p w:rsidR="000176C8" w:rsidRDefault="000176C8" w:rsidP="00C7318A">
      <w:pPr>
        <w:spacing w:after="0"/>
        <w:jc w:val="both"/>
        <w:rPr>
          <w:rFonts w:ascii="Times New Roman" w:hAnsi="Times New Roman"/>
          <w:lang w:val="it-IT"/>
        </w:rPr>
      </w:pPr>
      <w:r w:rsidRPr="008B179D">
        <w:rPr>
          <w:rFonts w:ascii="Times New Roman" w:hAnsi="Times New Roman"/>
          <w:lang w:val="it-IT"/>
        </w:rPr>
        <w:t>................................................................................................................................................................................................................................................................................................................................................................................................................................................................................................................................................................................................................................................................................................</w:t>
      </w:r>
      <w:r>
        <w:rPr>
          <w:rFonts w:ascii="Times New Roman" w:hAnsi="Times New Roman"/>
          <w:lang w:val="it-IT"/>
        </w:rPr>
        <w:t>...........................................................</w:t>
      </w:r>
    </w:p>
    <w:p w:rsidR="000176C8" w:rsidRPr="008B179D" w:rsidRDefault="000176C8" w:rsidP="00C7318A">
      <w:pPr>
        <w:spacing w:after="0"/>
        <w:jc w:val="both"/>
        <w:rPr>
          <w:rFonts w:ascii="Times New Roman" w:hAnsi="Times New Roman"/>
          <w:lang w:val="it-IT"/>
        </w:rPr>
      </w:pPr>
    </w:p>
    <w:p w:rsidR="000176C8" w:rsidRPr="008B179D" w:rsidRDefault="000176C8" w:rsidP="00C7318A">
      <w:pPr>
        <w:spacing w:after="0"/>
        <w:jc w:val="both"/>
        <w:rPr>
          <w:rFonts w:ascii="Times New Roman" w:hAnsi="Times New Roman"/>
          <w:lang w:val="it-IT"/>
        </w:rPr>
      </w:pPr>
      <w:r w:rsidRPr="00B253B5">
        <w:rPr>
          <w:rFonts w:ascii="Times New Roman" w:hAnsi="Times New Roman"/>
          <w:b/>
          <w:bCs/>
          <w:lang w:val="it-IT"/>
        </w:rPr>
        <w:t>4.</w:t>
      </w:r>
      <w:r w:rsidRPr="008B179D">
        <w:rPr>
          <w:rFonts w:ascii="Times New Roman" w:hAnsi="Times New Roman"/>
          <w:lang w:val="it-IT"/>
        </w:rPr>
        <w:t xml:space="preserve"> Care sunt progresele înregistrate de copil/tânăr de la ultimul raport de monitorizare în raport cu situaţia acestuia la momentul instituirii măsurii de protecţie specială:</w:t>
      </w:r>
    </w:p>
    <w:p w:rsidR="000176C8" w:rsidRDefault="000176C8" w:rsidP="00C7318A">
      <w:pPr>
        <w:spacing w:after="0"/>
        <w:jc w:val="both"/>
        <w:rPr>
          <w:rFonts w:ascii="Times New Roman" w:hAnsi="Times New Roman"/>
          <w:lang w:val="it-IT"/>
        </w:rPr>
      </w:pPr>
      <w:r w:rsidRPr="008B179D">
        <w:rPr>
          <w:rFonts w:ascii="Times New Roman" w:hAnsi="Times New Roman"/>
          <w:lang w:val="it-IT"/>
        </w:rPr>
        <w:t>........................................................................................................................................................................................................................................................................................................................................................................................................................................................................................................................</w:t>
      </w:r>
      <w:r>
        <w:rPr>
          <w:rFonts w:ascii="Times New Roman" w:hAnsi="Times New Roman"/>
          <w:lang w:val="it-IT"/>
        </w:rPr>
        <w:t>......................................</w:t>
      </w:r>
      <w:r w:rsidRPr="008B179D">
        <w:rPr>
          <w:rFonts w:ascii="Times New Roman" w:hAnsi="Times New Roman"/>
          <w:lang w:val="it-IT"/>
        </w:rPr>
        <w:t xml:space="preserve"> </w:t>
      </w:r>
    </w:p>
    <w:p w:rsidR="000176C8" w:rsidRPr="008B179D" w:rsidRDefault="000176C8" w:rsidP="00C7318A">
      <w:pPr>
        <w:spacing w:after="0"/>
        <w:jc w:val="both"/>
        <w:rPr>
          <w:rFonts w:ascii="Times New Roman" w:hAnsi="Times New Roman"/>
          <w:lang w:val="it-IT"/>
        </w:rPr>
      </w:pPr>
      <w:r w:rsidRPr="00B253B5">
        <w:rPr>
          <w:rFonts w:ascii="Times New Roman" w:hAnsi="Times New Roman"/>
          <w:b/>
          <w:bCs/>
          <w:lang w:val="it-IT"/>
        </w:rPr>
        <w:t>5.</w:t>
      </w:r>
      <w:r w:rsidRPr="008B179D">
        <w:rPr>
          <w:rFonts w:ascii="Times New Roman" w:hAnsi="Times New Roman"/>
          <w:lang w:val="it-IT"/>
        </w:rPr>
        <w:t xml:space="preserve"> Precizaţi cauzele obiective care împiedică/pot împiedica realizarea obiectivelor stabilite prin PIP cu privire la evoluţia copilului/tânărului:</w:t>
      </w:r>
    </w:p>
    <w:p w:rsidR="000176C8" w:rsidRPr="008B179D" w:rsidRDefault="000176C8" w:rsidP="00C7318A">
      <w:pPr>
        <w:spacing w:after="0"/>
        <w:jc w:val="both"/>
        <w:rPr>
          <w:rFonts w:ascii="Times New Roman" w:hAnsi="Times New Roman"/>
          <w:lang w:val="it-IT"/>
        </w:rPr>
      </w:pPr>
      <w:r w:rsidRPr="008B179D">
        <w:rPr>
          <w:rFonts w:ascii="Times New Roman" w:hAnsi="Times New Roman"/>
          <w:lang w:val="it-IT"/>
        </w:rPr>
        <w:lastRenderedPageBreak/>
        <w:t>........................................................................................................................................................................................................................................................................................................................................................................................................................................................................................................................</w:t>
      </w:r>
    </w:p>
    <w:p w:rsidR="000176C8" w:rsidRPr="008B179D" w:rsidRDefault="000176C8" w:rsidP="00C7318A">
      <w:pPr>
        <w:spacing w:after="0"/>
        <w:jc w:val="both"/>
        <w:rPr>
          <w:rFonts w:ascii="Times New Roman" w:hAnsi="Times New Roman"/>
          <w:lang w:val="it-IT"/>
        </w:rPr>
      </w:pPr>
      <w:r w:rsidRPr="00B253B5">
        <w:rPr>
          <w:rFonts w:ascii="Times New Roman" w:hAnsi="Times New Roman"/>
          <w:b/>
          <w:bCs/>
          <w:lang w:val="it-IT"/>
        </w:rPr>
        <w:t>6.</w:t>
      </w:r>
      <w:r w:rsidRPr="008B179D">
        <w:rPr>
          <w:rFonts w:ascii="Times New Roman" w:hAnsi="Times New Roman"/>
          <w:lang w:val="it-IT"/>
        </w:rPr>
        <w:t xml:space="preserve"> Copilul/tânărul este integrat in mediul familial si înregistreaza o evoluție corespunzătoare raportată la ultima vizita: ⁭ DA           ⁭ NU                ⁭ Parțial</w:t>
      </w:r>
    </w:p>
    <w:p w:rsidR="000176C8" w:rsidRPr="008B179D" w:rsidRDefault="000176C8" w:rsidP="00C7318A">
      <w:pPr>
        <w:spacing w:after="0"/>
        <w:jc w:val="both"/>
        <w:rPr>
          <w:rFonts w:ascii="Times New Roman" w:hAnsi="Times New Roman"/>
          <w:lang w:val="it-IT"/>
        </w:rPr>
      </w:pPr>
      <w:r w:rsidRPr="00B253B5">
        <w:rPr>
          <w:rFonts w:ascii="Times New Roman" w:hAnsi="Times New Roman"/>
          <w:b/>
          <w:bCs/>
          <w:lang w:val="it-IT"/>
        </w:rPr>
        <w:t>7.</w:t>
      </w:r>
      <w:r w:rsidRPr="008B179D">
        <w:rPr>
          <w:rFonts w:ascii="Times New Roman" w:hAnsi="Times New Roman"/>
          <w:lang w:val="it-IT"/>
        </w:rPr>
        <w:t xml:space="preserve"> Copilul/tânărul beneficiază de condiții adecvate de locuit (mediul fizic destinat acestuia este amenajat și adaptat în funcție de vârsta și sexul său): ⁭ DA                  ⁭ NU</w:t>
      </w:r>
    </w:p>
    <w:p w:rsidR="000176C8" w:rsidRPr="008B179D" w:rsidRDefault="000176C8" w:rsidP="00C7318A">
      <w:pPr>
        <w:spacing w:after="0"/>
        <w:jc w:val="both"/>
        <w:rPr>
          <w:rFonts w:ascii="Times New Roman" w:hAnsi="Times New Roman"/>
          <w:lang w:val="it-IT"/>
        </w:rPr>
      </w:pPr>
      <w:r w:rsidRPr="00B253B5">
        <w:rPr>
          <w:rFonts w:ascii="Times New Roman" w:hAnsi="Times New Roman"/>
          <w:b/>
          <w:bCs/>
          <w:lang w:val="it-IT"/>
        </w:rPr>
        <w:t>8.</w:t>
      </w:r>
      <w:r w:rsidRPr="008B179D">
        <w:rPr>
          <w:rFonts w:ascii="Times New Roman" w:hAnsi="Times New Roman"/>
          <w:lang w:val="it-IT"/>
        </w:rPr>
        <w:t xml:space="preserve"> Copilul/tânărul este hrănit corespunzător și îi sunt asigurate nevoile de bază în acest sens (le sunt asigurate mesele zilnice în cantităţi suficiente care să corespundă nevoilor de dezvoltare specifice vârstei și caracteristicilor copiilor): ⁭ DA                 ⁭ NU</w:t>
      </w:r>
    </w:p>
    <w:p w:rsidR="000176C8" w:rsidRPr="008B179D" w:rsidRDefault="000176C8" w:rsidP="00C7318A">
      <w:pPr>
        <w:spacing w:after="0"/>
        <w:rPr>
          <w:rFonts w:ascii="Times New Roman" w:hAnsi="Times New Roman"/>
          <w:lang w:val="it-IT"/>
        </w:rPr>
      </w:pPr>
      <w:r w:rsidRPr="008B179D">
        <w:rPr>
          <w:rFonts w:ascii="Times New Roman" w:hAnsi="Times New Roman"/>
          <w:lang w:val="it-IT"/>
        </w:rPr>
        <w:t xml:space="preserve">     *</w:t>
      </w:r>
      <w:r w:rsidRPr="008B179D">
        <w:rPr>
          <w:rFonts w:ascii="Times New Roman" w:hAnsi="Times New Roman"/>
          <w:i/>
          <w:iCs/>
          <w:lang w:val="it-IT"/>
        </w:rPr>
        <w:t>Dieta recomandată...................................</w:t>
      </w:r>
      <w:r w:rsidRPr="008B179D">
        <w:rPr>
          <w:rFonts w:ascii="Times New Roman" w:hAnsi="Times New Roman"/>
          <w:lang w:val="it-IT"/>
        </w:rPr>
        <w:t xml:space="preserve"> ..........................................................................................</w:t>
      </w:r>
    </w:p>
    <w:p w:rsidR="000176C8" w:rsidRPr="008B179D" w:rsidRDefault="000176C8" w:rsidP="00C7318A">
      <w:pPr>
        <w:spacing w:after="0"/>
        <w:jc w:val="both"/>
        <w:rPr>
          <w:rFonts w:ascii="Times New Roman" w:hAnsi="Times New Roman"/>
          <w:lang w:val="it-IT"/>
        </w:rPr>
      </w:pPr>
      <w:r w:rsidRPr="008B179D">
        <w:rPr>
          <w:rFonts w:ascii="Times New Roman" w:hAnsi="Times New Roman"/>
          <w:lang w:val="it-IT"/>
        </w:rPr>
        <w:t xml:space="preserve">     * are/nu are preferinţe alimentare..........................................................................................................</w:t>
      </w:r>
    </w:p>
    <w:p w:rsidR="000176C8" w:rsidRDefault="000176C8" w:rsidP="00C7318A">
      <w:pPr>
        <w:spacing w:after="0"/>
        <w:jc w:val="both"/>
        <w:rPr>
          <w:rFonts w:ascii="Times New Roman" w:hAnsi="Times New Roman"/>
          <w:lang w:val="it-IT"/>
        </w:rPr>
      </w:pPr>
      <w:r w:rsidRPr="00B253B5">
        <w:rPr>
          <w:rFonts w:ascii="Times New Roman" w:hAnsi="Times New Roman"/>
          <w:b/>
          <w:bCs/>
          <w:lang w:val="it-IT"/>
        </w:rPr>
        <w:t>9.</w:t>
      </w:r>
      <w:r w:rsidRPr="008B179D">
        <w:rPr>
          <w:rFonts w:ascii="Times New Roman" w:hAnsi="Times New Roman"/>
          <w:lang w:val="it-IT"/>
        </w:rPr>
        <w:t xml:space="preserve"> Copilul/tânărul este îmbrăcat corespunzător și adecvat sezonului în care este realizată vizita de monitorizare: </w:t>
      </w:r>
    </w:p>
    <w:p w:rsidR="000176C8" w:rsidRPr="008B179D" w:rsidRDefault="000176C8" w:rsidP="00C7318A">
      <w:pPr>
        <w:spacing w:after="0"/>
        <w:jc w:val="both"/>
        <w:rPr>
          <w:rFonts w:ascii="Times New Roman" w:hAnsi="Times New Roman"/>
          <w:lang w:val="it-IT"/>
        </w:rPr>
      </w:pPr>
      <w:r>
        <w:rPr>
          <w:rFonts w:ascii="Times New Roman" w:hAnsi="Times New Roman"/>
          <w:lang w:val="it-IT"/>
        </w:rPr>
        <w:t xml:space="preserve">     </w:t>
      </w:r>
      <w:r w:rsidRPr="008B179D">
        <w:rPr>
          <w:rFonts w:ascii="Times New Roman" w:hAnsi="Times New Roman"/>
          <w:lang w:val="it-IT"/>
        </w:rPr>
        <w:t>⁭ DA                              ⁭ Nu</w:t>
      </w:r>
    </w:p>
    <w:p w:rsidR="000176C8" w:rsidRPr="008B179D" w:rsidRDefault="000176C8" w:rsidP="00C7318A">
      <w:pPr>
        <w:spacing w:after="0"/>
        <w:rPr>
          <w:rFonts w:ascii="Times New Roman" w:hAnsi="Times New Roman"/>
          <w:lang w:val="it-IT"/>
        </w:rPr>
      </w:pPr>
      <w:r>
        <w:rPr>
          <w:rFonts w:ascii="Times New Roman" w:hAnsi="Times New Roman"/>
          <w:i/>
          <w:iCs/>
          <w:lang w:val="it-IT"/>
        </w:rPr>
        <w:t xml:space="preserve">   </w:t>
      </w:r>
      <w:r w:rsidRPr="008B179D">
        <w:rPr>
          <w:rFonts w:ascii="Times New Roman" w:hAnsi="Times New Roman"/>
          <w:i/>
          <w:iCs/>
          <w:lang w:val="it-IT"/>
        </w:rPr>
        <w:t>-Igiena minorului:</w:t>
      </w:r>
      <w:r w:rsidRPr="008B179D">
        <w:rPr>
          <w:rFonts w:ascii="Times New Roman" w:hAnsi="Times New Roman"/>
          <w:lang w:val="it-IT"/>
        </w:rPr>
        <w:t xml:space="preserve"> ⁭ nesatisfăcătoare   ⁭ satisfăcătoare   ⁭ bună     ⁭ foarte bună</w:t>
      </w:r>
    </w:p>
    <w:p w:rsidR="000176C8" w:rsidRPr="008B179D" w:rsidRDefault="000176C8" w:rsidP="00C7318A">
      <w:pPr>
        <w:spacing w:after="0"/>
        <w:jc w:val="both"/>
        <w:rPr>
          <w:rFonts w:ascii="Times New Roman" w:hAnsi="Times New Roman"/>
          <w:lang w:val="fr-FR"/>
        </w:rPr>
      </w:pPr>
      <w:r w:rsidRPr="00B253B5">
        <w:rPr>
          <w:rFonts w:ascii="Times New Roman" w:hAnsi="Times New Roman"/>
          <w:b/>
          <w:bCs/>
          <w:lang w:val="fr-FR"/>
        </w:rPr>
        <w:t>10.</w:t>
      </w:r>
      <w:r w:rsidRPr="008B179D">
        <w:rPr>
          <w:rFonts w:ascii="Times New Roman" w:hAnsi="Times New Roman"/>
          <w:lang w:val="fr-FR"/>
        </w:rPr>
        <w:t xml:space="preserve"> În ultimele 3 luni au fost achiziţionate pentru copil/tânăr următoarele:</w:t>
      </w:r>
    </w:p>
    <w:p w:rsidR="000176C8" w:rsidRPr="008B179D" w:rsidRDefault="000176C8" w:rsidP="00C7318A">
      <w:pPr>
        <w:spacing w:after="0"/>
        <w:jc w:val="both"/>
        <w:rPr>
          <w:rFonts w:ascii="Times New Roman" w:hAnsi="Times New Roman"/>
          <w:lang w:val="fr-FR"/>
        </w:rPr>
      </w:pPr>
      <w:r w:rsidRPr="008B179D">
        <w:rPr>
          <w:rFonts w:ascii="Times New Roman" w:hAnsi="Times New Roman"/>
          <w:lang w:val="fr-FR"/>
        </w:rPr>
        <w:t>a) obiecte de îmbrăcăminte:...................................................................................................................;</w:t>
      </w:r>
    </w:p>
    <w:p w:rsidR="000176C8" w:rsidRPr="008B179D" w:rsidRDefault="000176C8" w:rsidP="00C7318A">
      <w:pPr>
        <w:spacing w:after="0"/>
        <w:jc w:val="both"/>
        <w:rPr>
          <w:rFonts w:ascii="Times New Roman" w:hAnsi="Times New Roman"/>
          <w:lang w:val="fr-FR"/>
        </w:rPr>
      </w:pPr>
      <w:r w:rsidRPr="008B179D">
        <w:rPr>
          <w:rFonts w:ascii="Times New Roman" w:hAnsi="Times New Roman"/>
          <w:lang w:val="fr-FR"/>
        </w:rPr>
        <w:t>b) articole de încălţăminte:....................................................................................................................;</w:t>
      </w:r>
    </w:p>
    <w:p w:rsidR="000176C8" w:rsidRPr="008B179D" w:rsidRDefault="000176C8" w:rsidP="00C7318A">
      <w:pPr>
        <w:spacing w:after="0"/>
        <w:jc w:val="both"/>
        <w:rPr>
          <w:rFonts w:ascii="Times New Roman" w:hAnsi="Times New Roman"/>
          <w:lang w:val="fr-FR"/>
        </w:rPr>
      </w:pPr>
      <w:r w:rsidRPr="008B179D">
        <w:rPr>
          <w:rFonts w:ascii="Times New Roman" w:hAnsi="Times New Roman"/>
          <w:lang w:val="fr-FR"/>
        </w:rPr>
        <w:t>c) materiale igienico-sanitare de uz personal (de exemplu: pastă de dinți, periuța de dinți; deodorant, etc):........................................................................................................................................................;</w:t>
      </w:r>
    </w:p>
    <w:p w:rsidR="000176C8" w:rsidRPr="008B179D" w:rsidRDefault="000176C8" w:rsidP="00C7318A">
      <w:pPr>
        <w:spacing w:after="0"/>
        <w:jc w:val="both"/>
        <w:rPr>
          <w:rFonts w:ascii="Times New Roman" w:hAnsi="Times New Roman"/>
          <w:lang w:val="fr-FR"/>
        </w:rPr>
      </w:pPr>
      <w:r w:rsidRPr="008B179D">
        <w:rPr>
          <w:rFonts w:ascii="Times New Roman" w:hAnsi="Times New Roman"/>
          <w:lang w:val="fr-FR"/>
        </w:rPr>
        <w:t>d) rechizite (enumerați succint tipul acestora):</w:t>
      </w:r>
    </w:p>
    <w:p w:rsidR="000176C8" w:rsidRPr="008B179D" w:rsidRDefault="000176C8" w:rsidP="00C7318A">
      <w:pPr>
        <w:spacing w:after="0"/>
        <w:jc w:val="both"/>
        <w:rPr>
          <w:rFonts w:ascii="Times New Roman" w:hAnsi="Times New Roman"/>
          <w:lang w:val="fr-FR"/>
        </w:rPr>
      </w:pPr>
      <w:r w:rsidRPr="008B179D">
        <w:rPr>
          <w:rFonts w:ascii="Times New Roman" w:hAnsi="Times New Roman"/>
          <w:lang w:val="fr-FR"/>
        </w:rPr>
        <w:t>...............................................................................................................................................................................................................................................................................................................................;</w:t>
      </w:r>
    </w:p>
    <w:p w:rsidR="000176C8" w:rsidRPr="008B179D" w:rsidRDefault="000176C8" w:rsidP="00C7318A">
      <w:pPr>
        <w:spacing w:after="0"/>
        <w:jc w:val="both"/>
        <w:rPr>
          <w:rFonts w:ascii="Times New Roman" w:hAnsi="Times New Roman"/>
          <w:lang w:val="fr-FR"/>
        </w:rPr>
      </w:pPr>
      <w:r w:rsidRPr="008B179D">
        <w:rPr>
          <w:rFonts w:ascii="Times New Roman" w:hAnsi="Times New Roman"/>
          <w:lang w:val="fr-FR"/>
        </w:rPr>
        <w:t>e) jucării (dacă este cazul):....................................................................................................................;</w:t>
      </w:r>
    </w:p>
    <w:p w:rsidR="000176C8" w:rsidRPr="008B179D" w:rsidRDefault="000176C8" w:rsidP="00C7318A">
      <w:pPr>
        <w:spacing w:after="0"/>
        <w:jc w:val="both"/>
        <w:rPr>
          <w:rFonts w:ascii="Times New Roman" w:hAnsi="Times New Roman"/>
          <w:lang w:val="fr-FR"/>
        </w:rPr>
      </w:pPr>
      <w:r w:rsidRPr="008B179D">
        <w:rPr>
          <w:rFonts w:ascii="Times New Roman" w:hAnsi="Times New Roman"/>
          <w:lang w:val="fr-FR"/>
        </w:rPr>
        <w:t>f) altele (precizați):................................................................................................................................;</w:t>
      </w:r>
    </w:p>
    <w:p w:rsidR="000176C8" w:rsidRPr="008B179D" w:rsidRDefault="000176C8" w:rsidP="00C7318A">
      <w:pPr>
        <w:spacing w:after="0"/>
        <w:jc w:val="both"/>
        <w:rPr>
          <w:rFonts w:ascii="Times New Roman" w:hAnsi="Times New Roman"/>
          <w:lang w:val="fr-FR"/>
        </w:rPr>
      </w:pPr>
      <w:r w:rsidRPr="00B253B5">
        <w:rPr>
          <w:rFonts w:ascii="Times New Roman" w:hAnsi="Times New Roman"/>
          <w:b/>
          <w:bCs/>
          <w:lang w:val="fr-FR"/>
        </w:rPr>
        <w:t>11.</w:t>
      </w:r>
      <w:r w:rsidRPr="008B179D">
        <w:rPr>
          <w:rFonts w:ascii="Times New Roman" w:hAnsi="Times New Roman"/>
          <w:lang w:val="fr-FR"/>
        </w:rPr>
        <w:t xml:space="preserve"> Precizaţi cum au fost utilizați banii de nevoi personale acordați copilului/tânărului:</w:t>
      </w:r>
    </w:p>
    <w:p w:rsidR="000176C8" w:rsidRPr="008B179D" w:rsidRDefault="000176C8" w:rsidP="00C7318A">
      <w:pPr>
        <w:spacing w:after="0"/>
        <w:jc w:val="both"/>
        <w:rPr>
          <w:rFonts w:ascii="Times New Roman" w:hAnsi="Times New Roman"/>
          <w:lang w:val="fr-FR"/>
        </w:rPr>
      </w:pPr>
      <w:r w:rsidRPr="008B179D">
        <w:rPr>
          <w:rFonts w:ascii="Times New Roman" w:hAnsi="Times New Roman"/>
          <w:lang w:val="fr-FR"/>
        </w:rPr>
        <w:t>............................................................................................................................................................................................................................................................................................................................................................................</w:t>
      </w:r>
    </w:p>
    <w:p w:rsidR="000176C8" w:rsidRPr="008B179D" w:rsidRDefault="000176C8" w:rsidP="00C7318A">
      <w:pPr>
        <w:spacing w:after="0"/>
        <w:jc w:val="both"/>
        <w:rPr>
          <w:rFonts w:ascii="Times New Roman" w:hAnsi="Times New Roman"/>
          <w:lang w:val="fr-FR"/>
        </w:rPr>
      </w:pPr>
      <w:r w:rsidRPr="00B253B5">
        <w:rPr>
          <w:rFonts w:ascii="Times New Roman" w:hAnsi="Times New Roman"/>
          <w:b/>
          <w:bCs/>
          <w:lang w:val="fr-FR"/>
        </w:rPr>
        <w:t>12.</w:t>
      </w:r>
      <w:r w:rsidRPr="008B179D">
        <w:rPr>
          <w:rFonts w:ascii="Times New Roman" w:hAnsi="Times New Roman"/>
          <w:lang w:val="fr-FR"/>
        </w:rPr>
        <w:t xml:space="preserve"> Copilul/tânărul este înscris la medicul de familie: ⁭ DA              ⁭ NU </w:t>
      </w:r>
    </w:p>
    <w:p w:rsidR="000176C8" w:rsidRPr="008B179D" w:rsidRDefault="000176C8" w:rsidP="00C7318A">
      <w:pPr>
        <w:spacing w:after="0"/>
        <w:rPr>
          <w:rFonts w:ascii="Times New Roman" w:hAnsi="Times New Roman"/>
          <w:lang w:val="fr-FR"/>
        </w:rPr>
      </w:pPr>
      <w:r w:rsidRPr="008B179D">
        <w:rPr>
          <w:rFonts w:ascii="Times New Roman" w:hAnsi="Times New Roman"/>
          <w:lang w:val="fr-FR"/>
        </w:rPr>
        <w:t xml:space="preserve">CMI  dr.   </w:t>
      </w:r>
    </w:p>
    <w:p w:rsidR="000176C8" w:rsidRPr="008B179D" w:rsidRDefault="000176C8" w:rsidP="00C7318A">
      <w:pPr>
        <w:spacing w:after="0"/>
        <w:rPr>
          <w:rFonts w:ascii="Times New Roman" w:hAnsi="Times New Roman"/>
          <w:lang w:val="fr-FR"/>
        </w:rPr>
      </w:pPr>
      <w:r w:rsidRPr="008B179D">
        <w:rPr>
          <w:rFonts w:ascii="Times New Roman" w:hAnsi="Times New Roman"/>
          <w:lang w:val="fr-FR"/>
        </w:rPr>
        <w:t xml:space="preserve">□ Clinic sănătos  </w:t>
      </w:r>
    </w:p>
    <w:p w:rsidR="000176C8" w:rsidRPr="008B179D" w:rsidRDefault="000176C8" w:rsidP="00C7318A">
      <w:pPr>
        <w:spacing w:after="0"/>
        <w:rPr>
          <w:rFonts w:ascii="Times New Roman" w:hAnsi="Times New Roman"/>
          <w:lang w:val="fr-FR"/>
        </w:rPr>
      </w:pPr>
      <w:r w:rsidRPr="008B179D">
        <w:rPr>
          <w:rFonts w:ascii="Times New Roman" w:hAnsi="Times New Roman"/>
          <w:lang w:val="fr-FR"/>
        </w:rPr>
        <w:t>□ diagnosticat cu...................................................................................................................................</w:t>
      </w:r>
    </w:p>
    <w:p w:rsidR="000176C8" w:rsidRPr="008B179D" w:rsidRDefault="000176C8" w:rsidP="00C7318A">
      <w:pPr>
        <w:spacing w:after="0"/>
        <w:rPr>
          <w:rFonts w:ascii="Times New Roman" w:hAnsi="Times New Roman"/>
          <w:lang w:val="fr-FR"/>
        </w:rPr>
      </w:pPr>
      <w:r w:rsidRPr="008B179D">
        <w:rPr>
          <w:rFonts w:ascii="Times New Roman" w:hAnsi="Times New Roman"/>
          <w:b/>
          <w:bCs/>
          <w:lang w:val="fr-FR"/>
        </w:rPr>
        <w:t xml:space="preserve">Concluzia fişei de evaluare a stării de sănătate </w:t>
      </w:r>
      <w:r w:rsidRPr="008B179D">
        <w:rPr>
          <w:rFonts w:ascii="Times New Roman" w:hAnsi="Times New Roman"/>
          <w:lang w:val="fr-FR"/>
        </w:rPr>
        <w:t>………………………………………………………………….</w:t>
      </w:r>
    </w:p>
    <w:p w:rsidR="000176C8" w:rsidRPr="008B179D" w:rsidRDefault="000176C8" w:rsidP="00C7318A">
      <w:pPr>
        <w:spacing w:after="0"/>
        <w:rPr>
          <w:rFonts w:ascii="Times New Roman" w:hAnsi="Times New Roman"/>
          <w:lang w:val="fr-FR"/>
        </w:rPr>
      </w:pPr>
      <w:r w:rsidRPr="008B179D">
        <w:rPr>
          <w:rFonts w:ascii="Times New Roman" w:hAnsi="Times New Roman"/>
          <w:lang w:val="fr-FR"/>
        </w:rPr>
        <w:t>………………………………………………………………………………………………………………………………………………………………………………………………………………………………………………………………………………………………………………………………………………</w:t>
      </w:r>
    </w:p>
    <w:p w:rsidR="000176C8" w:rsidRPr="008B179D" w:rsidRDefault="000176C8" w:rsidP="00C7318A">
      <w:pPr>
        <w:spacing w:after="0"/>
        <w:rPr>
          <w:rFonts w:ascii="Times New Roman" w:hAnsi="Times New Roman"/>
          <w:lang w:val="fr-FR"/>
        </w:rPr>
      </w:pPr>
      <w:r w:rsidRPr="00B253B5">
        <w:rPr>
          <w:rFonts w:ascii="Times New Roman" w:hAnsi="Times New Roman"/>
          <w:b/>
          <w:bCs/>
          <w:lang w:val="fr-FR"/>
        </w:rPr>
        <w:t>13.</w:t>
      </w:r>
      <w:r w:rsidRPr="008B179D">
        <w:rPr>
          <w:rFonts w:ascii="Times New Roman" w:hAnsi="Times New Roman"/>
          <w:lang w:val="fr-FR"/>
        </w:rPr>
        <w:t xml:space="preserve"> Copilul/tânărul este şcolarizat și frecventează în mod curent cursurile instituţiei de învăţământ:</w:t>
      </w:r>
    </w:p>
    <w:p w:rsidR="000176C8" w:rsidRPr="008B179D" w:rsidRDefault="000176C8" w:rsidP="00C7318A">
      <w:pPr>
        <w:spacing w:after="0"/>
        <w:rPr>
          <w:rFonts w:ascii="Times New Roman" w:hAnsi="Times New Roman"/>
          <w:lang w:val="fr-FR"/>
        </w:rPr>
      </w:pPr>
      <w:r w:rsidRPr="008B179D">
        <w:rPr>
          <w:rFonts w:ascii="Times New Roman" w:hAnsi="Times New Roman"/>
          <w:lang w:val="fr-FR"/>
        </w:rPr>
        <w:t xml:space="preserve"> ⁭ DA                    ⁭ NU                             ⁭ Nu este cazul</w:t>
      </w:r>
    </w:p>
    <w:p w:rsidR="000176C8" w:rsidRPr="008B179D" w:rsidRDefault="000176C8" w:rsidP="00C7318A">
      <w:pPr>
        <w:spacing w:after="0"/>
        <w:jc w:val="both"/>
        <w:rPr>
          <w:rFonts w:ascii="Times New Roman" w:hAnsi="Times New Roman"/>
          <w:lang w:val="fr-FR"/>
        </w:rPr>
      </w:pPr>
      <w:r w:rsidRPr="008B179D">
        <w:rPr>
          <w:rFonts w:ascii="Times New Roman" w:hAnsi="Times New Roman"/>
          <w:lang w:val="fr-FR"/>
        </w:rPr>
        <w:t>Şcoala pe care o frecventează copilul/tânărul: .........................................................</w:t>
      </w:r>
    </w:p>
    <w:p w:rsidR="000176C8" w:rsidRPr="008B179D" w:rsidRDefault="000176C8" w:rsidP="00C7318A">
      <w:pPr>
        <w:spacing w:after="0"/>
        <w:jc w:val="both"/>
        <w:rPr>
          <w:rFonts w:ascii="Times New Roman" w:hAnsi="Times New Roman"/>
          <w:lang w:val="it-IT"/>
        </w:rPr>
      </w:pPr>
      <w:r w:rsidRPr="008B179D">
        <w:rPr>
          <w:rFonts w:ascii="Times New Roman" w:hAnsi="Times New Roman"/>
          <w:lang w:val="it-IT"/>
        </w:rPr>
        <w:t>clasa a ...................................................................................;</w:t>
      </w:r>
    </w:p>
    <w:p w:rsidR="000176C8" w:rsidRPr="008B179D" w:rsidRDefault="000176C8" w:rsidP="00C7318A">
      <w:pPr>
        <w:spacing w:after="0"/>
        <w:jc w:val="both"/>
        <w:rPr>
          <w:rFonts w:ascii="Times New Roman" w:hAnsi="Times New Roman"/>
          <w:lang w:val="it-IT"/>
        </w:rPr>
      </w:pPr>
      <w:r w:rsidRPr="008B179D">
        <w:rPr>
          <w:rFonts w:ascii="Times New Roman" w:hAnsi="Times New Roman"/>
          <w:lang w:val="it-IT"/>
        </w:rPr>
        <w:t>diriginte:............................................,    materie preferată............................................................................;</w:t>
      </w:r>
    </w:p>
    <w:p w:rsidR="000176C8" w:rsidRPr="008B179D" w:rsidRDefault="000176C8" w:rsidP="00C7318A">
      <w:pPr>
        <w:spacing w:after="0"/>
        <w:rPr>
          <w:rFonts w:ascii="Times New Roman" w:hAnsi="Times New Roman"/>
          <w:lang w:val="it-IT"/>
        </w:rPr>
      </w:pPr>
      <w:r w:rsidRPr="008B179D">
        <w:rPr>
          <w:rFonts w:ascii="Times New Roman" w:hAnsi="Times New Roman"/>
          <w:lang w:val="it-IT"/>
        </w:rPr>
        <w:t xml:space="preserve">Rezultate/alificative la disciplinele şcolare:   </w:t>
      </w:r>
      <w:r w:rsidRPr="008B179D">
        <w:rPr>
          <w:rFonts w:ascii="Times New Roman" w:hAnsi="Times New Roman"/>
        </w:rPr>
        <w:sym w:font="Map Symbols" w:char="F027"/>
      </w:r>
      <w:r w:rsidRPr="008B179D">
        <w:rPr>
          <w:rFonts w:ascii="Times New Roman" w:hAnsi="Times New Roman"/>
          <w:lang w:val="it-IT"/>
        </w:rPr>
        <w:t xml:space="preserve">foarte bine    </w:t>
      </w:r>
      <w:r w:rsidRPr="008B179D">
        <w:rPr>
          <w:rFonts w:ascii="Times New Roman" w:hAnsi="Times New Roman"/>
        </w:rPr>
        <w:sym w:font="Map Symbols" w:char="F027"/>
      </w:r>
      <w:r w:rsidRPr="008B179D">
        <w:rPr>
          <w:rFonts w:ascii="Times New Roman" w:hAnsi="Times New Roman"/>
          <w:lang w:val="it-IT"/>
        </w:rPr>
        <w:t xml:space="preserve">bine    </w:t>
      </w:r>
      <w:r w:rsidRPr="008B179D">
        <w:rPr>
          <w:rFonts w:ascii="Times New Roman" w:hAnsi="Times New Roman"/>
        </w:rPr>
        <w:sym w:font="Map Symbols" w:char="F027"/>
      </w:r>
      <w:r w:rsidRPr="008B179D">
        <w:rPr>
          <w:rFonts w:ascii="Times New Roman" w:hAnsi="Times New Roman"/>
          <w:lang w:val="it-IT"/>
        </w:rPr>
        <w:t xml:space="preserve">satisfăcător    </w:t>
      </w:r>
      <w:r w:rsidRPr="008B179D">
        <w:rPr>
          <w:rFonts w:ascii="Times New Roman" w:hAnsi="Times New Roman"/>
        </w:rPr>
        <w:sym w:font="Map Symbols" w:char="F027"/>
      </w:r>
      <w:r w:rsidRPr="008B179D">
        <w:rPr>
          <w:rFonts w:ascii="Times New Roman" w:hAnsi="Times New Roman"/>
          <w:lang w:val="it-IT"/>
        </w:rPr>
        <w:t>insuficient</w:t>
      </w:r>
    </w:p>
    <w:p w:rsidR="000176C8" w:rsidRPr="008B179D" w:rsidRDefault="000176C8" w:rsidP="00C7318A">
      <w:pPr>
        <w:spacing w:after="0"/>
        <w:rPr>
          <w:rFonts w:ascii="Times New Roman" w:hAnsi="Times New Roman"/>
          <w:lang w:val="it-IT"/>
        </w:rPr>
      </w:pPr>
      <w:r w:rsidRPr="008B179D">
        <w:rPr>
          <w:rFonts w:ascii="Times New Roman" w:hAnsi="Times New Roman"/>
          <w:lang w:val="it-IT"/>
        </w:rPr>
        <w:lastRenderedPageBreak/>
        <w:t>Menţinerea legăturii cu unitatea de învățământ:</w:t>
      </w:r>
    </w:p>
    <w:p w:rsidR="000176C8" w:rsidRPr="008B179D" w:rsidRDefault="000176C8" w:rsidP="00C7318A">
      <w:pPr>
        <w:spacing w:after="0"/>
        <w:rPr>
          <w:rFonts w:ascii="Times New Roman" w:hAnsi="Times New Roman"/>
          <w:lang w:val="it-IT"/>
        </w:rPr>
      </w:pPr>
      <w:r w:rsidRPr="008B179D">
        <w:rPr>
          <w:rFonts w:ascii="Times New Roman" w:hAnsi="Times New Roman"/>
          <w:lang w:val="it-IT"/>
        </w:rPr>
        <w:t>Familia menține/nu menține legătura cu cadrele școlare ale copilului</w:t>
      </w:r>
    </w:p>
    <w:p w:rsidR="000176C8" w:rsidRPr="008B179D" w:rsidRDefault="000176C8" w:rsidP="00C7318A">
      <w:pPr>
        <w:spacing w:after="0"/>
        <w:rPr>
          <w:rFonts w:ascii="Times New Roman" w:hAnsi="Times New Roman"/>
        </w:rPr>
      </w:pPr>
      <w:r w:rsidRPr="008B179D">
        <w:rPr>
          <w:rFonts w:ascii="Times New Roman" w:hAnsi="Times New Roman"/>
        </w:rPr>
        <w:t xml:space="preserve">Program zilnic: </w:t>
      </w:r>
    </w:p>
    <w:p w:rsidR="000176C8" w:rsidRPr="008B179D" w:rsidRDefault="000176C8" w:rsidP="00C7318A">
      <w:pPr>
        <w:widowControl w:val="0"/>
        <w:numPr>
          <w:ilvl w:val="0"/>
          <w:numId w:val="9"/>
        </w:numPr>
        <w:tabs>
          <w:tab w:val="clear" w:pos="720"/>
          <w:tab w:val="num" w:pos="0"/>
        </w:tabs>
        <w:suppressAutoHyphens/>
        <w:autoSpaceDN/>
        <w:spacing w:after="0"/>
        <w:rPr>
          <w:rFonts w:ascii="Times New Roman" w:hAnsi="Times New Roman"/>
          <w:lang w:val="fr-FR"/>
        </w:rPr>
      </w:pPr>
      <w:r w:rsidRPr="008B179D">
        <w:rPr>
          <w:rFonts w:ascii="Times New Roman" w:hAnsi="Times New Roman"/>
          <w:lang w:val="fr-FR"/>
        </w:rPr>
        <w:t>program obișnuit de școală-cursuri, vine acasă, mănâncă, se odihnește, face temele</w:t>
      </w:r>
    </w:p>
    <w:p w:rsidR="000176C8" w:rsidRPr="008B179D" w:rsidRDefault="000176C8" w:rsidP="00C7318A">
      <w:pPr>
        <w:widowControl w:val="0"/>
        <w:numPr>
          <w:ilvl w:val="0"/>
          <w:numId w:val="9"/>
        </w:numPr>
        <w:tabs>
          <w:tab w:val="clear" w:pos="720"/>
          <w:tab w:val="num" w:pos="0"/>
        </w:tabs>
        <w:suppressAutoHyphens/>
        <w:autoSpaceDN/>
        <w:spacing w:after="0"/>
        <w:rPr>
          <w:rFonts w:ascii="Times New Roman" w:hAnsi="Times New Roman"/>
          <w:lang w:val="pt-BR"/>
        </w:rPr>
      </w:pPr>
      <w:r w:rsidRPr="008B179D">
        <w:rPr>
          <w:rFonts w:ascii="Times New Roman" w:hAnsi="Times New Roman"/>
          <w:lang w:val="pt-BR"/>
        </w:rPr>
        <w:t>program de vacanța- se trezește mai târziu dimineața, se uita la TV, ......................................</w:t>
      </w:r>
    </w:p>
    <w:p w:rsidR="000176C8" w:rsidRPr="008B179D" w:rsidRDefault="000176C8" w:rsidP="00C7318A">
      <w:pPr>
        <w:spacing w:after="0"/>
        <w:rPr>
          <w:rFonts w:ascii="Times New Roman" w:hAnsi="Times New Roman"/>
          <w:lang w:val="pt-BR"/>
        </w:rPr>
      </w:pPr>
      <w:r w:rsidRPr="008B179D">
        <w:rPr>
          <w:rFonts w:ascii="Times New Roman" w:hAnsi="Times New Roman"/>
          <w:lang w:val="pt-BR"/>
        </w:rPr>
        <w:t xml:space="preserve">      ●   alte activități.............................................................................................................................</w:t>
      </w:r>
    </w:p>
    <w:p w:rsidR="000176C8" w:rsidRPr="008B179D" w:rsidRDefault="000176C8" w:rsidP="00C7318A">
      <w:pPr>
        <w:spacing w:after="0"/>
        <w:rPr>
          <w:rFonts w:ascii="Times New Roman" w:hAnsi="Times New Roman"/>
          <w:lang w:val="pt-BR"/>
        </w:rPr>
      </w:pPr>
      <w:r w:rsidRPr="008B179D">
        <w:rPr>
          <w:rFonts w:ascii="Times New Roman" w:hAnsi="Times New Roman"/>
          <w:b/>
          <w:bCs/>
          <w:lang w:val="pt-BR"/>
        </w:rPr>
        <w:t xml:space="preserve">Concluzia fişei de evaluare educațională </w:t>
      </w:r>
      <w:r w:rsidRPr="008B179D">
        <w:rPr>
          <w:rFonts w:ascii="Times New Roman" w:hAnsi="Times New Roman"/>
          <w:lang w:val="pt-BR"/>
        </w:rPr>
        <w:t>………………………………………………………………………...........................................................</w:t>
      </w:r>
    </w:p>
    <w:p w:rsidR="000176C8" w:rsidRPr="008B179D" w:rsidRDefault="000176C8" w:rsidP="00C7318A">
      <w:pPr>
        <w:spacing w:after="0"/>
        <w:rPr>
          <w:rFonts w:ascii="Times New Roman" w:hAnsi="Times New Roman"/>
          <w:lang w:val="pt-BR"/>
        </w:rPr>
      </w:pPr>
      <w:r w:rsidRPr="008B179D">
        <w:rPr>
          <w:rFonts w:ascii="Times New Roman" w:hAnsi="Times New Roman"/>
          <w:lang w:val="pt-BR"/>
        </w:rPr>
        <w:t>………………………………………………………………………………………………………………………………………………………………………………………………………………</w:t>
      </w:r>
      <w:r>
        <w:rPr>
          <w:rFonts w:ascii="Times New Roman" w:hAnsi="Times New Roman"/>
          <w:lang w:val="pt-BR"/>
        </w:rPr>
        <w:t>.......................................</w:t>
      </w:r>
    </w:p>
    <w:p w:rsidR="000176C8" w:rsidRPr="008B179D" w:rsidRDefault="000176C8" w:rsidP="00C7318A">
      <w:pPr>
        <w:spacing w:after="0"/>
        <w:rPr>
          <w:rFonts w:ascii="Times New Roman" w:hAnsi="Times New Roman"/>
          <w:lang w:val="pt-BR"/>
        </w:rPr>
      </w:pPr>
      <w:r w:rsidRPr="008B179D">
        <w:rPr>
          <w:rFonts w:ascii="Times New Roman" w:hAnsi="Times New Roman"/>
          <w:b/>
          <w:bCs/>
          <w:lang w:val="pt-BR"/>
        </w:rPr>
        <w:t xml:space="preserve">Concluzia fişei de evaluare psihologică  </w:t>
      </w:r>
      <w:r w:rsidRPr="008B179D">
        <w:rPr>
          <w:rFonts w:ascii="Times New Roman" w:hAnsi="Times New Roman"/>
          <w:lang w:val="pt-BR"/>
        </w:rPr>
        <w:t>…………………………………………………………………………........................................................</w:t>
      </w:r>
    </w:p>
    <w:p w:rsidR="000176C8" w:rsidRPr="008B179D" w:rsidRDefault="000176C8" w:rsidP="00C7318A">
      <w:pPr>
        <w:spacing w:after="0"/>
        <w:rPr>
          <w:rFonts w:ascii="Times New Roman" w:hAnsi="Times New Roman"/>
          <w:lang w:val="pt-BR"/>
        </w:rPr>
      </w:pPr>
      <w:r w:rsidRPr="008B179D">
        <w:rPr>
          <w:rFonts w:ascii="Times New Roman" w:hAnsi="Times New Roman"/>
          <w:lang w:val="pt-BR"/>
        </w:rPr>
        <w:t>………………………………………………………………………………………………………………</w:t>
      </w:r>
    </w:p>
    <w:p w:rsidR="000176C8" w:rsidRPr="008B179D" w:rsidRDefault="000176C8" w:rsidP="00C7318A">
      <w:pPr>
        <w:spacing w:after="0"/>
        <w:rPr>
          <w:rFonts w:ascii="Times New Roman" w:hAnsi="Times New Roman"/>
          <w:lang w:val="pt-BR"/>
        </w:rPr>
      </w:pPr>
    </w:p>
    <w:p w:rsidR="000176C8" w:rsidRPr="008B179D" w:rsidRDefault="000176C8" w:rsidP="00C7318A">
      <w:pPr>
        <w:spacing w:after="0"/>
        <w:rPr>
          <w:rFonts w:ascii="Times New Roman" w:hAnsi="Times New Roman"/>
          <w:lang w:val="pt-BR"/>
        </w:rPr>
      </w:pPr>
      <w:r w:rsidRPr="00B253B5">
        <w:rPr>
          <w:rFonts w:ascii="Times New Roman" w:hAnsi="Times New Roman"/>
          <w:b/>
          <w:bCs/>
          <w:lang w:val="pt-BR"/>
        </w:rPr>
        <w:t>14.</w:t>
      </w:r>
      <w:r w:rsidRPr="008B179D">
        <w:rPr>
          <w:rFonts w:ascii="Times New Roman" w:hAnsi="Times New Roman"/>
          <w:lang w:val="pt-BR"/>
        </w:rPr>
        <w:t xml:space="preserve"> Copilului/tânărului îi sunt asigurate menținerea relațiilor personale cu părinții:</w:t>
      </w:r>
    </w:p>
    <w:p w:rsidR="000176C8" w:rsidRPr="008B179D" w:rsidRDefault="000176C8" w:rsidP="00C7318A">
      <w:pPr>
        <w:spacing w:after="0"/>
        <w:rPr>
          <w:rFonts w:ascii="Times New Roman" w:hAnsi="Times New Roman"/>
          <w:b/>
          <w:bCs/>
          <w:lang w:val="pt-BR"/>
        </w:rPr>
      </w:pPr>
      <w:r w:rsidRPr="008B179D">
        <w:rPr>
          <w:rFonts w:ascii="Times New Roman" w:hAnsi="Times New Roman"/>
          <w:lang w:val="pt-BR"/>
        </w:rPr>
        <w:t xml:space="preserve">       ⁭ DA                    ⁭ NU                             ⁭ Nu este cazul</w:t>
      </w:r>
    </w:p>
    <w:p w:rsidR="000176C8" w:rsidRPr="008B179D" w:rsidRDefault="000176C8" w:rsidP="00C7318A">
      <w:pPr>
        <w:spacing w:after="0"/>
        <w:rPr>
          <w:rFonts w:ascii="Times New Roman" w:hAnsi="Times New Roman"/>
          <w:lang w:val="pt-BR"/>
        </w:rPr>
      </w:pPr>
      <w:r w:rsidRPr="008B179D">
        <w:rPr>
          <w:rFonts w:ascii="Times New Roman" w:hAnsi="Times New Roman"/>
          <w:lang w:val="pt-BR"/>
        </w:rPr>
        <w:t>-își cunoaște trecutul etnic și cultural :     ⁭  Da     ⁭   Nu</w:t>
      </w:r>
    </w:p>
    <w:p w:rsidR="000176C8" w:rsidRPr="008B179D" w:rsidRDefault="000176C8" w:rsidP="00C7318A">
      <w:pPr>
        <w:spacing w:after="0"/>
        <w:jc w:val="both"/>
        <w:rPr>
          <w:rFonts w:ascii="Times New Roman" w:hAnsi="Times New Roman"/>
          <w:lang w:val="pt-BR"/>
        </w:rPr>
      </w:pPr>
      <w:r w:rsidRPr="008B179D">
        <w:rPr>
          <w:rFonts w:ascii="Times New Roman" w:hAnsi="Times New Roman"/>
          <w:lang w:val="pt-BR"/>
        </w:rPr>
        <w:t>-situația parinților:................................................................................................................................</w:t>
      </w:r>
      <w:r>
        <w:rPr>
          <w:rFonts w:ascii="Times New Roman" w:hAnsi="Times New Roman"/>
          <w:lang w:val="pt-BR"/>
        </w:rPr>
        <w:t>.....................</w:t>
      </w:r>
      <w:r w:rsidRPr="008B179D">
        <w:rPr>
          <w:rFonts w:ascii="Times New Roman" w:hAnsi="Times New Roman"/>
          <w:lang w:val="pt-BR"/>
        </w:rPr>
        <w:t>.</w:t>
      </w:r>
    </w:p>
    <w:p w:rsidR="000176C8" w:rsidRPr="008B179D" w:rsidRDefault="000176C8" w:rsidP="00C7318A">
      <w:pPr>
        <w:spacing w:after="0"/>
        <w:jc w:val="both"/>
        <w:rPr>
          <w:rFonts w:ascii="Times New Roman" w:hAnsi="Times New Roman"/>
          <w:color w:val="FF0000"/>
          <w:lang w:val="pt-BR"/>
        </w:rPr>
      </w:pPr>
      <w:r w:rsidRPr="008B179D">
        <w:rPr>
          <w:rFonts w:ascii="Times New Roman" w:hAnsi="Times New Roman"/>
          <w:lang w:val="pt-BR"/>
        </w:rPr>
        <w:t>................................................................................................................................................................................................................................................................................................................................</w:t>
      </w:r>
      <w:r>
        <w:rPr>
          <w:rFonts w:ascii="Times New Roman" w:hAnsi="Times New Roman"/>
          <w:lang w:val="pt-BR"/>
        </w:rPr>
        <w:t>......................................</w:t>
      </w:r>
    </w:p>
    <w:p w:rsidR="000176C8" w:rsidRPr="008B179D" w:rsidRDefault="000176C8" w:rsidP="00C7318A">
      <w:pPr>
        <w:spacing w:after="0"/>
        <w:jc w:val="both"/>
        <w:rPr>
          <w:rFonts w:ascii="Times New Roman" w:hAnsi="Times New Roman"/>
          <w:lang w:val="pt-BR"/>
        </w:rPr>
      </w:pPr>
    </w:p>
    <w:p w:rsidR="000176C8" w:rsidRPr="007D2BF7" w:rsidRDefault="000176C8" w:rsidP="00C7318A">
      <w:pPr>
        <w:spacing w:after="0"/>
        <w:jc w:val="both"/>
        <w:rPr>
          <w:rFonts w:ascii="Times New Roman" w:hAnsi="Times New Roman"/>
        </w:rPr>
      </w:pPr>
      <w:r w:rsidRPr="00B253B5">
        <w:rPr>
          <w:rFonts w:ascii="Times New Roman" w:hAnsi="Times New Roman"/>
          <w:b/>
          <w:bCs/>
          <w:lang w:val="pt-BR"/>
        </w:rPr>
        <w:t>15.</w:t>
      </w:r>
      <w:r w:rsidRPr="008B179D">
        <w:rPr>
          <w:rFonts w:ascii="Times New Roman" w:hAnsi="Times New Roman"/>
          <w:lang w:val="pt-BR"/>
        </w:rPr>
        <w:t xml:space="preserve"> Precizaţi care este ultima dată la care a fost realizată menţinerea relaţiilor personale dintre copilul/tânăr și membrii familiei naturale/alte persoane faţă de care acesta a dezvoltat relaţii de ataşament (data la care copilul a avut o relație directă sau telefonică</w:t>
      </w:r>
      <w:r>
        <w:rPr>
          <w:rFonts w:ascii="Times New Roman" w:hAnsi="Times New Roman"/>
          <w:lang w:val="pt-BR"/>
        </w:rPr>
        <w:t>)</w:t>
      </w:r>
      <w:r>
        <w:rPr>
          <w:rFonts w:ascii="Times New Roman" w:hAnsi="Times New Roman"/>
        </w:rPr>
        <w:t>:…………………………………………………………………………………</w:t>
      </w:r>
    </w:p>
    <w:p w:rsidR="000176C8" w:rsidRPr="008B179D" w:rsidRDefault="000176C8" w:rsidP="00C7318A">
      <w:pPr>
        <w:spacing w:after="0"/>
        <w:jc w:val="both"/>
        <w:rPr>
          <w:rFonts w:ascii="Times New Roman" w:hAnsi="Times New Roman"/>
          <w:lang w:val="pt-BR"/>
        </w:rPr>
      </w:pPr>
      <w:r w:rsidRPr="008B179D">
        <w:rPr>
          <w:rFonts w:ascii="Times New Roman" w:hAnsi="Times New Roman"/>
          <w:lang w:val="pt-BR"/>
        </w:rPr>
        <w:t>....................................................................................................................................................</w:t>
      </w:r>
      <w:r>
        <w:rPr>
          <w:rFonts w:ascii="Times New Roman" w:hAnsi="Times New Roman"/>
          <w:lang w:val="pt-BR"/>
        </w:rPr>
        <w:t>...............................</w:t>
      </w:r>
    </w:p>
    <w:p w:rsidR="000176C8" w:rsidRPr="008B179D" w:rsidRDefault="000176C8" w:rsidP="00C7318A">
      <w:pPr>
        <w:spacing w:after="0"/>
        <w:jc w:val="both"/>
        <w:rPr>
          <w:rFonts w:ascii="Times New Roman" w:hAnsi="Times New Roman"/>
          <w:lang w:val="pt-BR"/>
        </w:rPr>
      </w:pPr>
      <w:r w:rsidRPr="008B179D">
        <w:rPr>
          <w:rFonts w:ascii="Times New Roman" w:hAnsi="Times New Roman"/>
          <w:lang w:val="pt-BR"/>
        </w:rPr>
        <w:t>....................................................................................................................................................................................................................................................................................................................................................................................................................................................................................................................</w:t>
      </w:r>
      <w:r>
        <w:rPr>
          <w:rFonts w:ascii="Times New Roman" w:hAnsi="Times New Roman"/>
          <w:lang w:val="pt-BR"/>
        </w:rPr>
        <w:t>..........................................</w:t>
      </w:r>
    </w:p>
    <w:p w:rsidR="000176C8" w:rsidRPr="008B179D" w:rsidRDefault="000176C8" w:rsidP="00C7318A">
      <w:pPr>
        <w:spacing w:after="0"/>
        <w:jc w:val="both"/>
        <w:rPr>
          <w:rFonts w:ascii="Times New Roman" w:hAnsi="Times New Roman"/>
          <w:lang w:val="pt-BR"/>
        </w:rPr>
      </w:pPr>
    </w:p>
    <w:p w:rsidR="000176C8" w:rsidRPr="008B179D" w:rsidRDefault="000176C8" w:rsidP="00C7318A">
      <w:pPr>
        <w:spacing w:after="0"/>
        <w:rPr>
          <w:rFonts w:ascii="Times New Roman" w:hAnsi="Times New Roman"/>
          <w:lang w:val="pt-BR"/>
        </w:rPr>
      </w:pPr>
      <w:r w:rsidRPr="008B179D">
        <w:rPr>
          <w:rFonts w:ascii="Times New Roman" w:hAnsi="Times New Roman"/>
          <w:b/>
          <w:bCs/>
          <w:lang w:val="pt-BR"/>
        </w:rPr>
        <w:t xml:space="preserve">Concluzia fişei de evaluare socială </w:t>
      </w:r>
      <w:r w:rsidRPr="008B179D">
        <w:rPr>
          <w:rFonts w:ascii="Times New Roman" w:hAnsi="Times New Roman"/>
          <w:lang w:val="pt-BR"/>
        </w:rPr>
        <w:t>………………………………………………………………………………..............................................</w:t>
      </w:r>
    </w:p>
    <w:p w:rsidR="000176C8" w:rsidRPr="008B179D" w:rsidRDefault="000176C8" w:rsidP="00C7318A">
      <w:pPr>
        <w:spacing w:after="0"/>
        <w:jc w:val="both"/>
        <w:rPr>
          <w:rFonts w:ascii="Times New Roman" w:hAnsi="Times New Roman"/>
          <w:lang w:val="pt-BR"/>
        </w:rPr>
      </w:pPr>
      <w:r w:rsidRPr="008B179D">
        <w:rPr>
          <w:rFonts w:ascii="Times New Roman" w:hAnsi="Times New Roman"/>
          <w:lang w:val="pt-BR"/>
        </w:rPr>
        <w:t>………………………………………………………………………………………………………………………………………………………………………………………………………………………………</w:t>
      </w:r>
    </w:p>
    <w:p w:rsidR="000176C8" w:rsidRDefault="000176C8" w:rsidP="00C7318A">
      <w:pPr>
        <w:spacing w:after="0"/>
        <w:jc w:val="both"/>
        <w:rPr>
          <w:rFonts w:ascii="Times New Roman" w:hAnsi="Times New Roman"/>
          <w:lang w:val="pt-BR"/>
        </w:rPr>
      </w:pPr>
    </w:p>
    <w:p w:rsidR="000176C8" w:rsidRPr="008B179D" w:rsidRDefault="000176C8" w:rsidP="00C7318A">
      <w:pPr>
        <w:spacing w:after="0"/>
        <w:jc w:val="both"/>
        <w:rPr>
          <w:rFonts w:ascii="Times New Roman" w:hAnsi="Times New Roman"/>
          <w:lang w:val="pt-BR"/>
        </w:rPr>
      </w:pPr>
    </w:p>
    <w:p w:rsidR="000176C8" w:rsidRPr="008B179D" w:rsidRDefault="000176C8" w:rsidP="00C7318A">
      <w:pPr>
        <w:spacing w:after="0"/>
        <w:jc w:val="both"/>
        <w:rPr>
          <w:rFonts w:ascii="Times New Roman" w:hAnsi="Times New Roman"/>
          <w:lang w:val="pt-BR"/>
        </w:rPr>
      </w:pPr>
      <w:r w:rsidRPr="00B253B5">
        <w:rPr>
          <w:rFonts w:ascii="Times New Roman" w:hAnsi="Times New Roman"/>
          <w:b/>
          <w:bCs/>
          <w:lang w:val="pt-BR"/>
        </w:rPr>
        <w:t>16.</w:t>
      </w:r>
      <w:r w:rsidRPr="008B179D">
        <w:rPr>
          <w:rFonts w:ascii="Times New Roman" w:hAnsi="Times New Roman"/>
          <w:lang w:val="pt-BR"/>
        </w:rPr>
        <w:t xml:space="preserve"> Alte informaţii privind modul în care au fost utilizate sumele reprezentând drepturile acordate copilului/tânărului:</w:t>
      </w:r>
    </w:p>
    <w:p w:rsidR="000176C8" w:rsidRPr="008B179D" w:rsidRDefault="000176C8" w:rsidP="00C7318A">
      <w:pPr>
        <w:spacing w:after="0"/>
        <w:jc w:val="both"/>
        <w:rPr>
          <w:rFonts w:ascii="Times New Roman" w:hAnsi="Times New Roman"/>
          <w:lang w:val="pt-BR"/>
        </w:rPr>
      </w:pPr>
      <w:r w:rsidRPr="008B179D">
        <w:rPr>
          <w:rFonts w:ascii="Times New Roman" w:hAnsi="Times New Roman"/>
          <w:lang w:val="pt-BR"/>
        </w:rPr>
        <w:t>........................................................................................................................................................................................................................................................................................................................................................................................................................................................................................................................</w:t>
      </w:r>
    </w:p>
    <w:p w:rsidR="000176C8" w:rsidRPr="008B179D" w:rsidRDefault="000176C8" w:rsidP="00C7318A">
      <w:pPr>
        <w:spacing w:after="0"/>
        <w:jc w:val="both"/>
        <w:rPr>
          <w:rFonts w:ascii="Times New Roman" w:hAnsi="Times New Roman"/>
          <w:lang w:val="pt-BR"/>
        </w:rPr>
      </w:pPr>
    </w:p>
    <w:p w:rsidR="000176C8" w:rsidRPr="008B179D" w:rsidRDefault="000176C8" w:rsidP="00C7318A">
      <w:pPr>
        <w:spacing w:after="0"/>
        <w:jc w:val="both"/>
        <w:rPr>
          <w:rFonts w:ascii="Times New Roman" w:hAnsi="Times New Roman"/>
          <w:lang w:val="pt-BR"/>
        </w:rPr>
      </w:pPr>
      <w:r w:rsidRPr="00B253B5">
        <w:rPr>
          <w:rFonts w:ascii="Times New Roman" w:hAnsi="Times New Roman"/>
          <w:b/>
          <w:bCs/>
          <w:lang w:val="pt-BR"/>
        </w:rPr>
        <w:lastRenderedPageBreak/>
        <w:t>17.</w:t>
      </w:r>
      <w:r w:rsidRPr="008B179D">
        <w:rPr>
          <w:rFonts w:ascii="Times New Roman" w:hAnsi="Times New Roman"/>
          <w:lang w:val="pt-BR"/>
        </w:rPr>
        <w:t xml:space="preserve"> Opinia copilului/tânărului cu privire la mediul familial și comportamentul persoanei/familiei de plasament (Se aplică copiilor care au împlinit vârsta de 10 ani):</w:t>
      </w:r>
    </w:p>
    <w:p w:rsidR="000176C8" w:rsidRPr="008B179D" w:rsidRDefault="000176C8" w:rsidP="00C7318A">
      <w:pPr>
        <w:spacing w:after="0"/>
        <w:jc w:val="both"/>
        <w:rPr>
          <w:rFonts w:ascii="Times New Roman" w:hAnsi="Times New Roman"/>
          <w:color w:val="FF0000"/>
          <w:lang w:val="pt-BR"/>
        </w:rPr>
      </w:pPr>
      <w:r w:rsidRPr="008B179D">
        <w:rPr>
          <w:rFonts w:ascii="Times New Roman" w:hAnsi="Times New Roman"/>
          <w:lang w:val="pt-BR"/>
        </w:rPr>
        <w:t xml:space="preserve">................................................................................................................................................................................................................................................................................................................................................................................................................................................................................................  </w:t>
      </w:r>
      <w:r w:rsidRPr="008B179D">
        <w:rPr>
          <w:rFonts w:ascii="Times New Roman" w:hAnsi="Times New Roman"/>
          <w:color w:val="FF0000"/>
          <w:lang w:val="pt-BR"/>
        </w:rPr>
        <w:t xml:space="preserve"> </w:t>
      </w:r>
    </w:p>
    <w:p w:rsidR="000176C8" w:rsidRPr="008B179D" w:rsidRDefault="000176C8" w:rsidP="00C7318A">
      <w:pPr>
        <w:spacing w:after="0"/>
        <w:rPr>
          <w:rFonts w:ascii="Times New Roman" w:hAnsi="Times New Roman"/>
          <w:lang w:val="pt-BR"/>
        </w:rPr>
      </w:pPr>
      <w:r w:rsidRPr="008B179D">
        <w:rPr>
          <w:rFonts w:ascii="Times New Roman" w:hAnsi="Times New Roman"/>
          <w:lang w:val="pt-BR"/>
        </w:rPr>
        <w:t>* atitudinea copilului/tânărului faţă de familia în care este în plasament:</w:t>
      </w:r>
    </w:p>
    <w:p w:rsidR="000176C8" w:rsidRPr="008B179D" w:rsidRDefault="000176C8" w:rsidP="00C7318A">
      <w:pPr>
        <w:spacing w:after="0"/>
        <w:rPr>
          <w:rFonts w:ascii="Times New Roman" w:hAnsi="Times New Roman"/>
          <w:b/>
          <w:bCs/>
          <w:lang w:val="pt-BR"/>
        </w:rPr>
      </w:pPr>
      <w:r w:rsidRPr="008B179D">
        <w:rPr>
          <w:rFonts w:ascii="Times New Roman" w:hAnsi="Times New Roman"/>
          <w:lang w:val="pt-BR"/>
        </w:rPr>
        <w:t xml:space="preserve">      ⁭ Mulţumit    ⁭ Nemulţumit       ⁭ Indiferent</w:t>
      </w:r>
    </w:p>
    <w:p w:rsidR="000176C8" w:rsidRPr="008B179D" w:rsidRDefault="000176C8" w:rsidP="00C7318A">
      <w:pPr>
        <w:spacing w:after="0"/>
        <w:rPr>
          <w:rFonts w:ascii="Times New Roman" w:hAnsi="Times New Roman"/>
          <w:lang w:val="pt-BR"/>
        </w:rPr>
      </w:pPr>
      <w:r w:rsidRPr="008B179D">
        <w:rPr>
          <w:rFonts w:ascii="Times New Roman" w:hAnsi="Times New Roman"/>
          <w:lang w:val="pt-BR"/>
        </w:rPr>
        <w:t>Relaţia copilului/tânărului plasată la familie/persoana în comunitate (colegi, prieteni, vecini, cunoștințe)</w:t>
      </w:r>
    </w:p>
    <w:p w:rsidR="000176C8" w:rsidRPr="008B179D" w:rsidRDefault="000176C8" w:rsidP="00C7318A">
      <w:pPr>
        <w:widowControl w:val="0"/>
        <w:numPr>
          <w:ilvl w:val="0"/>
          <w:numId w:val="9"/>
        </w:numPr>
        <w:suppressAutoHyphens/>
        <w:autoSpaceDN/>
        <w:spacing w:after="0"/>
        <w:rPr>
          <w:rFonts w:ascii="Times New Roman" w:hAnsi="Times New Roman"/>
        </w:rPr>
      </w:pPr>
      <w:r w:rsidRPr="008B179D">
        <w:rPr>
          <w:rFonts w:ascii="Times New Roman" w:hAnsi="Times New Roman"/>
        </w:rPr>
        <w:t>Sociabil/Comunicativ</w:t>
      </w:r>
    </w:p>
    <w:p w:rsidR="000176C8" w:rsidRPr="008B179D" w:rsidRDefault="000176C8" w:rsidP="00C7318A">
      <w:pPr>
        <w:widowControl w:val="0"/>
        <w:numPr>
          <w:ilvl w:val="0"/>
          <w:numId w:val="9"/>
        </w:numPr>
        <w:suppressAutoHyphens/>
        <w:autoSpaceDN/>
        <w:spacing w:after="0"/>
        <w:rPr>
          <w:rFonts w:ascii="Times New Roman" w:hAnsi="Times New Roman"/>
        </w:rPr>
      </w:pPr>
      <w:r w:rsidRPr="008B179D">
        <w:rPr>
          <w:rFonts w:ascii="Times New Roman" w:hAnsi="Times New Roman"/>
        </w:rPr>
        <w:t>Retras/Timid</w:t>
      </w:r>
    </w:p>
    <w:p w:rsidR="000176C8" w:rsidRPr="008B179D" w:rsidRDefault="000176C8" w:rsidP="00C7318A">
      <w:pPr>
        <w:spacing w:after="0"/>
        <w:rPr>
          <w:rFonts w:ascii="Times New Roman" w:hAnsi="Times New Roman"/>
        </w:rPr>
      </w:pPr>
      <w:r w:rsidRPr="008B179D">
        <w:rPr>
          <w:rFonts w:ascii="Times New Roman" w:hAnsi="Times New Roman"/>
        </w:rPr>
        <w:t>Dificultăţi de integrare ........................................................................................................................</w:t>
      </w:r>
    </w:p>
    <w:p w:rsidR="000176C8" w:rsidRPr="008B179D" w:rsidRDefault="000176C8" w:rsidP="00C7318A">
      <w:pPr>
        <w:spacing w:after="0"/>
        <w:rPr>
          <w:rFonts w:ascii="Times New Roman" w:hAnsi="Times New Roman"/>
          <w:lang w:val="it-IT"/>
        </w:rPr>
      </w:pPr>
      <w:r w:rsidRPr="008B179D">
        <w:rPr>
          <w:rFonts w:ascii="Times New Roman" w:hAnsi="Times New Roman"/>
          <w:lang w:val="it-IT"/>
        </w:rPr>
        <w:t xml:space="preserve">Accesul copilului/tânărului la informaţie: </w:t>
      </w:r>
    </w:p>
    <w:p w:rsidR="000176C8" w:rsidRPr="008B179D" w:rsidRDefault="000176C8" w:rsidP="00C7318A">
      <w:pPr>
        <w:widowControl w:val="0"/>
        <w:numPr>
          <w:ilvl w:val="0"/>
          <w:numId w:val="9"/>
        </w:numPr>
        <w:suppressAutoHyphens/>
        <w:autoSpaceDN/>
        <w:spacing w:after="0"/>
        <w:rPr>
          <w:rFonts w:ascii="Times New Roman" w:hAnsi="Times New Roman"/>
        </w:rPr>
      </w:pPr>
      <w:r w:rsidRPr="008B179D">
        <w:rPr>
          <w:rFonts w:ascii="Times New Roman" w:hAnsi="Times New Roman"/>
        </w:rPr>
        <w:t>vizionează programe TV...........................................................................................................</w:t>
      </w:r>
    </w:p>
    <w:p w:rsidR="000176C8" w:rsidRPr="008B179D" w:rsidRDefault="000176C8" w:rsidP="00C7318A">
      <w:pPr>
        <w:widowControl w:val="0"/>
        <w:numPr>
          <w:ilvl w:val="0"/>
          <w:numId w:val="9"/>
        </w:numPr>
        <w:suppressAutoHyphens/>
        <w:autoSpaceDN/>
        <w:spacing w:after="0"/>
        <w:rPr>
          <w:rFonts w:ascii="Times New Roman" w:hAnsi="Times New Roman"/>
        </w:rPr>
      </w:pPr>
      <w:r w:rsidRPr="008B179D">
        <w:rPr>
          <w:rFonts w:ascii="Times New Roman" w:hAnsi="Times New Roman"/>
        </w:rPr>
        <w:t>lectură (cărți, reviste</w:t>
      </w:r>
      <w:r>
        <w:rPr>
          <w:rFonts w:ascii="Times New Roman" w:hAnsi="Times New Roman"/>
        </w:rPr>
        <w:t>,</w:t>
      </w:r>
      <w:r w:rsidRPr="008B179D">
        <w:rPr>
          <w:rFonts w:ascii="Times New Roman" w:hAnsi="Times New Roman"/>
        </w:rPr>
        <w:t xml:space="preserve"> etc.).........................................................................................................</w:t>
      </w:r>
    </w:p>
    <w:p w:rsidR="000176C8" w:rsidRPr="008B179D" w:rsidRDefault="000176C8" w:rsidP="00C7318A">
      <w:pPr>
        <w:widowControl w:val="0"/>
        <w:numPr>
          <w:ilvl w:val="0"/>
          <w:numId w:val="9"/>
        </w:numPr>
        <w:suppressAutoHyphens/>
        <w:autoSpaceDN/>
        <w:spacing w:after="0"/>
        <w:rPr>
          <w:rFonts w:ascii="Times New Roman" w:hAnsi="Times New Roman"/>
        </w:rPr>
      </w:pPr>
      <w:r w:rsidRPr="008B179D">
        <w:rPr>
          <w:rFonts w:ascii="Times New Roman" w:hAnsi="Times New Roman"/>
        </w:rPr>
        <w:t>utilizare</w:t>
      </w:r>
      <w:r w:rsidRPr="008B179D">
        <w:rPr>
          <w:rFonts w:ascii="Times New Roman" w:hAnsi="Times New Roman"/>
          <w:color w:val="FF0000"/>
        </w:rPr>
        <w:t xml:space="preserve"> </w:t>
      </w:r>
      <w:r w:rsidRPr="008B179D">
        <w:rPr>
          <w:rFonts w:ascii="Times New Roman" w:hAnsi="Times New Roman"/>
        </w:rPr>
        <w:t>calculator</w:t>
      </w:r>
    </w:p>
    <w:p w:rsidR="000176C8" w:rsidRPr="008B179D" w:rsidRDefault="000176C8" w:rsidP="00C7318A">
      <w:pPr>
        <w:spacing w:after="0"/>
        <w:rPr>
          <w:rFonts w:ascii="Times New Roman" w:hAnsi="Times New Roman"/>
          <w:b/>
          <w:bCs/>
          <w:lang w:val="fr-FR"/>
        </w:rPr>
      </w:pPr>
      <w:r w:rsidRPr="008B179D">
        <w:rPr>
          <w:rFonts w:ascii="Times New Roman" w:hAnsi="Times New Roman"/>
          <w:b/>
          <w:bCs/>
          <w:lang w:val="fr-FR"/>
        </w:rPr>
        <w:t>Familia/persoana de plasament/AMP</w:t>
      </w:r>
    </w:p>
    <w:p w:rsidR="000176C8" w:rsidRPr="008B179D" w:rsidRDefault="000176C8" w:rsidP="00C7318A">
      <w:pPr>
        <w:spacing w:after="0"/>
        <w:rPr>
          <w:rFonts w:ascii="Times New Roman" w:hAnsi="Times New Roman"/>
          <w:lang w:val="fr-FR"/>
        </w:rPr>
      </w:pPr>
      <w:r w:rsidRPr="008B179D">
        <w:rPr>
          <w:rFonts w:ascii="Times New Roman" w:hAnsi="Times New Roman"/>
          <w:b/>
          <w:bCs/>
          <w:lang w:val="fr-FR"/>
        </w:rPr>
        <w:t>Nume și prenume/data nașterii</w:t>
      </w:r>
    </w:p>
    <w:p w:rsidR="000176C8" w:rsidRPr="008B179D" w:rsidRDefault="000176C8" w:rsidP="00C7318A">
      <w:pPr>
        <w:spacing w:after="0"/>
        <w:rPr>
          <w:rFonts w:ascii="Times New Roman" w:hAnsi="Times New Roman"/>
          <w:lang w:val="it-IT"/>
        </w:rPr>
      </w:pPr>
      <w:r w:rsidRPr="008B179D">
        <w:rPr>
          <w:rFonts w:ascii="Times New Roman" w:hAnsi="Times New Roman"/>
          <w:lang w:val="it-IT"/>
        </w:rPr>
        <w:t>⁭  salariată/ ⁭  pensionară/ ⁭  lucrează ocazional cu un venit lunar de..................................... ⁭ casnică</w:t>
      </w:r>
    </w:p>
    <w:p w:rsidR="000176C8" w:rsidRPr="008B179D" w:rsidRDefault="000176C8" w:rsidP="00C7318A">
      <w:pPr>
        <w:spacing w:after="0"/>
        <w:rPr>
          <w:rFonts w:ascii="Times New Roman" w:hAnsi="Times New Roman"/>
          <w:b/>
          <w:bCs/>
          <w:lang w:val="it-IT"/>
        </w:rPr>
      </w:pPr>
    </w:p>
    <w:p w:rsidR="000176C8" w:rsidRPr="008B179D" w:rsidRDefault="000176C8" w:rsidP="00C7318A">
      <w:pPr>
        <w:spacing w:after="0"/>
        <w:rPr>
          <w:rFonts w:ascii="Times New Roman" w:hAnsi="Times New Roman"/>
          <w:lang w:val="it-IT"/>
        </w:rPr>
      </w:pPr>
      <w:r w:rsidRPr="008B179D">
        <w:rPr>
          <w:rFonts w:ascii="Times New Roman" w:hAnsi="Times New Roman"/>
          <w:b/>
          <w:bCs/>
          <w:lang w:val="it-IT"/>
        </w:rPr>
        <w:t xml:space="preserve">Familia/persoana de plasament/AMP </w:t>
      </w:r>
      <w:r w:rsidRPr="008B179D">
        <w:rPr>
          <w:rFonts w:ascii="Times New Roman" w:hAnsi="Times New Roman"/>
          <w:lang w:val="it-IT"/>
        </w:rPr>
        <w:t>beneficiaza de:</w:t>
      </w:r>
    </w:p>
    <w:p w:rsidR="000176C8" w:rsidRPr="008B179D" w:rsidRDefault="000176C8" w:rsidP="00C7318A">
      <w:pPr>
        <w:spacing w:after="0"/>
        <w:rPr>
          <w:rFonts w:ascii="Times New Roman" w:hAnsi="Times New Roman"/>
          <w:lang w:val="it-IT"/>
        </w:rPr>
      </w:pPr>
      <w:r w:rsidRPr="008B179D">
        <w:rPr>
          <w:rFonts w:ascii="Times New Roman" w:hAnsi="Times New Roman"/>
          <w:lang w:val="it-IT"/>
        </w:rPr>
        <w:t>- alocaţia de plasament pentru copil/tânăr în cuantum de ………………lei/lună</w:t>
      </w:r>
    </w:p>
    <w:p w:rsidR="000176C8" w:rsidRPr="008B179D" w:rsidRDefault="000176C8" w:rsidP="00C7318A">
      <w:pPr>
        <w:spacing w:after="0"/>
        <w:rPr>
          <w:rFonts w:ascii="Times New Roman" w:hAnsi="Times New Roman"/>
          <w:lang w:val="it-IT"/>
        </w:rPr>
      </w:pPr>
      <w:r w:rsidRPr="008B179D">
        <w:rPr>
          <w:rFonts w:ascii="Times New Roman" w:hAnsi="Times New Roman"/>
          <w:lang w:val="it-IT"/>
        </w:rPr>
        <w:t>- alte venituri………………………………………………………….</w:t>
      </w:r>
    </w:p>
    <w:p w:rsidR="000176C8" w:rsidRPr="008B179D" w:rsidRDefault="000176C8" w:rsidP="00C7318A">
      <w:pPr>
        <w:spacing w:after="0"/>
        <w:rPr>
          <w:rFonts w:ascii="Times New Roman" w:hAnsi="Times New Roman"/>
          <w:b/>
          <w:bCs/>
          <w:lang w:val="it-IT"/>
        </w:rPr>
      </w:pPr>
      <w:r w:rsidRPr="008B179D">
        <w:rPr>
          <w:rFonts w:ascii="Times New Roman" w:hAnsi="Times New Roman"/>
          <w:b/>
          <w:bCs/>
          <w:lang w:val="it-IT"/>
        </w:rPr>
        <w:t xml:space="preserve">-Starea de sănătate a familiei/persoanei                          </w:t>
      </w:r>
    </w:p>
    <w:p w:rsidR="000176C8" w:rsidRPr="008B179D" w:rsidRDefault="000176C8" w:rsidP="00C7318A">
      <w:pPr>
        <w:spacing w:after="0"/>
        <w:rPr>
          <w:rFonts w:ascii="Times New Roman" w:hAnsi="Times New Roman"/>
          <w:lang w:val="it-IT"/>
        </w:rPr>
      </w:pPr>
      <w:r w:rsidRPr="008B179D">
        <w:rPr>
          <w:rFonts w:ascii="Times New Roman" w:hAnsi="Times New Roman"/>
          <w:lang w:val="it-IT"/>
        </w:rPr>
        <w:t>⁭   fără probleme de sănătate</w:t>
      </w:r>
    </w:p>
    <w:p w:rsidR="000176C8" w:rsidRPr="008B179D" w:rsidRDefault="000176C8" w:rsidP="00C7318A">
      <w:pPr>
        <w:spacing w:after="0"/>
        <w:rPr>
          <w:rFonts w:ascii="Times New Roman" w:hAnsi="Times New Roman"/>
          <w:lang w:val="it-IT"/>
        </w:rPr>
      </w:pPr>
      <w:r w:rsidRPr="008B179D">
        <w:rPr>
          <w:rFonts w:ascii="Times New Roman" w:hAnsi="Times New Roman"/>
          <w:lang w:val="it-IT"/>
        </w:rPr>
        <w:t>⁭   are probleme de sănătate .................................................................................................................................</w:t>
      </w:r>
    </w:p>
    <w:p w:rsidR="000176C8" w:rsidRDefault="000176C8" w:rsidP="00C7318A">
      <w:pPr>
        <w:spacing w:after="0"/>
        <w:rPr>
          <w:rFonts w:ascii="Times New Roman" w:hAnsi="Times New Roman"/>
          <w:lang w:val="it-IT"/>
        </w:rPr>
      </w:pPr>
      <w:r w:rsidRPr="008B179D">
        <w:rPr>
          <w:rFonts w:ascii="Times New Roman" w:hAnsi="Times New Roman"/>
          <w:lang w:val="it-IT"/>
        </w:rPr>
        <w:t>........................................................................................................................................................................</w:t>
      </w:r>
      <w:r>
        <w:rPr>
          <w:rFonts w:ascii="Times New Roman" w:hAnsi="Times New Roman"/>
          <w:lang w:val="it-IT"/>
        </w:rPr>
        <w:t>....................................................................................................................................................................................................</w:t>
      </w:r>
    </w:p>
    <w:p w:rsidR="000176C8" w:rsidRPr="008B179D" w:rsidRDefault="000176C8" w:rsidP="00C7318A">
      <w:pPr>
        <w:spacing w:after="0"/>
        <w:rPr>
          <w:rFonts w:ascii="Times New Roman" w:hAnsi="Times New Roman"/>
          <w:b/>
          <w:bCs/>
          <w:lang w:val="it-IT"/>
        </w:rPr>
      </w:pPr>
    </w:p>
    <w:p w:rsidR="000176C8" w:rsidRPr="008B179D" w:rsidRDefault="000176C8" w:rsidP="00C7318A">
      <w:pPr>
        <w:spacing w:after="0"/>
        <w:rPr>
          <w:rFonts w:ascii="Times New Roman" w:hAnsi="Times New Roman"/>
          <w:lang w:val="it-IT"/>
        </w:rPr>
      </w:pPr>
      <w:r w:rsidRPr="008B179D">
        <w:rPr>
          <w:rFonts w:ascii="Times New Roman" w:hAnsi="Times New Roman"/>
          <w:b/>
          <w:bCs/>
          <w:lang w:val="it-IT"/>
        </w:rPr>
        <w:t xml:space="preserve">Alte persoane care locuiesc la aceeași adresă </w:t>
      </w:r>
      <w:r w:rsidRPr="008B179D">
        <w:rPr>
          <w:rFonts w:ascii="Times New Roman" w:hAnsi="Times New Roman"/>
          <w:lang w:val="it-IT"/>
        </w:rPr>
        <w:t>…………………………………………………………...</w:t>
      </w:r>
    </w:p>
    <w:p w:rsidR="000176C8" w:rsidRPr="008B179D" w:rsidRDefault="000176C8" w:rsidP="00C7318A">
      <w:pPr>
        <w:spacing w:after="0"/>
        <w:rPr>
          <w:rFonts w:ascii="Times New Roman" w:hAnsi="Times New Roman"/>
          <w:lang w:val="pt-BR"/>
        </w:rPr>
      </w:pPr>
      <w:r w:rsidRPr="008B179D">
        <w:rPr>
          <w:rFonts w:ascii="Times New Roman" w:hAnsi="Times New Roman"/>
          <w:lang w:val="pt-BR"/>
        </w:rPr>
        <w:t>………………………………………………………………………………………………………………</w:t>
      </w:r>
      <w:r>
        <w:rPr>
          <w:rFonts w:ascii="Times New Roman" w:hAnsi="Times New Roman"/>
          <w:lang w:val="pt-BR"/>
        </w:rPr>
        <w:t>..............................................................................................................................................................................................</w:t>
      </w:r>
    </w:p>
    <w:p w:rsidR="000176C8" w:rsidRDefault="000176C8" w:rsidP="00C7318A">
      <w:pPr>
        <w:spacing w:after="0"/>
        <w:rPr>
          <w:rFonts w:ascii="Times New Roman" w:hAnsi="Times New Roman"/>
          <w:lang w:val="pt-BR"/>
        </w:rPr>
      </w:pPr>
    </w:p>
    <w:p w:rsidR="000176C8" w:rsidRPr="008B179D" w:rsidRDefault="000176C8" w:rsidP="00C7318A">
      <w:pPr>
        <w:spacing w:after="0"/>
        <w:rPr>
          <w:rFonts w:ascii="Times New Roman" w:hAnsi="Times New Roman"/>
          <w:lang w:val="pt-BR"/>
        </w:rPr>
      </w:pPr>
      <w:r w:rsidRPr="008B179D">
        <w:rPr>
          <w:rFonts w:ascii="Times New Roman" w:hAnsi="Times New Roman"/>
          <w:b/>
          <w:bCs/>
          <w:lang w:val="pt-BR"/>
        </w:rPr>
        <w:t>Condiții de locuit</w:t>
      </w:r>
      <w:r w:rsidRPr="008B179D">
        <w:rPr>
          <w:rFonts w:ascii="Times New Roman" w:hAnsi="Times New Roman"/>
          <w:lang w:val="pt-BR"/>
        </w:rPr>
        <w:t>………………………………………………………………………………………….</w:t>
      </w:r>
    </w:p>
    <w:p w:rsidR="000176C8" w:rsidRDefault="000176C8" w:rsidP="00C7318A">
      <w:pPr>
        <w:spacing w:after="0"/>
        <w:rPr>
          <w:rFonts w:ascii="Times New Roman" w:hAnsi="Times New Roman"/>
          <w:lang w:val="pt-BR"/>
        </w:rPr>
      </w:pPr>
      <w:r w:rsidRPr="008B179D">
        <w:rPr>
          <w:rFonts w:ascii="Times New Roman" w:hAnsi="Times New Roman"/>
          <w:lang w:val="pt-BR"/>
        </w:rPr>
        <w:t>…………………………………………………………………………………………………………….</w:t>
      </w:r>
    </w:p>
    <w:p w:rsidR="000176C8" w:rsidRDefault="000176C8" w:rsidP="00C7318A">
      <w:pPr>
        <w:spacing w:after="0"/>
        <w:rPr>
          <w:rFonts w:ascii="Times New Roman" w:hAnsi="Times New Roman"/>
          <w:lang w:val="pt-BR"/>
        </w:rPr>
      </w:pPr>
      <w:r>
        <w:rPr>
          <w:rFonts w:ascii="Times New Roman" w:hAnsi="Times New Roman"/>
          <w:lang w:val="pt-BR"/>
        </w:rPr>
        <w:t>.......................................................................................................................................................................</w:t>
      </w:r>
    </w:p>
    <w:p w:rsidR="000176C8" w:rsidRDefault="000176C8" w:rsidP="00C7318A">
      <w:pPr>
        <w:spacing w:after="0"/>
        <w:rPr>
          <w:rFonts w:ascii="Times New Roman" w:hAnsi="Times New Roman"/>
          <w:lang w:val="pt-BR"/>
        </w:rPr>
      </w:pPr>
    </w:p>
    <w:p w:rsidR="000176C8" w:rsidRPr="008B179D" w:rsidRDefault="000176C8" w:rsidP="00C7318A">
      <w:pPr>
        <w:spacing w:after="0"/>
        <w:rPr>
          <w:rFonts w:ascii="Times New Roman" w:hAnsi="Times New Roman"/>
          <w:lang w:val="pt-BR"/>
        </w:rPr>
      </w:pPr>
      <w:r w:rsidRPr="008B179D">
        <w:rPr>
          <w:rFonts w:ascii="Times New Roman" w:hAnsi="Times New Roman"/>
          <w:lang w:val="pt-BR"/>
        </w:rPr>
        <w:t>Dotarea locuinţei cu bunuri și aparatură de uz casnic:</w:t>
      </w:r>
    </w:p>
    <w:p w:rsidR="000176C8" w:rsidRPr="008B179D" w:rsidRDefault="000176C8" w:rsidP="00C7318A">
      <w:pPr>
        <w:spacing w:after="0"/>
        <w:rPr>
          <w:rFonts w:ascii="Times New Roman" w:hAnsi="Times New Roman"/>
          <w:lang w:val="pt-BR"/>
        </w:rPr>
      </w:pPr>
      <w:r w:rsidRPr="008B179D">
        <w:rPr>
          <w:rFonts w:ascii="Times New Roman" w:hAnsi="Times New Roman"/>
          <w:lang w:val="pt-BR"/>
        </w:rPr>
        <w:t>⁭ modestă  ⁭ bună  ⁭  foarte bună</w:t>
      </w:r>
    </w:p>
    <w:p w:rsidR="000176C8" w:rsidRPr="008B179D" w:rsidRDefault="000176C8" w:rsidP="00C7318A">
      <w:pPr>
        <w:spacing w:after="0"/>
        <w:jc w:val="both"/>
        <w:rPr>
          <w:rFonts w:ascii="Times New Roman" w:hAnsi="Times New Roman"/>
          <w:lang w:val="pt-BR"/>
        </w:rPr>
      </w:pPr>
      <w:r w:rsidRPr="008B179D">
        <w:rPr>
          <w:rFonts w:ascii="Times New Roman" w:hAnsi="Times New Roman"/>
          <w:lang w:val="pt-BR"/>
        </w:rPr>
        <w:t>Stare de igienă la momentul vizitei:</w:t>
      </w:r>
    </w:p>
    <w:p w:rsidR="000176C8" w:rsidRPr="008B179D" w:rsidRDefault="000176C8" w:rsidP="00C7318A">
      <w:pPr>
        <w:spacing w:after="0"/>
        <w:jc w:val="both"/>
        <w:rPr>
          <w:rFonts w:ascii="Times New Roman" w:hAnsi="Times New Roman"/>
          <w:lang w:val="pt-BR"/>
        </w:rPr>
      </w:pPr>
      <w:r w:rsidRPr="008B179D">
        <w:rPr>
          <w:rFonts w:ascii="Times New Roman" w:hAnsi="Times New Roman"/>
          <w:lang w:val="pt-BR"/>
        </w:rPr>
        <w:t>⁭  nesatisfacătoare  ⁭  satisfăcătoare  ⁭ bună  ⁭  foarte bună</w:t>
      </w:r>
    </w:p>
    <w:p w:rsidR="000176C8" w:rsidRDefault="000176C8" w:rsidP="00C7318A">
      <w:pPr>
        <w:spacing w:after="0"/>
        <w:jc w:val="both"/>
        <w:rPr>
          <w:rFonts w:ascii="Times New Roman" w:hAnsi="Times New Roman"/>
          <w:lang w:val="pt-BR"/>
        </w:rPr>
      </w:pPr>
    </w:p>
    <w:p w:rsidR="000176C8" w:rsidRPr="008B179D" w:rsidRDefault="000176C8" w:rsidP="00C7318A">
      <w:pPr>
        <w:spacing w:after="0"/>
        <w:jc w:val="both"/>
        <w:rPr>
          <w:rFonts w:ascii="Times New Roman" w:hAnsi="Times New Roman"/>
          <w:lang w:val="pt-BR"/>
        </w:rPr>
      </w:pPr>
    </w:p>
    <w:p w:rsidR="000176C8" w:rsidRPr="008B179D" w:rsidRDefault="000176C8" w:rsidP="00C7318A">
      <w:pPr>
        <w:spacing w:after="0"/>
        <w:jc w:val="both"/>
        <w:rPr>
          <w:rFonts w:ascii="Times New Roman" w:hAnsi="Times New Roman"/>
          <w:lang w:val="it-IT"/>
        </w:rPr>
      </w:pPr>
      <w:r w:rsidRPr="008B179D">
        <w:rPr>
          <w:rFonts w:ascii="Times New Roman" w:hAnsi="Times New Roman"/>
          <w:b/>
          <w:bCs/>
          <w:lang w:val="it-IT"/>
        </w:rPr>
        <w:lastRenderedPageBreak/>
        <w:t>Persoane găsite la data vizitei la domiciliu</w:t>
      </w:r>
      <w:r w:rsidRPr="008B179D">
        <w:rPr>
          <w:rFonts w:ascii="Times New Roman" w:hAnsi="Times New Roman"/>
          <w:lang w:val="it-IT"/>
        </w:rPr>
        <w:t xml:space="preserve">: </w:t>
      </w:r>
    </w:p>
    <w:p w:rsidR="000176C8" w:rsidRDefault="000176C8" w:rsidP="00C7318A">
      <w:pPr>
        <w:spacing w:after="0"/>
        <w:jc w:val="both"/>
        <w:rPr>
          <w:rFonts w:ascii="Times New Roman" w:hAnsi="Times New Roman"/>
          <w:lang w:val="it-IT"/>
        </w:rPr>
      </w:pPr>
      <w:r w:rsidRPr="008B179D">
        <w:rPr>
          <w:rFonts w:ascii="Times New Roman" w:hAnsi="Times New Roman"/>
          <w:lang w:val="it-IT"/>
        </w:rPr>
        <w:t>.......................................................................................................................................................................</w:t>
      </w:r>
    </w:p>
    <w:p w:rsidR="000176C8" w:rsidRDefault="000176C8" w:rsidP="00C7318A">
      <w:pPr>
        <w:spacing w:after="0"/>
        <w:jc w:val="both"/>
        <w:rPr>
          <w:rFonts w:ascii="Times New Roman" w:hAnsi="Times New Roman"/>
          <w:lang w:val="it-IT"/>
        </w:rPr>
      </w:pPr>
      <w:r>
        <w:rPr>
          <w:rFonts w:ascii="Times New Roman" w:hAnsi="Times New Roman"/>
          <w:lang w:val="it-IT"/>
        </w:rPr>
        <w:t>............................................................................................................................................................................</w:t>
      </w:r>
    </w:p>
    <w:p w:rsidR="000176C8" w:rsidRPr="008B179D" w:rsidRDefault="000176C8" w:rsidP="00C7318A">
      <w:pPr>
        <w:spacing w:after="0"/>
        <w:jc w:val="both"/>
        <w:rPr>
          <w:rFonts w:ascii="Times New Roman" w:hAnsi="Times New Roman"/>
          <w:lang w:val="it-IT"/>
        </w:rPr>
      </w:pPr>
      <w:r w:rsidRPr="008B179D">
        <w:rPr>
          <w:rFonts w:ascii="Times New Roman" w:hAnsi="Times New Roman"/>
          <w:lang w:val="it-IT"/>
        </w:rPr>
        <w:t xml:space="preserve">                                                                                                                                                                                                                           </w:t>
      </w:r>
    </w:p>
    <w:p w:rsidR="000176C8" w:rsidRPr="008B179D" w:rsidRDefault="000176C8" w:rsidP="00C7318A">
      <w:pPr>
        <w:spacing w:after="0"/>
        <w:jc w:val="both"/>
        <w:rPr>
          <w:rFonts w:ascii="Times New Roman" w:hAnsi="Times New Roman"/>
          <w:lang w:val="it-IT"/>
        </w:rPr>
      </w:pPr>
      <w:r w:rsidRPr="008B179D">
        <w:rPr>
          <w:rFonts w:ascii="Times New Roman" w:hAnsi="Times New Roman"/>
          <w:b/>
          <w:bCs/>
          <w:lang w:val="it-IT"/>
        </w:rPr>
        <w:t>Alte informaţii</w:t>
      </w:r>
      <w:r w:rsidRPr="008B179D">
        <w:rPr>
          <w:rFonts w:ascii="Times New Roman" w:hAnsi="Times New Roman"/>
          <w:lang w:val="it-IT"/>
        </w:rPr>
        <w:t>..............................................................................................................................................</w:t>
      </w:r>
    </w:p>
    <w:p w:rsidR="000176C8" w:rsidRDefault="000176C8" w:rsidP="00C7318A">
      <w:pPr>
        <w:spacing w:after="0"/>
        <w:jc w:val="both"/>
        <w:rPr>
          <w:rFonts w:ascii="Times New Roman" w:hAnsi="Times New Roman"/>
          <w:lang w:val="it-IT"/>
        </w:rPr>
      </w:pPr>
      <w:r w:rsidRPr="008B179D">
        <w:rPr>
          <w:rFonts w:ascii="Times New Roman" w:hAnsi="Times New Roman"/>
          <w:lang w:val="it-IT"/>
        </w:rPr>
        <w:t>........................................................................................................................................................................</w:t>
      </w:r>
    </w:p>
    <w:p w:rsidR="000176C8" w:rsidRPr="008B179D" w:rsidRDefault="000176C8" w:rsidP="00C7318A">
      <w:pPr>
        <w:spacing w:after="0"/>
        <w:jc w:val="both"/>
        <w:rPr>
          <w:rFonts w:ascii="Times New Roman" w:hAnsi="Times New Roman"/>
          <w:b/>
          <w:bCs/>
          <w:lang w:val="it-IT"/>
        </w:rPr>
      </w:pPr>
    </w:p>
    <w:p w:rsidR="000176C8" w:rsidRPr="008B179D" w:rsidRDefault="000176C8" w:rsidP="00C7318A">
      <w:pPr>
        <w:spacing w:after="0"/>
        <w:jc w:val="both"/>
        <w:rPr>
          <w:rFonts w:ascii="Times New Roman" w:hAnsi="Times New Roman"/>
          <w:b/>
          <w:bCs/>
          <w:lang w:val="it-IT"/>
        </w:rPr>
      </w:pPr>
      <w:r w:rsidRPr="008B179D">
        <w:rPr>
          <w:rFonts w:ascii="Times New Roman" w:hAnsi="Times New Roman"/>
          <w:b/>
          <w:bCs/>
          <w:lang w:val="it-IT"/>
        </w:rPr>
        <w:t>Opinia persoanei/copilului cu privire la măsura de protecție :</w:t>
      </w:r>
    </w:p>
    <w:p w:rsidR="000176C8" w:rsidRPr="008B179D" w:rsidRDefault="000176C8" w:rsidP="00C7318A">
      <w:pPr>
        <w:widowControl w:val="0"/>
        <w:numPr>
          <w:ilvl w:val="0"/>
          <w:numId w:val="10"/>
        </w:numPr>
        <w:suppressAutoHyphens/>
        <w:autoSpaceDN/>
        <w:spacing w:after="0"/>
        <w:jc w:val="both"/>
        <w:rPr>
          <w:rFonts w:ascii="Times New Roman" w:hAnsi="Times New Roman"/>
          <w:lang w:val="pt-BR"/>
        </w:rPr>
      </w:pPr>
      <w:r w:rsidRPr="008B179D">
        <w:rPr>
          <w:rFonts w:ascii="Times New Roman" w:hAnsi="Times New Roman"/>
          <w:lang w:val="pt-BR"/>
        </w:rPr>
        <w:t>doreşte să se ocupe în continuare de îngrijirea copilului/tânărului</w:t>
      </w:r>
    </w:p>
    <w:p w:rsidR="000176C8" w:rsidRPr="008B179D" w:rsidRDefault="000176C8" w:rsidP="00C7318A">
      <w:pPr>
        <w:widowControl w:val="0"/>
        <w:numPr>
          <w:ilvl w:val="0"/>
          <w:numId w:val="10"/>
        </w:numPr>
        <w:suppressAutoHyphens/>
        <w:autoSpaceDN/>
        <w:spacing w:after="0"/>
        <w:jc w:val="both"/>
        <w:rPr>
          <w:rFonts w:ascii="Times New Roman" w:hAnsi="Times New Roman"/>
        </w:rPr>
      </w:pPr>
      <w:r w:rsidRPr="008B179D">
        <w:rPr>
          <w:rFonts w:ascii="Times New Roman" w:hAnsi="Times New Roman"/>
          <w:lang w:val="fr-FR"/>
        </w:rPr>
        <w:t>nu doreşte să se ocupe în continuare de îngrijirea copilului/tânărului</w:t>
      </w:r>
    </w:p>
    <w:p w:rsidR="000176C8" w:rsidRPr="008B179D" w:rsidRDefault="000176C8" w:rsidP="00C7318A">
      <w:pPr>
        <w:widowControl w:val="0"/>
        <w:numPr>
          <w:ilvl w:val="0"/>
          <w:numId w:val="10"/>
        </w:numPr>
        <w:suppressAutoHyphens/>
        <w:autoSpaceDN/>
        <w:spacing w:after="0"/>
        <w:jc w:val="both"/>
        <w:rPr>
          <w:rFonts w:ascii="Times New Roman" w:hAnsi="Times New Roman"/>
          <w:b/>
          <w:bCs/>
        </w:rPr>
      </w:pPr>
      <w:r w:rsidRPr="008B179D">
        <w:rPr>
          <w:rFonts w:ascii="Times New Roman" w:hAnsi="Times New Roman"/>
        </w:rPr>
        <w:t>copilul/tânărul doreşte să rămână în continuare în grija familiei/persoanei/AMP</w:t>
      </w:r>
    </w:p>
    <w:p w:rsidR="000176C8" w:rsidRPr="008B179D" w:rsidRDefault="000176C8" w:rsidP="00C7318A">
      <w:pPr>
        <w:widowControl w:val="0"/>
        <w:numPr>
          <w:ilvl w:val="0"/>
          <w:numId w:val="10"/>
        </w:numPr>
        <w:suppressAutoHyphens/>
        <w:autoSpaceDN/>
        <w:spacing w:after="0"/>
        <w:jc w:val="both"/>
        <w:rPr>
          <w:rFonts w:ascii="Times New Roman" w:hAnsi="Times New Roman"/>
          <w:b/>
          <w:bCs/>
        </w:rPr>
      </w:pPr>
      <w:r w:rsidRPr="008B179D">
        <w:rPr>
          <w:rFonts w:ascii="Times New Roman" w:hAnsi="Times New Roman"/>
        </w:rPr>
        <w:t>copilul/tânărul nu doreşte să rămână în continuare în grija familiei/persoanei/AMP</w:t>
      </w:r>
    </w:p>
    <w:p w:rsidR="000176C8" w:rsidRPr="008B179D" w:rsidRDefault="000176C8" w:rsidP="00C7318A">
      <w:pPr>
        <w:spacing w:after="0"/>
        <w:ind w:left="360"/>
        <w:jc w:val="both"/>
        <w:rPr>
          <w:rFonts w:ascii="Times New Roman" w:hAnsi="Times New Roman"/>
          <w:b/>
          <w:bCs/>
        </w:rPr>
      </w:pPr>
    </w:p>
    <w:p w:rsidR="000176C8" w:rsidRPr="008B179D" w:rsidRDefault="000176C8" w:rsidP="00C7318A">
      <w:pPr>
        <w:spacing w:after="0"/>
        <w:jc w:val="both"/>
        <w:rPr>
          <w:rFonts w:ascii="Times New Roman" w:hAnsi="Times New Roman"/>
        </w:rPr>
      </w:pPr>
      <w:r w:rsidRPr="008B179D">
        <w:rPr>
          <w:rFonts w:ascii="Times New Roman" w:hAnsi="Times New Roman"/>
          <w:b/>
          <w:bCs/>
        </w:rPr>
        <w:t>18. Pregătirea ieşirii din sistemul de protecţie a copilului/tânărului:</w:t>
      </w:r>
    </w:p>
    <w:p w:rsidR="000176C8" w:rsidRPr="008B179D" w:rsidRDefault="000176C8" w:rsidP="00C7318A">
      <w:pPr>
        <w:spacing w:after="0"/>
        <w:jc w:val="both"/>
        <w:rPr>
          <w:rFonts w:ascii="Times New Roman" w:hAnsi="Times New Roman"/>
        </w:rPr>
      </w:pPr>
      <w:r w:rsidRPr="008B179D">
        <w:rPr>
          <w:rFonts w:ascii="Times New Roman" w:hAnsi="Times New Roman"/>
        </w:rPr>
        <w:t>..................................................................................................................................................................................................................................................................................................................................................................................................................................................................................................................................................................</w:t>
      </w:r>
    </w:p>
    <w:p w:rsidR="000176C8" w:rsidRPr="008B179D" w:rsidRDefault="000176C8" w:rsidP="00C7318A">
      <w:pPr>
        <w:spacing w:after="0"/>
        <w:jc w:val="both"/>
        <w:rPr>
          <w:rFonts w:ascii="Times New Roman" w:hAnsi="Times New Roman"/>
        </w:rPr>
      </w:pPr>
    </w:p>
    <w:p w:rsidR="000176C8" w:rsidRPr="008B179D" w:rsidRDefault="000176C8" w:rsidP="00C7318A">
      <w:pPr>
        <w:spacing w:after="0"/>
        <w:rPr>
          <w:rFonts w:ascii="Times New Roman" w:hAnsi="Times New Roman"/>
        </w:rPr>
      </w:pPr>
      <w:r w:rsidRPr="00B253B5">
        <w:rPr>
          <w:rFonts w:ascii="Times New Roman" w:hAnsi="Times New Roman"/>
          <w:b/>
          <w:bCs/>
        </w:rPr>
        <w:t>19.</w:t>
      </w:r>
      <w:r w:rsidRPr="008B179D">
        <w:rPr>
          <w:rFonts w:ascii="Times New Roman" w:hAnsi="Times New Roman"/>
        </w:rPr>
        <w:t xml:space="preserve"> </w:t>
      </w:r>
      <w:r w:rsidRPr="008B179D">
        <w:rPr>
          <w:rFonts w:ascii="Times New Roman" w:hAnsi="Times New Roman"/>
          <w:b/>
          <w:bCs/>
        </w:rPr>
        <w:t>Recomandări</w:t>
      </w:r>
      <w:r w:rsidRPr="008B179D">
        <w:rPr>
          <w:rFonts w:ascii="Times New Roman" w:hAnsi="Times New Roman"/>
        </w:rPr>
        <w:t xml:space="preserve"> ale persoanei care a întocmit raportul de monitorizare referitoare la îmbunătățirea calității îngrijirii copilului/tânărului:</w:t>
      </w:r>
    </w:p>
    <w:p w:rsidR="000176C8" w:rsidRPr="008B179D" w:rsidRDefault="000176C8" w:rsidP="00C7318A">
      <w:pPr>
        <w:spacing w:after="0"/>
        <w:rPr>
          <w:rFonts w:ascii="Times New Roman" w:hAnsi="Times New Roman"/>
        </w:rPr>
      </w:pPr>
      <w:r w:rsidRPr="008B179D">
        <w:rPr>
          <w:rFonts w:ascii="Times New Roman" w:hAnsi="Times New Roman"/>
        </w:rPr>
        <w:t xml:space="preserve">     (Recomandările cuprind în mod obligatoriu referire la necesitatea menținerii, modificării sau, după caz, a încetării măsurii de protecție specială).</w:t>
      </w:r>
    </w:p>
    <w:p w:rsidR="000176C8" w:rsidRDefault="000176C8" w:rsidP="00C7318A">
      <w:pPr>
        <w:spacing w:after="0"/>
        <w:rPr>
          <w:rFonts w:ascii="Times New Roman" w:hAnsi="Times New Roman"/>
          <w:lang w:val="it-IT"/>
        </w:rPr>
      </w:pPr>
      <w:r w:rsidRPr="008B179D">
        <w:rPr>
          <w:rFonts w:ascii="Times New Roman" w:hAnsi="Times New Roman"/>
          <w:lang w:val="it-IT"/>
        </w:rPr>
        <w:t>................................................................................................................................................................................................................................................................................................................................................................................................................................................................................................</w:t>
      </w:r>
      <w:r>
        <w:rPr>
          <w:rFonts w:ascii="Times New Roman" w:hAnsi="Times New Roman"/>
          <w:lang w:val="it-IT"/>
        </w:rPr>
        <w:t>................................................................</w:t>
      </w:r>
    </w:p>
    <w:p w:rsidR="000176C8" w:rsidRPr="008B179D" w:rsidRDefault="000176C8" w:rsidP="00C7318A">
      <w:pPr>
        <w:spacing w:after="0"/>
        <w:rPr>
          <w:rFonts w:ascii="Times New Roman" w:hAnsi="Times New Roman"/>
          <w:i/>
          <w:iCs/>
          <w:lang w:val="it-IT"/>
        </w:rPr>
      </w:pPr>
      <w:r w:rsidRPr="008B179D">
        <w:rPr>
          <w:rFonts w:ascii="Times New Roman" w:hAnsi="Times New Roman"/>
          <w:i/>
          <w:iCs/>
          <w:lang w:val="it-IT"/>
        </w:rPr>
        <w:t>Menţinerea/ modificarea/încetarea măsurii de plasament pentru copilul/tânărul…………………………….</w:t>
      </w:r>
    </w:p>
    <w:p w:rsidR="000176C8" w:rsidRDefault="000176C8" w:rsidP="00C7318A">
      <w:pPr>
        <w:spacing w:after="0"/>
        <w:jc w:val="both"/>
        <w:rPr>
          <w:rFonts w:ascii="Times New Roman" w:hAnsi="Times New Roman"/>
          <w:b/>
          <w:bCs/>
          <w:i/>
          <w:iCs/>
          <w:lang w:val="it-IT"/>
        </w:rPr>
      </w:pPr>
      <w:r w:rsidRPr="008B179D">
        <w:rPr>
          <w:rFonts w:ascii="Times New Roman" w:hAnsi="Times New Roman"/>
          <w:b/>
          <w:bCs/>
          <w:i/>
          <w:iCs/>
          <w:lang w:val="it-IT"/>
        </w:rPr>
        <w:t>Observații: PFAMP a luat la cunoştință despre actele necesare reevaluării și termenul de depunere la sediul instituției.</w:t>
      </w:r>
    </w:p>
    <w:p w:rsidR="000176C8" w:rsidRPr="008B179D" w:rsidRDefault="000176C8" w:rsidP="00C7318A">
      <w:pPr>
        <w:spacing w:after="0"/>
        <w:jc w:val="both"/>
        <w:rPr>
          <w:rFonts w:ascii="Times New Roman" w:hAnsi="Times New Roman"/>
          <w:b/>
          <w:bCs/>
          <w:i/>
          <w:iCs/>
          <w:lang w:val="it-IT"/>
        </w:rPr>
      </w:pPr>
    </w:p>
    <w:p w:rsidR="000176C8" w:rsidRPr="008B179D" w:rsidRDefault="000176C8" w:rsidP="00C7318A">
      <w:pPr>
        <w:spacing w:after="0"/>
        <w:jc w:val="both"/>
        <w:rPr>
          <w:rFonts w:ascii="Times New Roman" w:hAnsi="Times New Roman"/>
          <w:b/>
          <w:bCs/>
          <w:lang w:val="it-IT"/>
        </w:rPr>
      </w:pPr>
      <w:r w:rsidRPr="00077ECA">
        <w:rPr>
          <w:rFonts w:ascii="Times New Roman" w:hAnsi="Times New Roman"/>
          <w:b/>
          <w:bCs/>
          <w:lang w:val="it-IT"/>
        </w:rPr>
        <w:t>19.</w:t>
      </w:r>
      <w:r w:rsidRPr="008B179D">
        <w:rPr>
          <w:rFonts w:ascii="Times New Roman" w:hAnsi="Times New Roman"/>
          <w:lang w:val="it-IT"/>
        </w:rPr>
        <w:t xml:space="preserve"> Numele, prenumele, funcția și semnătura persoanei care a întocmit raportul:  </w:t>
      </w:r>
    </w:p>
    <w:p w:rsidR="000176C8" w:rsidRPr="008B179D" w:rsidRDefault="000176C8" w:rsidP="00C7318A">
      <w:pPr>
        <w:spacing w:after="0"/>
        <w:jc w:val="both"/>
        <w:rPr>
          <w:rFonts w:ascii="Times New Roman" w:hAnsi="Times New Roman"/>
          <w:lang w:val="it-IT"/>
        </w:rPr>
      </w:pPr>
      <w:r w:rsidRPr="008B179D">
        <w:rPr>
          <w:rFonts w:ascii="Times New Roman" w:hAnsi="Times New Roman"/>
          <w:lang w:val="it-IT"/>
        </w:rPr>
        <w:t>Inspector asistent/principal/superior ......................................................................................................</w:t>
      </w:r>
    </w:p>
    <w:p w:rsidR="000176C8" w:rsidRPr="008B179D" w:rsidRDefault="000176C8" w:rsidP="00C7318A">
      <w:pPr>
        <w:spacing w:after="0"/>
        <w:jc w:val="both"/>
        <w:rPr>
          <w:rFonts w:ascii="Times New Roman" w:hAnsi="Times New Roman"/>
          <w:b/>
          <w:bCs/>
          <w:lang w:val="it-IT"/>
        </w:rPr>
      </w:pPr>
      <w:r w:rsidRPr="008B179D">
        <w:rPr>
          <w:rFonts w:ascii="Times New Roman" w:hAnsi="Times New Roman"/>
          <w:lang w:val="it-IT"/>
        </w:rPr>
        <w:t xml:space="preserve">Numele, prenumele, functia şi semnătura persoanei care a participat la realizarea vizitei de monitorizare:  </w:t>
      </w:r>
    </w:p>
    <w:p w:rsidR="000176C8" w:rsidRPr="008B179D" w:rsidRDefault="000176C8" w:rsidP="00C7318A">
      <w:pPr>
        <w:spacing w:after="0"/>
        <w:jc w:val="both"/>
        <w:rPr>
          <w:rFonts w:ascii="Times New Roman" w:hAnsi="Times New Roman"/>
          <w:lang w:val="it-IT"/>
        </w:rPr>
      </w:pPr>
      <w:r w:rsidRPr="008B179D">
        <w:rPr>
          <w:rFonts w:ascii="Times New Roman" w:hAnsi="Times New Roman"/>
          <w:lang w:val="it-IT"/>
        </w:rPr>
        <w:t>Inspector asistent/principal/superior ......................................................................................................</w:t>
      </w:r>
    </w:p>
    <w:p w:rsidR="000176C8" w:rsidRPr="008B179D" w:rsidRDefault="000176C8" w:rsidP="00C7318A">
      <w:pPr>
        <w:spacing w:after="0"/>
        <w:jc w:val="both"/>
        <w:rPr>
          <w:rFonts w:ascii="Times New Roman" w:hAnsi="Times New Roman"/>
          <w:lang w:val="it-IT"/>
        </w:rPr>
      </w:pPr>
    </w:p>
    <w:p w:rsidR="000176C8" w:rsidRPr="008B179D" w:rsidRDefault="000176C8" w:rsidP="00C7318A">
      <w:pPr>
        <w:spacing w:after="0"/>
        <w:jc w:val="both"/>
        <w:rPr>
          <w:rFonts w:ascii="Times New Roman" w:hAnsi="Times New Roman"/>
          <w:lang w:val="it-IT"/>
        </w:rPr>
      </w:pPr>
      <w:r w:rsidRPr="00077ECA">
        <w:rPr>
          <w:rFonts w:ascii="Times New Roman" w:hAnsi="Times New Roman"/>
          <w:b/>
          <w:bCs/>
          <w:lang w:val="it-IT"/>
        </w:rPr>
        <w:t>20.</w:t>
      </w:r>
      <w:r>
        <w:rPr>
          <w:rFonts w:ascii="Times New Roman" w:hAnsi="Times New Roman"/>
          <w:lang w:val="it-IT"/>
        </w:rPr>
        <w:t xml:space="preserve"> </w:t>
      </w:r>
      <w:r w:rsidRPr="008B179D">
        <w:rPr>
          <w:rFonts w:ascii="Times New Roman" w:hAnsi="Times New Roman"/>
          <w:lang w:val="it-IT"/>
        </w:rPr>
        <w:t xml:space="preserve">Semnătura persoanei/familiei/AMP care are în plasament copilul și care a participat la realizarea vizitei de monitorizare: </w:t>
      </w:r>
    </w:p>
    <w:p w:rsidR="000176C8" w:rsidRPr="008B179D" w:rsidRDefault="000176C8" w:rsidP="00C7318A">
      <w:pPr>
        <w:spacing w:after="0"/>
        <w:jc w:val="both"/>
        <w:rPr>
          <w:rFonts w:ascii="Times New Roman" w:hAnsi="Times New Roman"/>
          <w:lang w:val="it-IT"/>
        </w:rPr>
      </w:pPr>
      <w:r w:rsidRPr="008B179D">
        <w:rPr>
          <w:rFonts w:ascii="Times New Roman" w:hAnsi="Times New Roman"/>
          <w:lang w:val="it-IT"/>
        </w:rPr>
        <w:t>Familia/persoana/AMP</w:t>
      </w:r>
      <w:r>
        <w:rPr>
          <w:rFonts w:ascii="Times New Roman" w:hAnsi="Times New Roman"/>
          <w:lang w:val="it-IT"/>
        </w:rPr>
        <w:t xml:space="preserve"> (nume, prenume)</w:t>
      </w:r>
      <w:r w:rsidRPr="008B179D">
        <w:rPr>
          <w:rFonts w:ascii="Times New Roman" w:hAnsi="Times New Roman"/>
          <w:lang w:val="it-IT"/>
        </w:rPr>
        <w:t>:.....................................................................................................</w:t>
      </w:r>
    </w:p>
    <w:p w:rsidR="000176C8" w:rsidRPr="008B179D" w:rsidRDefault="000176C8" w:rsidP="00C7318A">
      <w:pPr>
        <w:spacing w:after="0"/>
        <w:jc w:val="both"/>
        <w:rPr>
          <w:rFonts w:ascii="Times New Roman" w:hAnsi="Times New Roman"/>
          <w:lang w:val="it-IT"/>
        </w:rPr>
      </w:pPr>
    </w:p>
    <w:p w:rsidR="000176C8" w:rsidRPr="008B179D" w:rsidRDefault="000176C8" w:rsidP="00C7318A">
      <w:pPr>
        <w:spacing w:after="0"/>
        <w:rPr>
          <w:rFonts w:ascii="Times New Roman" w:hAnsi="Times New Roman"/>
          <w:lang w:val="it-IT"/>
        </w:rPr>
      </w:pPr>
      <w:r>
        <w:rPr>
          <w:rFonts w:ascii="Times New Roman" w:hAnsi="Times New Roman"/>
          <w:lang w:val="it-IT"/>
        </w:rPr>
        <w:t xml:space="preserve">Nume, prenume </w:t>
      </w:r>
      <w:r w:rsidRPr="008B179D">
        <w:rPr>
          <w:rFonts w:ascii="Times New Roman" w:hAnsi="Times New Roman"/>
          <w:lang w:val="it-IT"/>
        </w:rPr>
        <w:t>copil care a împlinit 10 ani:......................................................................</w:t>
      </w:r>
      <w:r>
        <w:rPr>
          <w:rFonts w:ascii="Times New Roman" w:hAnsi="Times New Roman"/>
          <w:lang w:val="it-IT"/>
        </w:rPr>
        <w:t>.................</w:t>
      </w:r>
    </w:p>
    <w:p w:rsidR="000176C8" w:rsidRDefault="000176C8" w:rsidP="00C7318A">
      <w:pPr>
        <w:spacing w:after="0"/>
        <w:rPr>
          <w:rFonts w:ascii="Times New Roman" w:hAnsi="Times New Roman"/>
          <w:lang w:val="it-IT"/>
        </w:rPr>
      </w:pPr>
      <w:r w:rsidRPr="008B179D">
        <w:rPr>
          <w:rFonts w:ascii="Times New Roman" w:hAnsi="Times New Roman"/>
          <w:lang w:val="it-IT"/>
        </w:rPr>
        <w:t>Altă persoană</w:t>
      </w:r>
      <w:r>
        <w:rPr>
          <w:rFonts w:ascii="Times New Roman" w:hAnsi="Times New Roman"/>
          <w:lang w:val="it-IT"/>
        </w:rPr>
        <w:t xml:space="preserve"> (nume, prenume) </w:t>
      </w:r>
      <w:r w:rsidRPr="008B179D">
        <w:rPr>
          <w:rFonts w:ascii="Times New Roman" w:hAnsi="Times New Roman"/>
          <w:lang w:val="it-IT"/>
        </w:rPr>
        <w:t>...........................................................................................................</w:t>
      </w:r>
    </w:p>
    <w:p w:rsidR="000176C8" w:rsidRPr="000176C8" w:rsidRDefault="000176C8" w:rsidP="00C7318A">
      <w:pPr>
        <w:spacing w:after="0"/>
        <w:rPr>
          <w:rFonts w:ascii="Times New Roman" w:hAnsi="Times New Roman"/>
          <w:lang w:val="it-IT"/>
        </w:rPr>
      </w:pPr>
    </w:p>
    <w:p w:rsidR="000176C8" w:rsidRPr="000176C8" w:rsidRDefault="000176C8" w:rsidP="00C7318A">
      <w:pPr>
        <w:spacing w:after="0"/>
        <w:rPr>
          <w:rFonts w:ascii="Times New Roman" w:hAnsi="Times New Roman"/>
          <w:i/>
          <w:iCs/>
          <w:sz w:val="16"/>
          <w:szCs w:val="16"/>
          <w:lang w:val="pt-BR"/>
        </w:rPr>
      </w:pPr>
      <w:r w:rsidRPr="000176C8">
        <w:rPr>
          <w:rFonts w:ascii="Times New Roman" w:hAnsi="Times New Roman"/>
          <w:i/>
          <w:iCs/>
          <w:sz w:val="16"/>
          <w:szCs w:val="16"/>
          <w:lang w:val="pt-BR"/>
        </w:rPr>
        <w:t xml:space="preserve">Confidenţial ! Date cu caracter  personal prelucrate conform Regulamentului </w:t>
      </w:r>
      <w:r w:rsidRPr="000176C8">
        <w:rPr>
          <w:rFonts w:ascii="Times New Roman" w:hAnsi="Times New Roman"/>
          <w:i/>
          <w:iCs/>
          <w:sz w:val="16"/>
          <w:szCs w:val="16"/>
          <w:shd w:val="clear" w:color="auto" w:fill="FFFFFF"/>
          <w:lang w:val="pt-BR"/>
        </w:rPr>
        <w:t>general privind protecţia datelor şi a legislaţiei de punere în aplicare a acestuia.</w:t>
      </w:r>
    </w:p>
    <w:bookmarkEnd w:id="6"/>
    <w:p w:rsidR="00D82761" w:rsidRDefault="00D82761" w:rsidP="00D82761">
      <w:pPr>
        <w:rPr>
          <w:rFonts w:ascii="Times New Roman" w:hAnsi="Times New Roman"/>
          <w:b/>
          <w:sz w:val="24"/>
          <w:szCs w:val="24"/>
        </w:rPr>
      </w:pPr>
      <w:r>
        <w:rPr>
          <w:rFonts w:ascii="Times New Roman" w:hAnsi="Times New Roman"/>
          <w:b/>
          <w:sz w:val="24"/>
          <w:szCs w:val="24"/>
        </w:rPr>
        <w:lastRenderedPageBreak/>
        <w:t xml:space="preserve">Anexa </w:t>
      </w:r>
      <w:r w:rsidR="00E56329">
        <w:rPr>
          <w:rFonts w:ascii="Times New Roman" w:hAnsi="Times New Roman"/>
          <w:b/>
          <w:sz w:val="24"/>
          <w:szCs w:val="24"/>
        </w:rPr>
        <w:t xml:space="preserve"> </w:t>
      </w:r>
      <w:r>
        <w:rPr>
          <w:rFonts w:ascii="Times New Roman" w:hAnsi="Times New Roman"/>
          <w:b/>
          <w:sz w:val="24"/>
          <w:szCs w:val="24"/>
        </w:rPr>
        <w:t xml:space="preserve">6 </w:t>
      </w:r>
    </w:p>
    <w:p w:rsidR="00D82761" w:rsidRDefault="00D82761" w:rsidP="00D82761">
      <w:pPr>
        <w:jc w:val="center"/>
        <w:rPr>
          <w:rFonts w:ascii="Times New Roman" w:hAnsi="Times New Roman"/>
          <w:b/>
          <w:sz w:val="24"/>
          <w:szCs w:val="24"/>
        </w:rPr>
      </w:pPr>
      <w:r>
        <w:rPr>
          <w:rFonts w:ascii="Times New Roman" w:hAnsi="Times New Roman"/>
          <w:b/>
          <w:sz w:val="24"/>
          <w:szCs w:val="24"/>
        </w:rPr>
        <w:t>ANTET</w:t>
      </w:r>
    </w:p>
    <w:p w:rsidR="006A41A6" w:rsidRDefault="006A41A6" w:rsidP="00487877">
      <w:pPr>
        <w:ind w:left="7200" w:firstLine="720"/>
        <w:rPr>
          <w:rFonts w:ascii="Times New Roman" w:hAnsi="Times New Roman"/>
          <w:sz w:val="24"/>
          <w:szCs w:val="24"/>
        </w:rPr>
      </w:pPr>
    </w:p>
    <w:p w:rsidR="006A41A6" w:rsidRPr="00D82761" w:rsidRDefault="006A41A6" w:rsidP="00291AE5">
      <w:pPr>
        <w:pStyle w:val="Heading2"/>
        <w:rPr>
          <w:rFonts w:ascii="Times New Roman" w:hAnsi="Times New Roman"/>
          <w:b/>
          <w:color w:val="auto"/>
          <w:sz w:val="24"/>
          <w:szCs w:val="24"/>
          <w:lang w:val="ro-RO"/>
        </w:rPr>
      </w:pPr>
      <w:r w:rsidRPr="000A5803">
        <w:rPr>
          <w:rFonts w:ascii="Times New Roman" w:hAnsi="Times New Roman"/>
          <w:b/>
          <w:sz w:val="22"/>
          <w:szCs w:val="22"/>
          <w:lang w:val="ro-RO"/>
        </w:rPr>
        <w:t xml:space="preserve">                                                         </w:t>
      </w:r>
      <w:r w:rsidRPr="000A5803">
        <w:rPr>
          <w:rFonts w:ascii="Times New Roman" w:hAnsi="Times New Roman"/>
          <w:b/>
          <w:color w:val="auto"/>
          <w:sz w:val="22"/>
          <w:szCs w:val="22"/>
          <w:lang w:val="ro-RO"/>
        </w:rPr>
        <w:t xml:space="preserve">       </w:t>
      </w:r>
      <w:r w:rsidRPr="00D82761">
        <w:rPr>
          <w:rFonts w:ascii="Times New Roman" w:hAnsi="Times New Roman"/>
          <w:b/>
          <w:color w:val="auto"/>
          <w:sz w:val="24"/>
          <w:szCs w:val="24"/>
          <w:lang w:val="ro-RO"/>
        </w:rPr>
        <w:t xml:space="preserve">CONVENŢIE DE PLASAMENT </w:t>
      </w:r>
    </w:p>
    <w:p w:rsidR="006A41A6" w:rsidRPr="000A5803" w:rsidRDefault="006A41A6" w:rsidP="00291AE5">
      <w:pPr>
        <w:pStyle w:val="Heading2"/>
        <w:rPr>
          <w:rFonts w:ascii="Times New Roman" w:hAnsi="Times New Roman"/>
          <w:b/>
          <w:color w:val="auto"/>
          <w:sz w:val="22"/>
          <w:szCs w:val="22"/>
          <w:lang w:val="ro-RO"/>
        </w:rPr>
      </w:pPr>
      <w:r w:rsidRPr="000A5803">
        <w:rPr>
          <w:rFonts w:ascii="Times New Roman" w:hAnsi="Times New Roman"/>
          <w:b/>
          <w:color w:val="auto"/>
          <w:sz w:val="22"/>
          <w:szCs w:val="22"/>
          <w:lang w:val="ro-RO"/>
        </w:rPr>
        <w:t xml:space="preserve">                                                         nr. _____________din _______________</w:t>
      </w:r>
    </w:p>
    <w:p w:rsidR="006A41A6" w:rsidRPr="00A619C2" w:rsidRDefault="006A41A6" w:rsidP="00291AE5">
      <w:pPr>
        <w:ind w:right="240"/>
        <w:jc w:val="both"/>
        <w:rPr>
          <w:b/>
          <w:lang w:val="ro-RO"/>
        </w:rPr>
      </w:pPr>
    </w:p>
    <w:p w:rsidR="006A41A6" w:rsidRPr="00CB72BB" w:rsidRDefault="006A41A6" w:rsidP="00D82761">
      <w:pPr>
        <w:spacing w:after="0"/>
        <w:ind w:right="240"/>
        <w:jc w:val="both"/>
        <w:rPr>
          <w:rFonts w:ascii="Times New Roman" w:hAnsi="Times New Roman"/>
        </w:rPr>
      </w:pPr>
      <w:r w:rsidRPr="00A619C2">
        <w:rPr>
          <w:b/>
          <w:lang w:val="ro-RO"/>
        </w:rPr>
        <w:tab/>
      </w:r>
      <w:r w:rsidRPr="00CB72BB">
        <w:rPr>
          <w:rFonts w:ascii="Times New Roman" w:hAnsi="Times New Roman"/>
          <w:lang w:val="ro-RO"/>
        </w:rPr>
        <w:t>Având în vedere</w:t>
      </w:r>
      <w:r w:rsidRPr="00CB72BB">
        <w:rPr>
          <w:rFonts w:ascii="Times New Roman" w:hAnsi="Times New Roman"/>
        </w:rPr>
        <w:t>:</w:t>
      </w:r>
    </w:p>
    <w:p w:rsidR="006A41A6" w:rsidRPr="00CB72BB" w:rsidRDefault="006A41A6" w:rsidP="00D82761">
      <w:pPr>
        <w:pStyle w:val="BodyText"/>
        <w:numPr>
          <w:ilvl w:val="0"/>
          <w:numId w:val="6"/>
        </w:numPr>
        <w:suppressAutoHyphens/>
        <w:spacing w:after="0"/>
        <w:ind w:left="0" w:firstLine="567"/>
        <w:jc w:val="both"/>
        <w:rPr>
          <w:sz w:val="22"/>
          <w:szCs w:val="22"/>
          <w:lang w:val="ro-RO"/>
        </w:rPr>
      </w:pPr>
      <w:r w:rsidRPr="00CB72BB">
        <w:rPr>
          <w:i/>
          <w:sz w:val="22"/>
          <w:szCs w:val="22"/>
          <w:lang w:val="ro-RO"/>
        </w:rPr>
        <w:t>Legea nr. 272/2004 privind protecția și promovarea drepturilor copilului</w:t>
      </w:r>
      <w:r w:rsidRPr="00CB72BB">
        <w:rPr>
          <w:sz w:val="22"/>
          <w:szCs w:val="22"/>
          <w:lang w:val="ro-RO"/>
        </w:rPr>
        <w:t>, republicată;</w:t>
      </w:r>
    </w:p>
    <w:p w:rsidR="006A41A6" w:rsidRPr="00CB72BB" w:rsidRDefault="006A41A6" w:rsidP="00D82761">
      <w:pPr>
        <w:pStyle w:val="BodyText"/>
        <w:numPr>
          <w:ilvl w:val="0"/>
          <w:numId w:val="6"/>
        </w:numPr>
        <w:suppressAutoHyphens/>
        <w:spacing w:after="0"/>
        <w:ind w:left="0" w:firstLine="567"/>
        <w:jc w:val="both"/>
        <w:rPr>
          <w:i/>
          <w:sz w:val="22"/>
          <w:szCs w:val="22"/>
          <w:lang w:val="ro-RO"/>
        </w:rPr>
      </w:pPr>
      <w:r w:rsidRPr="00CB72BB">
        <w:rPr>
          <w:i/>
          <w:sz w:val="22"/>
          <w:szCs w:val="22"/>
          <w:lang w:val="ro-RO"/>
        </w:rPr>
        <w:t>H.G. nr. 679/2003</w:t>
      </w:r>
      <w:r w:rsidRPr="00CB72BB">
        <w:rPr>
          <w:i/>
          <w:sz w:val="22"/>
          <w:szCs w:val="22"/>
        </w:rPr>
        <w:t xml:space="preserve"> privind</w:t>
      </w:r>
      <w:r w:rsidRPr="00CB72BB">
        <w:rPr>
          <w:sz w:val="24"/>
          <w:szCs w:val="24"/>
        </w:rPr>
        <w:t xml:space="preserve"> </w:t>
      </w:r>
      <w:r w:rsidRPr="00CB72BB">
        <w:rPr>
          <w:i/>
          <w:sz w:val="22"/>
          <w:szCs w:val="22"/>
        </w:rPr>
        <w:t>condiţiile de obţinere a atestatului, procedurile de atestare şi statutul asistentului maternal profesionist;</w:t>
      </w:r>
    </w:p>
    <w:p w:rsidR="006A41A6" w:rsidRPr="00CB72BB" w:rsidRDefault="006A41A6" w:rsidP="00D82761">
      <w:pPr>
        <w:pStyle w:val="BodyText"/>
        <w:numPr>
          <w:ilvl w:val="0"/>
          <w:numId w:val="6"/>
        </w:numPr>
        <w:suppressAutoHyphens/>
        <w:spacing w:after="0"/>
        <w:ind w:left="0" w:firstLine="567"/>
        <w:jc w:val="both"/>
        <w:rPr>
          <w:lang w:val="ro-RO"/>
        </w:rPr>
      </w:pPr>
      <w:r w:rsidRPr="00CB72BB">
        <w:t xml:space="preserve">Ordinul  nr. 26/03.01.2019 privind aprobarea Standardelor minime de calitate pentru serviciile sociale de tip familial destinate copiilor din sistemul de protecție specială emis de Ministerul Muncii și Justiției Sociale </w:t>
      </w:r>
      <w:r w:rsidRPr="00CB72BB">
        <w:rPr>
          <w:sz w:val="22"/>
          <w:szCs w:val="22"/>
          <w:lang w:val="ro-RO"/>
        </w:rPr>
        <w:t xml:space="preserve">se incheie prezenta </w:t>
      </w:r>
      <w:r w:rsidRPr="00CB72BB">
        <w:rPr>
          <w:b/>
          <w:sz w:val="22"/>
          <w:szCs w:val="22"/>
          <w:lang w:val="ro-RO"/>
        </w:rPr>
        <w:t>CONVENŢIE</w:t>
      </w:r>
      <w:r w:rsidRPr="00CB72BB">
        <w:rPr>
          <w:sz w:val="22"/>
          <w:szCs w:val="22"/>
          <w:lang w:val="ro-RO"/>
        </w:rPr>
        <w:t xml:space="preserve"> între:</w:t>
      </w:r>
    </w:p>
    <w:p w:rsidR="006A41A6" w:rsidRPr="00CB72BB" w:rsidRDefault="006A41A6" w:rsidP="00D82761">
      <w:pPr>
        <w:spacing w:after="0"/>
        <w:ind w:right="240"/>
        <w:jc w:val="both"/>
        <w:rPr>
          <w:rFonts w:ascii="Times New Roman" w:hAnsi="Times New Roman"/>
          <w:b/>
        </w:rPr>
      </w:pPr>
      <w:r w:rsidRPr="00CB72BB">
        <w:rPr>
          <w:rFonts w:ascii="Times New Roman" w:hAnsi="Times New Roman"/>
          <w:b/>
        </w:rPr>
        <w:t xml:space="preserve">           I.    PĂRŢI:</w:t>
      </w:r>
    </w:p>
    <w:p w:rsidR="006A41A6" w:rsidRPr="00CB72BB" w:rsidRDefault="006A41A6" w:rsidP="00D82761">
      <w:pPr>
        <w:numPr>
          <w:ilvl w:val="0"/>
          <w:numId w:val="5"/>
        </w:numPr>
        <w:tabs>
          <w:tab w:val="clear" w:pos="720"/>
          <w:tab w:val="num" w:pos="567"/>
          <w:tab w:val="left" w:pos="851"/>
        </w:tabs>
        <w:autoSpaceDN/>
        <w:spacing w:after="0"/>
        <w:ind w:left="0" w:right="240" w:firstLine="567"/>
        <w:jc w:val="both"/>
        <w:rPr>
          <w:rFonts w:ascii="Times New Roman" w:hAnsi="Times New Roman"/>
        </w:rPr>
      </w:pPr>
      <w:r w:rsidRPr="00CB72BB">
        <w:rPr>
          <w:rFonts w:ascii="Times New Roman" w:hAnsi="Times New Roman"/>
        </w:rPr>
        <w:t>Direcţia Generală de Asistenţă Socială şi Protecţia Copilului Arge</w:t>
      </w:r>
      <w:r w:rsidRPr="00CB72BB">
        <w:rPr>
          <w:rFonts w:ascii="Times New Roman" w:hAnsi="Times New Roman"/>
          <w:lang w:val="ro-RO"/>
        </w:rPr>
        <w:t>ș (D.G.A.S.P.C.)</w:t>
      </w:r>
      <w:r w:rsidRPr="00CB72BB">
        <w:rPr>
          <w:rFonts w:ascii="Times New Roman" w:hAnsi="Times New Roman"/>
        </w:rPr>
        <w:t xml:space="preserve">, reprezentată prin domnul </w:t>
      </w:r>
      <w:r w:rsidRPr="00CB72BB">
        <w:rPr>
          <w:rFonts w:ascii="Times New Roman" w:hAnsi="Times New Roman"/>
          <w:b/>
        </w:rPr>
        <w:t>director general</w:t>
      </w:r>
      <w:r w:rsidRPr="00CB72BB">
        <w:rPr>
          <w:rFonts w:ascii="Times New Roman" w:hAnsi="Times New Roman"/>
        </w:rPr>
        <w:t xml:space="preserve"> </w:t>
      </w:r>
      <w:r w:rsidRPr="00CB72BB">
        <w:rPr>
          <w:rFonts w:ascii="Times New Roman" w:hAnsi="Times New Roman"/>
          <w:b/>
        </w:rPr>
        <w:t>Adrian Macovei,</w:t>
      </w:r>
      <w:r w:rsidRPr="00CB72BB">
        <w:rPr>
          <w:rFonts w:ascii="Times New Roman" w:hAnsi="Times New Roman"/>
        </w:rPr>
        <w:t xml:space="preserve"> în calitate de </w:t>
      </w:r>
      <w:r w:rsidRPr="00CB72BB">
        <w:rPr>
          <w:rFonts w:ascii="Times New Roman" w:hAnsi="Times New Roman"/>
          <w:i/>
        </w:rPr>
        <w:t>angajato</w:t>
      </w:r>
      <w:r w:rsidRPr="00CB72BB">
        <w:rPr>
          <w:rFonts w:ascii="Times New Roman" w:hAnsi="Times New Roman"/>
        </w:rPr>
        <w:t>r şi</w:t>
      </w:r>
    </w:p>
    <w:p w:rsidR="006A41A6" w:rsidRPr="00CB72BB" w:rsidRDefault="006A41A6" w:rsidP="00D82761">
      <w:pPr>
        <w:numPr>
          <w:ilvl w:val="0"/>
          <w:numId w:val="5"/>
        </w:numPr>
        <w:tabs>
          <w:tab w:val="clear" w:pos="720"/>
          <w:tab w:val="num" w:pos="567"/>
          <w:tab w:val="left" w:pos="851"/>
        </w:tabs>
        <w:autoSpaceDN/>
        <w:spacing w:after="0"/>
        <w:ind w:left="0" w:right="240" w:firstLine="567"/>
        <w:jc w:val="both"/>
        <w:rPr>
          <w:rFonts w:ascii="Times New Roman" w:hAnsi="Times New Roman"/>
          <w:lang w:val="ro-RO"/>
        </w:rPr>
      </w:pPr>
      <w:r w:rsidRPr="00CB72BB">
        <w:rPr>
          <w:rFonts w:ascii="Times New Roman" w:hAnsi="Times New Roman"/>
          <w:b/>
        </w:rPr>
        <w:t>_________________________________</w:t>
      </w:r>
      <w:r w:rsidRPr="00CB72BB">
        <w:rPr>
          <w:rFonts w:ascii="Times New Roman" w:hAnsi="Times New Roman"/>
          <w:lang w:val="ro-RO"/>
        </w:rPr>
        <w:t xml:space="preserve">, </w:t>
      </w:r>
      <w:r w:rsidRPr="00CB72BB">
        <w:rPr>
          <w:rFonts w:ascii="Times New Roman" w:hAnsi="Times New Roman"/>
          <w:b/>
          <w:lang w:val="ro-RO"/>
        </w:rPr>
        <w:t>asistent maternal profesionist</w:t>
      </w:r>
      <w:r w:rsidRPr="00CB72BB">
        <w:rPr>
          <w:rFonts w:ascii="Times New Roman" w:hAnsi="Times New Roman"/>
          <w:lang w:val="ro-RO"/>
        </w:rPr>
        <w:t xml:space="preserve"> (A.M.P.) în baza atestatului nr. ______/______________ eliberat de Comisia pentru Protecţia Copilului Argeş (C.P.C.), cu domiciliul în ___________________________________________în calitate de </w:t>
      </w:r>
      <w:r w:rsidRPr="00CB72BB">
        <w:rPr>
          <w:rFonts w:ascii="Times New Roman" w:hAnsi="Times New Roman"/>
          <w:i/>
          <w:lang w:val="ro-RO"/>
        </w:rPr>
        <w:t>angajat</w:t>
      </w:r>
      <w:r w:rsidRPr="00CB72BB">
        <w:rPr>
          <w:rFonts w:ascii="Times New Roman" w:hAnsi="Times New Roman"/>
          <w:lang w:val="ro-RO"/>
        </w:rPr>
        <w:t>.</w:t>
      </w:r>
    </w:p>
    <w:p w:rsidR="006A41A6" w:rsidRPr="00CB72BB" w:rsidRDefault="006A41A6" w:rsidP="00D82761">
      <w:pPr>
        <w:spacing w:after="0"/>
        <w:ind w:left="720" w:right="240"/>
        <w:jc w:val="both"/>
        <w:rPr>
          <w:rFonts w:ascii="Times New Roman" w:hAnsi="Times New Roman"/>
          <w:lang w:val="ro-RO"/>
        </w:rPr>
      </w:pPr>
    </w:p>
    <w:p w:rsidR="006A41A6" w:rsidRPr="00CB72BB" w:rsidRDefault="006A41A6" w:rsidP="00D82761">
      <w:pPr>
        <w:pStyle w:val="Heading3"/>
        <w:spacing w:before="0"/>
        <w:ind w:right="240"/>
        <w:rPr>
          <w:rFonts w:ascii="Times New Roman" w:hAnsi="Times New Roman"/>
          <w:color w:val="auto"/>
          <w:sz w:val="22"/>
          <w:szCs w:val="22"/>
          <w:lang w:val="ro-RO"/>
        </w:rPr>
      </w:pPr>
      <w:r w:rsidRPr="00CB72BB">
        <w:rPr>
          <w:rFonts w:ascii="Times New Roman" w:hAnsi="Times New Roman"/>
          <w:b/>
          <w:color w:val="auto"/>
          <w:sz w:val="22"/>
          <w:szCs w:val="22"/>
          <w:lang w:val="ro-RO"/>
        </w:rPr>
        <w:t xml:space="preserve">              II. OBIECTUL CONVENŢIEI</w:t>
      </w:r>
      <w:r w:rsidRPr="00CB72BB">
        <w:rPr>
          <w:rFonts w:ascii="Times New Roman" w:hAnsi="Times New Roman"/>
          <w:color w:val="auto"/>
          <w:sz w:val="22"/>
          <w:szCs w:val="22"/>
          <w:lang w:val="ro-RO"/>
        </w:rPr>
        <w:t xml:space="preserve"> îl constituie primirea în plasament a copilului _____________________</w:t>
      </w:r>
      <w:r w:rsidRPr="00CB72BB">
        <w:rPr>
          <w:rFonts w:ascii="Times New Roman" w:hAnsi="Times New Roman"/>
          <w:color w:val="auto"/>
          <w:sz w:val="22"/>
          <w:szCs w:val="22"/>
          <w:lang w:val="it-IT"/>
        </w:rPr>
        <w:t xml:space="preserve"> </w:t>
      </w:r>
      <w:r w:rsidRPr="00CB72BB">
        <w:rPr>
          <w:rFonts w:ascii="Times New Roman" w:hAnsi="Times New Roman"/>
          <w:color w:val="auto"/>
          <w:sz w:val="22"/>
          <w:szCs w:val="22"/>
          <w:lang w:val="ro-RO"/>
        </w:rPr>
        <w:t>de către A.M.P. ____________________________</w:t>
      </w:r>
      <w:r w:rsidRPr="00CB72BB">
        <w:rPr>
          <w:rFonts w:ascii="Times New Roman" w:hAnsi="Times New Roman"/>
          <w:color w:val="auto"/>
          <w:sz w:val="22"/>
          <w:szCs w:val="22"/>
        </w:rPr>
        <w:t xml:space="preserve"> </w:t>
      </w:r>
      <w:r w:rsidRPr="00CB72BB">
        <w:rPr>
          <w:rFonts w:ascii="Times New Roman" w:hAnsi="Times New Roman"/>
          <w:color w:val="auto"/>
          <w:sz w:val="22"/>
          <w:szCs w:val="22"/>
          <w:lang w:val="ro-RO"/>
        </w:rPr>
        <w:t>(în baza Dispoziţiei/Hotărârii nr. _________/_____________ emisă de Directorul General al D.G.A.S.P.C. Argeş/Comisia pentru Protecţia Copilului Argeş, începând cu data de _______________).</w:t>
      </w:r>
    </w:p>
    <w:p w:rsidR="006A41A6" w:rsidRPr="00CB72BB" w:rsidRDefault="006A41A6" w:rsidP="00D82761">
      <w:pPr>
        <w:spacing w:after="0"/>
        <w:rPr>
          <w:rFonts w:ascii="Times New Roman" w:hAnsi="Times New Roman"/>
          <w:lang w:val="ro-RO"/>
        </w:rPr>
      </w:pPr>
    </w:p>
    <w:p w:rsidR="006A41A6" w:rsidRPr="00CB72BB" w:rsidRDefault="006A41A6" w:rsidP="00D82761">
      <w:pPr>
        <w:spacing w:after="0"/>
        <w:ind w:right="238"/>
        <w:jc w:val="both"/>
        <w:rPr>
          <w:rFonts w:ascii="Times New Roman" w:hAnsi="Times New Roman"/>
          <w:i/>
          <w:u w:val="single"/>
          <w:lang w:val="ro-RO"/>
        </w:rPr>
      </w:pPr>
      <w:r w:rsidRPr="00CB72BB">
        <w:rPr>
          <w:rFonts w:ascii="Times New Roman" w:hAnsi="Times New Roman"/>
          <w:i/>
          <w:u w:val="single"/>
          <w:lang w:val="ro-RO"/>
        </w:rPr>
        <w:t>Date despre copil:</w:t>
      </w:r>
      <w:r w:rsidRPr="00CB72BB">
        <w:rPr>
          <w:rFonts w:ascii="Times New Roman" w:hAnsi="Times New Roman"/>
          <w:lang w:val="ro-RO"/>
        </w:rPr>
        <w:t xml:space="preserve"> </w:t>
      </w:r>
    </w:p>
    <w:p w:rsidR="006A41A6" w:rsidRPr="00CB72BB" w:rsidRDefault="006A41A6" w:rsidP="00D82761">
      <w:pPr>
        <w:spacing w:after="0"/>
        <w:ind w:right="238"/>
        <w:jc w:val="both"/>
        <w:rPr>
          <w:rFonts w:ascii="Times New Roman" w:hAnsi="Times New Roman"/>
          <w:lang w:val="it-IT"/>
        </w:rPr>
      </w:pPr>
      <w:r w:rsidRPr="00CB72BB">
        <w:rPr>
          <w:rFonts w:ascii="Times New Roman" w:hAnsi="Times New Roman"/>
          <w:lang w:val="ro-RO"/>
        </w:rPr>
        <w:t xml:space="preserve">Numele şi prenumele:  </w:t>
      </w:r>
      <w:r w:rsidRPr="00CB72BB">
        <w:rPr>
          <w:rFonts w:ascii="Times New Roman" w:hAnsi="Times New Roman"/>
          <w:b/>
          <w:lang w:val="pt-BR"/>
        </w:rPr>
        <w:t>_______________________</w:t>
      </w:r>
    </w:p>
    <w:p w:rsidR="006A41A6" w:rsidRPr="00CB72BB" w:rsidRDefault="006A41A6" w:rsidP="00D82761">
      <w:pPr>
        <w:spacing w:after="0"/>
        <w:ind w:right="238"/>
        <w:jc w:val="both"/>
        <w:rPr>
          <w:rFonts w:ascii="Times New Roman" w:hAnsi="Times New Roman"/>
          <w:lang w:val="ro-RO"/>
        </w:rPr>
      </w:pPr>
      <w:r w:rsidRPr="00CB72BB">
        <w:rPr>
          <w:rFonts w:ascii="Times New Roman" w:hAnsi="Times New Roman"/>
          <w:lang w:val="ro-RO"/>
        </w:rPr>
        <w:t>Data şi locul naşterii: _________________________</w:t>
      </w:r>
    </w:p>
    <w:p w:rsidR="006A41A6" w:rsidRPr="00CB72BB" w:rsidRDefault="006A41A6" w:rsidP="00D82761">
      <w:pPr>
        <w:spacing w:after="0"/>
        <w:ind w:right="238"/>
        <w:jc w:val="both"/>
        <w:rPr>
          <w:rFonts w:ascii="Times New Roman" w:hAnsi="Times New Roman"/>
          <w:lang w:val="ro-RO"/>
        </w:rPr>
      </w:pPr>
      <w:r w:rsidRPr="00CB72BB">
        <w:rPr>
          <w:rFonts w:ascii="Times New Roman" w:hAnsi="Times New Roman"/>
          <w:lang w:val="ro-RO"/>
        </w:rPr>
        <w:t>Cod numeric personal:  ________________________</w:t>
      </w:r>
    </w:p>
    <w:p w:rsidR="006A41A6" w:rsidRPr="00CB72BB" w:rsidRDefault="006A41A6" w:rsidP="00D82761">
      <w:pPr>
        <w:spacing w:after="0"/>
        <w:ind w:right="238"/>
        <w:jc w:val="both"/>
        <w:rPr>
          <w:rFonts w:ascii="Times New Roman" w:hAnsi="Times New Roman"/>
          <w:lang w:val="ro-RO"/>
        </w:rPr>
      </w:pPr>
      <w:r w:rsidRPr="00CB72BB">
        <w:rPr>
          <w:rFonts w:ascii="Times New Roman" w:hAnsi="Times New Roman"/>
          <w:b/>
          <w:lang w:val="ro-RO"/>
        </w:rPr>
        <w:t>Părinții:</w:t>
      </w:r>
      <w:r w:rsidRPr="00CB72BB">
        <w:rPr>
          <w:rFonts w:ascii="Times New Roman" w:hAnsi="Times New Roman"/>
          <w:lang w:val="ro-RO"/>
        </w:rPr>
        <w:t xml:space="preserve"> Tata: ___________________              Mama:____________________</w:t>
      </w:r>
    </w:p>
    <w:p w:rsidR="006A41A6" w:rsidRPr="00CB72BB" w:rsidRDefault="006A41A6" w:rsidP="00D82761">
      <w:pPr>
        <w:spacing w:after="0"/>
        <w:ind w:right="238"/>
        <w:jc w:val="both"/>
        <w:rPr>
          <w:rFonts w:ascii="Times New Roman" w:hAnsi="Times New Roman"/>
          <w:lang w:val="ro-RO"/>
        </w:rPr>
      </w:pPr>
      <w:r w:rsidRPr="00D82761">
        <w:rPr>
          <w:rFonts w:ascii="Times New Roman" w:hAnsi="Times New Roman"/>
          <w:i/>
          <w:lang w:val="ro-RO"/>
        </w:rPr>
        <w:t>Situaţia personală a copilului</w:t>
      </w:r>
      <w:r w:rsidRPr="00CB72BB">
        <w:rPr>
          <w:rFonts w:ascii="Times New Roman" w:hAnsi="Times New Roman"/>
          <w:i/>
          <w:lang w:val="ro-RO"/>
        </w:rPr>
        <w:t>:</w:t>
      </w:r>
      <w:r w:rsidR="00D82761">
        <w:rPr>
          <w:rFonts w:ascii="Times New Roman" w:hAnsi="Times New Roman"/>
          <w:lang w:val="ro-RO"/>
        </w:rPr>
        <w:t xml:space="preserve">  </w:t>
      </w:r>
      <w:r w:rsidRPr="00CB72BB">
        <w:rPr>
          <w:rFonts w:ascii="Times New Roman" w:hAnsi="Times New Roman"/>
          <w:lang w:val="ro-RO"/>
        </w:rPr>
        <w:t>_______________________________________________</w:t>
      </w:r>
      <w:r w:rsidR="00D82761">
        <w:rPr>
          <w:rFonts w:ascii="Times New Roman" w:hAnsi="Times New Roman"/>
          <w:lang w:val="ro-RO"/>
        </w:rPr>
        <w:t>_______________</w:t>
      </w:r>
    </w:p>
    <w:p w:rsidR="006A41A6" w:rsidRPr="00CB72BB" w:rsidRDefault="006A41A6" w:rsidP="00D82761">
      <w:pPr>
        <w:spacing w:after="0"/>
        <w:ind w:right="238"/>
        <w:jc w:val="both"/>
        <w:rPr>
          <w:rFonts w:ascii="Times New Roman" w:hAnsi="Times New Roman"/>
          <w:i/>
          <w:u w:val="single"/>
          <w:lang w:val="ro-RO"/>
        </w:rPr>
      </w:pPr>
      <w:r w:rsidRPr="00D82761">
        <w:rPr>
          <w:rFonts w:ascii="Times New Roman" w:hAnsi="Times New Roman"/>
          <w:i/>
          <w:lang w:val="ro-RO"/>
        </w:rPr>
        <w:t>Situaţia familială a copilului</w:t>
      </w:r>
      <w:r w:rsidRPr="00CB72BB">
        <w:rPr>
          <w:rFonts w:ascii="Times New Roman" w:hAnsi="Times New Roman"/>
          <w:lang w:val="ro-RO"/>
        </w:rPr>
        <w:t>: __________________________________________</w:t>
      </w:r>
      <w:r w:rsidR="00D82761">
        <w:rPr>
          <w:rFonts w:ascii="Times New Roman" w:hAnsi="Times New Roman"/>
          <w:lang w:val="ro-RO"/>
        </w:rPr>
        <w:t>_____________________</w:t>
      </w:r>
    </w:p>
    <w:p w:rsidR="006A41A6" w:rsidRPr="00CB72BB" w:rsidRDefault="006A41A6" w:rsidP="00291AE5">
      <w:pPr>
        <w:ind w:right="240"/>
        <w:jc w:val="both"/>
        <w:rPr>
          <w:rFonts w:ascii="Times New Roman" w:hAnsi="Times New Roman"/>
          <w:i/>
          <w:u w:val="single"/>
          <w:lang w:val="ro-RO"/>
        </w:rPr>
      </w:pPr>
      <w:r w:rsidRPr="00D82761">
        <w:rPr>
          <w:rFonts w:ascii="Times New Roman" w:hAnsi="Times New Roman"/>
          <w:i/>
          <w:lang w:val="ro-RO"/>
        </w:rPr>
        <w:t>Situaţia socială şi medicală a copilului:</w:t>
      </w:r>
      <w:r w:rsidRPr="00CB72BB">
        <w:rPr>
          <w:rFonts w:ascii="Times New Roman" w:hAnsi="Times New Roman"/>
          <w:color w:val="000000"/>
          <w:lang w:val="it-IT"/>
        </w:rPr>
        <w:t xml:space="preserve"> </w:t>
      </w:r>
      <w:r w:rsidRPr="00CB72BB">
        <w:rPr>
          <w:rFonts w:ascii="Times New Roman" w:hAnsi="Times New Roman"/>
          <w:lang w:val="ro-RO"/>
        </w:rPr>
        <w:t>___________________________________________</w:t>
      </w:r>
      <w:r w:rsidR="00D82761">
        <w:rPr>
          <w:rFonts w:ascii="Times New Roman" w:hAnsi="Times New Roman"/>
          <w:lang w:val="ro-RO"/>
        </w:rPr>
        <w:t>__________</w:t>
      </w:r>
    </w:p>
    <w:p w:rsidR="006A41A6" w:rsidRPr="00CB72BB" w:rsidRDefault="006A41A6" w:rsidP="00D82761">
      <w:pPr>
        <w:spacing w:after="0"/>
        <w:ind w:right="238"/>
        <w:jc w:val="both"/>
        <w:rPr>
          <w:rFonts w:ascii="Times New Roman" w:hAnsi="Times New Roman"/>
          <w:lang w:val="it-IT"/>
        </w:rPr>
      </w:pPr>
      <w:r w:rsidRPr="00CB72BB">
        <w:rPr>
          <w:rFonts w:ascii="Times New Roman" w:hAnsi="Times New Roman"/>
          <w:i/>
          <w:u w:val="single"/>
          <w:lang w:val="ro-RO"/>
        </w:rPr>
        <w:t>Nevoile speciale ale copilului</w:t>
      </w:r>
      <w:r w:rsidRPr="00CB72BB">
        <w:rPr>
          <w:rFonts w:ascii="Times New Roman" w:hAnsi="Times New Roman"/>
          <w:i/>
          <w:lang w:val="ro-RO"/>
        </w:rPr>
        <w:t xml:space="preserve">: </w:t>
      </w:r>
      <w:r w:rsidRPr="00CB72BB">
        <w:rPr>
          <w:rFonts w:ascii="Times New Roman" w:hAnsi="Times New Roman"/>
          <w:lang w:val="ro-RO"/>
        </w:rPr>
        <w:t>de afectivitate, de condiţii optime pent</w:t>
      </w:r>
      <w:r w:rsidRPr="00CB72BB">
        <w:rPr>
          <w:rFonts w:ascii="Times New Roman" w:hAnsi="Times New Roman"/>
          <w:lang w:val="it-IT"/>
        </w:rPr>
        <w:t xml:space="preserve">ru prepararea hranei şi asigurarea igienei, </w:t>
      </w:r>
      <w:r w:rsidRPr="00CB72BB">
        <w:rPr>
          <w:rFonts w:ascii="Times New Roman" w:hAnsi="Times New Roman"/>
          <w:color w:val="000000"/>
          <w:lang w:val="it-IT"/>
        </w:rPr>
        <w:t>folosirea unei îndrumări blânde şi potrivite pentru copil; încurajarea copilului în activităţile ludice (de joc) întrucât jocul şi jucăriile ofera copiilor o sursa nelimitata de impresii şi emoţii care le dezvoltă motricitatea, cunoaşterea, îi ajută să-şi formeze deprinderile şi să-şi dezvolte personalitatea;</w:t>
      </w:r>
      <w:r w:rsidRPr="00CB72BB">
        <w:rPr>
          <w:rFonts w:ascii="Times New Roman" w:hAnsi="Times New Roman"/>
          <w:lang w:val="it-IT"/>
        </w:rPr>
        <w:t xml:space="preserve"> </w:t>
      </w:r>
    </w:p>
    <w:p w:rsidR="006A41A6" w:rsidRPr="00CB72BB" w:rsidRDefault="006A41A6" w:rsidP="00D82761">
      <w:pPr>
        <w:pStyle w:val="BodyText"/>
        <w:spacing w:after="0"/>
        <w:ind w:right="238"/>
        <w:jc w:val="both"/>
        <w:rPr>
          <w:sz w:val="22"/>
          <w:szCs w:val="22"/>
          <w:lang w:val="pt-BR"/>
        </w:rPr>
      </w:pPr>
      <w:r w:rsidRPr="00D82761">
        <w:rPr>
          <w:i/>
          <w:sz w:val="22"/>
          <w:szCs w:val="22"/>
          <w:lang w:val="it-IT"/>
        </w:rPr>
        <w:t>Motivele hotărârii de plasament a copilului, constau în:</w:t>
      </w:r>
      <w:r w:rsidRPr="00CB72BB">
        <w:rPr>
          <w:sz w:val="22"/>
          <w:szCs w:val="22"/>
          <w:lang w:val="es-ES"/>
        </w:rPr>
        <w:t xml:space="preserve"> </w:t>
      </w:r>
      <w:r w:rsidRPr="00CB72BB">
        <w:rPr>
          <w:sz w:val="22"/>
          <w:szCs w:val="22"/>
          <w:lang w:val="pt-BR"/>
        </w:rPr>
        <w:t>_______________________________________</w:t>
      </w:r>
      <w:r w:rsidR="00D82761">
        <w:rPr>
          <w:sz w:val="22"/>
          <w:szCs w:val="22"/>
          <w:lang w:val="pt-BR"/>
        </w:rPr>
        <w:t>___</w:t>
      </w:r>
    </w:p>
    <w:p w:rsidR="006A41A6" w:rsidRPr="00CB72BB" w:rsidRDefault="006A41A6" w:rsidP="00D82761">
      <w:pPr>
        <w:pStyle w:val="BodyText"/>
        <w:spacing w:after="0"/>
        <w:ind w:right="238"/>
        <w:jc w:val="both"/>
        <w:rPr>
          <w:sz w:val="22"/>
          <w:szCs w:val="22"/>
          <w:lang w:val="it-IT"/>
        </w:rPr>
      </w:pPr>
      <w:r w:rsidRPr="00CB72BB">
        <w:rPr>
          <w:i/>
          <w:sz w:val="22"/>
          <w:szCs w:val="22"/>
          <w:u w:val="single"/>
          <w:lang w:val="it-IT"/>
        </w:rPr>
        <w:lastRenderedPageBreak/>
        <w:t>Obiectivul plasamentului (după caz)</w:t>
      </w:r>
      <w:r w:rsidRPr="00CB72BB">
        <w:rPr>
          <w:i/>
          <w:sz w:val="22"/>
          <w:szCs w:val="22"/>
          <w:lang w:val="it-IT"/>
        </w:rPr>
        <w:t xml:space="preserve">: </w:t>
      </w:r>
      <w:r w:rsidRPr="00CB72BB">
        <w:rPr>
          <w:sz w:val="22"/>
          <w:szCs w:val="22"/>
          <w:lang w:val="it-IT"/>
        </w:rPr>
        <w:t>asigurarea copilului unui climat familial si dezvoltarea lui într-un mediu armonios şi stabil;</w:t>
      </w:r>
    </w:p>
    <w:p w:rsidR="006A41A6" w:rsidRPr="00CB72BB" w:rsidRDefault="006A41A6" w:rsidP="00D82761">
      <w:pPr>
        <w:spacing w:after="0"/>
        <w:ind w:right="238"/>
        <w:jc w:val="both"/>
        <w:rPr>
          <w:rFonts w:ascii="Times New Roman" w:hAnsi="Times New Roman"/>
          <w:lang w:val="it-IT"/>
        </w:rPr>
      </w:pPr>
      <w:r w:rsidRPr="00CB72BB">
        <w:rPr>
          <w:rFonts w:ascii="Times New Roman" w:hAnsi="Times New Roman"/>
          <w:i/>
          <w:u w:val="single"/>
          <w:lang w:val="it-IT"/>
        </w:rPr>
        <w:t>Aspecte privind procesul de potrivire şi acomodare între copil si AMP</w:t>
      </w:r>
      <w:r w:rsidRPr="00CB72BB">
        <w:rPr>
          <w:rFonts w:ascii="Times New Roman" w:hAnsi="Times New Roman"/>
          <w:i/>
          <w:lang w:val="it-IT"/>
        </w:rPr>
        <w:t>:</w:t>
      </w:r>
      <w:r w:rsidRPr="00CB72BB">
        <w:rPr>
          <w:rFonts w:ascii="Times New Roman" w:hAnsi="Times New Roman"/>
          <w:lang w:val="it-IT"/>
        </w:rPr>
        <w:t xml:space="preserve"> _________________________;</w:t>
      </w:r>
    </w:p>
    <w:p w:rsidR="006A41A6" w:rsidRPr="00CB72BB" w:rsidRDefault="006A41A6" w:rsidP="00D82761">
      <w:pPr>
        <w:spacing w:after="0"/>
        <w:ind w:right="238"/>
        <w:jc w:val="both"/>
        <w:rPr>
          <w:rFonts w:ascii="Times New Roman" w:hAnsi="Times New Roman"/>
          <w:lang w:val="it-IT"/>
        </w:rPr>
      </w:pPr>
      <w:r w:rsidRPr="00CB72BB">
        <w:rPr>
          <w:rFonts w:ascii="Times New Roman" w:hAnsi="Times New Roman"/>
          <w:i/>
          <w:u w:val="single"/>
          <w:lang w:val="it-IT"/>
        </w:rPr>
        <w:t>Planul de aplicare al plasamentului constă în</w:t>
      </w:r>
      <w:r w:rsidRPr="00CB72BB">
        <w:rPr>
          <w:rFonts w:ascii="Times New Roman" w:hAnsi="Times New Roman"/>
          <w:i/>
          <w:lang w:val="it-IT"/>
        </w:rPr>
        <w:t>: -</w:t>
      </w:r>
      <w:r w:rsidRPr="00CB72BB">
        <w:rPr>
          <w:rFonts w:ascii="Times New Roman" w:hAnsi="Times New Roman"/>
          <w:lang w:val="it-IT"/>
        </w:rPr>
        <w:t xml:space="preserve">dezvoltarea copilului într-un mediu familial stabil; înscrierea copilului la medicul de familie; efectuarea periodică a controalelor medicale conform vârstei cronologice a copilului; </w:t>
      </w:r>
    </w:p>
    <w:p w:rsidR="006A41A6" w:rsidRPr="00CB72BB" w:rsidRDefault="006A41A6" w:rsidP="00D82761">
      <w:pPr>
        <w:spacing w:after="0"/>
        <w:ind w:right="238"/>
        <w:jc w:val="both"/>
        <w:rPr>
          <w:rFonts w:ascii="Times New Roman" w:hAnsi="Times New Roman"/>
          <w:lang w:val="ro-RO"/>
        </w:rPr>
      </w:pPr>
      <w:r w:rsidRPr="00CB72BB">
        <w:rPr>
          <w:rFonts w:ascii="Times New Roman" w:hAnsi="Times New Roman"/>
          <w:i/>
          <w:u w:val="single"/>
          <w:lang w:val="it-IT"/>
        </w:rPr>
        <w:t>Modalităţi de menţinere a contactului între copil si părinţii săi biologici:</w:t>
      </w:r>
      <w:r w:rsidRPr="00CB72BB">
        <w:rPr>
          <w:rFonts w:ascii="Times New Roman" w:hAnsi="Times New Roman"/>
          <w:i/>
          <w:lang w:val="it-IT"/>
        </w:rPr>
        <w:t xml:space="preserve"> </w:t>
      </w:r>
      <w:r w:rsidRPr="00CB72BB">
        <w:rPr>
          <w:rFonts w:ascii="Times New Roman" w:hAnsi="Times New Roman"/>
          <w:lang w:val="it-IT"/>
        </w:rPr>
        <w:t>-în prezent, exercitiul drepturilor şi obligaţiilor părinteşti sunt suspendate. Drepturile şi obligaţiile părinteşti privind pe copilul ________________</w:t>
      </w:r>
      <w:r w:rsidRPr="00CB72BB">
        <w:rPr>
          <w:rFonts w:ascii="Times New Roman" w:hAnsi="Times New Roman"/>
          <w:lang w:val="ro-RO"/>
        </w:rPr>
        <w:t>sunt exercitate de către A.M.P.________________________, iar bunurile copilului de către Directorul General al DGASPC Argeş; la cererea  părinţilor</w:t>
      </w:r>
      <w:r w:rsidRPr="00CB72BB">
        <w:rPr>
          <w:rFonts w:ascii="Times New Roman" w:hAnsi="Times New Roman"/>
          <w:color w:val="FF0000"/>
          <w:lang w:val="ro-RO"/>
        </w:rPr>
        <w:t xml:space="preserve"> </w:t>
      </w:r>
      <w:r w:rsidRPr="00CB72BB">
        <w:rPr>
          <w:rFonts w:ascii="Times New Roman" w:hAnsi="Times New Roman"/>
          <w:lang w:val="ro-RO"/>
        </w:rPr>
        <w:t>se vor stabili întâlniri între aceaştia</w:t>
      </w:r>
      <w:r w:rsidRPr="00CB72BB">
        <w:rPr>
          <w:rFonts w:ascii="Times New Roman" w:hAnsi="Times New Roman"/>
          <w:color w:val="FF0000"/>
          <w:lang w:val="ro-RO"/>
        </w:rPr>
        <w:t xml:space="preserve"> </w:t>
      </w:r>
      <w:r w:rsidRPr="00CB72BB">
        <w:rPr>
          <w:rFonts w:ascii="Times New Roman" w:hAnsi="Times New Roman"/>
          <w:lang w:val="ro-RO"/>
        </w:rPr>
        <w:t>şi copil, ori de câte ori se va solicita acest lucru.</w:t>
      </w:r>
    </w:p>
    <w:p w:rsidR="006A41A6" w:rsidRPr="00CB72BB" w:rsidRDefault="006A41A6" w:rsidP="00D82761">
      <w:pPr>
        <w:spacing w:after="0"/>
        <w:ind w:right="238"/>
        <w:jc w:val="both"/>
        <w:rPr>
          <w:rFonts w:ascii="Times New Roman" w:hAnsi="Times New Roman"/>
          <w:lang w:val="it-IT"/>
        </w:rPr>
      </w:pPr>
      <w:r w:rsidRPr="00CB72BB">
        <w:rPr>
          <w:rFonts w:ascii="Times New Roman" w:hAnsi="Times New Roman"/>
          <w:i/>
          <w:u w:val="single"/>
          <w:lang w:val="it-IT"/>
        </w:rPr>
        <w:t>Modul de pregătire a reintegrării copilului în familia sa naturală (în cazul plasamentului</w:t>
      </w:r>
      <w:r w:rsidRPr="00CB72BB">
        <w:rPr>
          <w:rFonts w:ascii="Times New Roman" w:hAnsi="Times New Roman"/>
          <w:i/>
          <w:lang w:val="it-IT"/>
        </w:rPr>
        <w:t>):-</w:t>
      </w:r>
      <w:r w:rsidRPr="00CB72BB">
        <w:rPr>
          <w:rFonts w:ascii="Times New Roman" w:hAnsi="Times New Roman"/>
          <w:lang w:val="it-IT"/>
        </w:rPr>
        <w:t xml:space="preserve">se va face prin consilierea părinţilor şi totodată prin vizite între aceştia şi copil cât mai dese; </w:t>
      </w:r>
    </w:p>
    <w:p w:rsidR="006A41A6" w:rsidRDefault="006A41A6" w:rsidP="00D82761">
      <w:pPr>
        <w:spacing w:after="0"/>
        <w:ind w:right="238"/>
        <w:jc w:val="both"/>
        <w:rPr>
          <w:rFonts w:ascii="Times New Roman" w:hAnsi="Times New Roman"/>
          <w:lang w:val="it-IT"/>
        </w:rPr>
      </w:pPr>
      <w:r w:rsidRPr="00CB72BB">
        <w:rPr>
          <w:rFonts w:ascii="Times New Roman" w:hAnsi="Times New Roman"/>
          <w:i/>
          <w:u w:val="single"/>
          <w:lang w:val="it-IT"/>
        </w:rPr>
        <w:t>Modul de pregătire a copilului pentru integrarea în familia adoptivă</w:t>
      </w:r>
      <w:r w:rsidRPr="00CB72BB">
        <w:rPr>
          <w:rFonts w:ascii="Times New Roman" w:hAnsi="Times New Roman"/>
          <w:lang w:val="it-IT"/>
        </w:rPr>
        <w:t>: _____________________________.</w:t>
      </w:r>
    </w:p>
    <w:p w:rsidR="00D82761" w:rsidRPr="00CB72BB" w:rsidRDefault="00D82761" w:rsidP="00D82761">
      <w:pPr>
        <w:spacing w:after="0"/>
        <w:ind w:right="238"/>
        <w:jc w:val="both"/>
        <w:rPr>
          <w:rFonts w:ascii="Times New Roman" w:hAnsi="Times New Roman"/>
          <w:lang w:val="it-IT"/>
        </w:rPr>
      </w:pPr>
    </w:p>
    <w:p w:rsidR="006A41A6" w:rsidRPr="00D82761" w:rsidRDefault="006A41A6" w:rsidP="00D82761">
      <w:pPr>
        <w:spacing w:after="0"/>
        <w:ind w:right="240"/>
        <w:jc w:val="both"/>
        <w:rPr>
          <w:rFonts w:ascii="Times New Roman" w:hAnsi="Times New Roman"/>
          <w:lang w:val="it-IT"/>
        </w:rPr>
      </w:pPr>
      <w:r w:rsidRPr="00CB72BB">
        <w:rPr>
          <w:rFonts w:ascii="Times New Roman" w:hAnsi="Times New Roman"/>
          <w:b/>
          <w:lang w:val="it-IT"/>
        </w:rPr>
        <w:t xml:space="preserve">          III</w:t>
      </w:r>
      <w:r w:rsidRPr="00D82761">
        <w:rPr>
          <w:rFonts w:ascii="Times New Roman" w:hAnsi="Times New Roman"/>
          <w:b/>
          <w:lang w:val="it-IT"/>
        </w:rPr>
        <w:t>. SUPRAVEGHEREA ACTIVITĂŢII ASISTENTULUI MATERNAL PROFESIONIST</w:t>
      </w:r>
      <w:r w:rsidRPr="00D82761">
        <w:rPr>
          <w:rFonts w:ascii="Times New Roman" w:hAnsi="Times New Roman"/>
          <w:lang w:val="it-IT"/>
        </w:rPr>
        <w:t xml:space="preserve"> </w:t>
      </w:r>
    </w:p>
    <w:p w:rsidR="006A41A6" w:rsidRDefault="006A41A6" w:rsidP="00D82761">
      <w:pPr>
        <w:spacing w:after="0"/>
        <w:ind w:right="240"/>
        <w:jc w:val="both"/>
        <w:rPr>
          <w:rFonts w:ascii="Times New Roman" w:hAnsi="Times New Roman"/>
          <w:lang w:val="it-IT"/>
        </w:rPr>
      </w:pPr>
      <w:r w:rsidRPr="00D82761">
        <w:rPr>
          <w:rFonts w:ascii="Times New Roman" w:hAnsi="Times New Roman"/>
          <w:lang w:val="it-IT"/>
        </w:rPr>
        <w:t xml:space="preserve">          - va fi asigurată de către angajator, prin asistenţii sociali împuterniciţi în acest sens, care vor evalua periodic evoluţia copilului în familia ocrotitoare; ori de câte ori se va aprecia că este necesar, angajatul va contacta angajatorul pentru a-i solicita sprijin în rezolvarea situaţiilor diferite care pot apărea în derularea contractului de muncă şi a prezentei convenţii.</w:t>
      </w:r>
    </w:p>
    <w:p w:rsidR="00D82761" w:rsidRPr="00D82761" w:rsidRDefault="00D82761" w:rsidP="00D82761">
      <w:pPr>
        <w:spacing w:after="0"/>
        <w:ind w:right="240"/>
        <w:jc w:val="both"/>
        <w:rPr>
          <w:rFonts w:ascii="Times New Roman" w:hAnsi="Times New Roman"/>
          <w:lang w:val="it-IT"/>
        </w:rPr>
      </w:pPr>
    </w:p>
    <w:p w:rsidR="006A41A6" w:rsidRPr="00D82761" w:rsidRDefault="006A41A6" w:rsidP="00D82761">
      <w:pPr>
        <w:pStyle w:val="BodyTextIndent"/>
        <w:ind w:right="240" w:firstLine="480"/>
        <w:rPr>
          <w:i/>
          <w:sz w:val="22"/>
          <w:szCs w:val="22"/>
          <w:lang w:val="it-IT"/>
        </w:rPr>
      </w:pPr>
      <w:r w:rsidRPr="00D82761">
        <w:rPr>
          <w:b/>
          <w:sz w:val="22"/>
          <w:szCs w:val="22"/>
          <w:lang w:val="it-IT"/>
        </w:rPr>
        <w:t>IV. DREPTURILE ŞI OBLIGAŢIILE PĂRŢILOR</w:t>
      </w:r>
      <w:r w:rsidRPr="00D82761">
        <w:rPr>
          <w:sz w:val="22"/>
          <w:szCs w:val="22"/>
          <w:lang w:val="it-IT"/>
        </w:rPr>
        <w:t>:</w:t>
      </w:r>
    </w:p>
    <w:p w:rsidR="006A41A6" w:rsidRPr="00D82761" w:rsidRDefault="006A41A6" w:rsidP="00D82761">
      <w:pPr>
        <w:pStyle w:val="BodyTextIndent"/>
        <w:ind w:right="240" w:firstLine="0"/>
        <w:rPr>
          <w:i/>
          <w:sz w:val="22"/>
          <w:szCs w:val="22"/>
          <w:lang w:val="it-IT"/>
        </w:rPr>
      </w:pPr>
      <w:r w:rsidRPr="00D82761">
        <w:rPr>
          <w:i/>
          <w:sz w:val="22"/>
          <w:szCs w:val="22"/>
          <w:lang w:val="it-IT"/>
        </w:rPr>
        <w:t xml:space="preserve">  </w:t>
      </w:r>
      <w:r w:rsidRPr="00D82761">
        <w:rPr>
          <w:i/>
          <w:sz w:val="22"/>
          <w:szCs w:val="22"/>
          <w:lang w:val="it-IT"/>
        </w:rPr>
        <w:tab/>
      </w:r>
      <w:r w:rsidRPr="00D82761">
        <w:rPr>
          <w:b/>
          <w:i/>
          <w:sz w:val="22"/>
          <w:szCs w:val="22"/>
          <w:lang w:val="it-IT"/>
        </w:rPr>
        <w:t xml:space="preserve">Angajatorul </w:t>
      </w:r>
      <w:r w:rsidRPr="00D82761">
        <w:rPr>
          <w:i/>
          <w:sz w:val="22"/>
          <w:szCs w:val="22"/>
          <w:lang w:val="it-IT"/>
        </w:rPr>
        <w:t>are următoarele drepturi şi obligaţii:</w:t>
      </w:r>
    </w:p>
    <w:p w:rsidR="006A41A6" w:rsidRPr="00D82761" w:rsidRDefault="006A41A6" w:rsidP="00D82761">
      <w:pPr>
        <w:pStyle w:val="BodyTextIndent"/>
        <w:numPr>
          <w:ilvl w:val="0"/>
          <w:numId w:val="7"/>
        </w:numPr>
        <w:tabs>
          <w:tab w:val="left" w:pos="851"/>
        </w:tabs>
        <w:ind w:left="0" w:right="240" w:firstLine="567"/>
        <w:rPr>
          <w:sz w:val="22"/>
          <w:szCs w:val="22"/>
          <w:lang w:val="it-IT"/>
        </w:rPr>
      </w:pPr>
      <w:r w:rsidRPr="00D82761">
        <w:rPr>
          <w:sz w:val="22"/>
          <w:szCs w:val="22"/>
          <w:lang w:val="it-IT"/>
        </w:rPr>
        <w:t>să ofere consiliere şi sprijin asistentului maternal profesionist pentru îndeplinirea obligaţiilor acestuia cu privire la copilul aflat în plasament;</w:t>
      </w:r>
    </w:p>
    <w:p w:rsidR="006A41A6" w:rsidRPr="00D82761" w:rsidRDefault="006A41A6" w:rsidP="00D82761">
      <w:pPr>
        <w:pStyle w:val="BodyTextIndent"/>
        <w:numPr>
          <w:ilvl w:val="0"/>
          <w:numId w:val="7"/>
        </w:numPr>
        <w:tabs>
          <w:tab w:val="left" w:pos="851"/>
        </w:tabs>
        <w:ind w:left="0" w:right="240" w:firstLine="567"/>
        <w:rPr>
          <w:sz w:val="22"/>
          <w:szCs w:val="22"/>
          <w:lang w:val="it-IT"/>
        </w:rPr>
      </w:pPr>
      <w:r w:rsidRPr="00D82761">
        <w:rPr>
          <w:sz w:val="22"/>
          <w:szCs w:val="22"/>
          <w:lang w:val="it-IT"/>
        </w:rPr>
        <w:t>să culeagă informaţii privind relaţia copil-angajat de la copilul acestuia, de la alţii care conduc la susţinerea propunerii de menţinere sau încetarea contractului de muncă;</w:t>
      </w:r>
    </w:p>
    <w:p w:rsidR="006A41A6" w:rsidRPr="00D82761" w:rsidRDefault="006A41A6" w:rsidP="00D82761">
      <w:pPr>
        <w:pStyle w:val="BodyTextIndent"/>
        <w:numPr>
          <w:ilvl w:val="0"/>
          <w:numId w:val="7"/>
        </w:numPr>
        <w:tabs>
          <w:tab w:val="left" w:pos="851"/>
        </w:tabs>
        <w:ind w:left="0" w:right="240" w:firstLine="567"/>
        <w:rPr>
          <w:sz w:val="22"/>
          <w:szCs w:val="22"/>
          <w:lang w:val="it-IT"/>
        </w:rPr>
      </w:pPr>
      <w:r w:rsidRPr="00D82761">
        <w:rPr>
          <w:sz w:val="22"/>
          <w:szCs w:val="22"/>
          <w:lang w:val="it-IT"/>
        </w:rPr>
        <w:t>să efectueze plata salariului şi a celorlalte drepturi prevăzute de legislaţia muncii;</w:t>
      </w:r>
    </w:p>
    <w:p w:rsidR="006A41A6" w:rsidRPr="00D82761" w:rsidRDefault="006A41A6" w:rsidP="00D82761">
      <w:pPr>
        <w:pStyle w:val="BodyTextIndent"/>
        <w:numPr>
          <w:ilvl w:val="0"/>
          <w:numId w:val="7"/>
        </w:numPr>
        <w:tabs>
          <w:tab w:val="left" w:pos="851"/>
        </w:tabs>
        <w:ind w:left="0" w:right="240" w:firstLine="567"/>
        <w:rPr>
          <w:sz w:val="22"/>
          <w:szCs w:val="22"/>
          <w:lang w:val="it-IT"/>
        </w:rPr>
      </w:pPr>
      <w:r w:rsidRPr="00D82761">
        <w:rPr>
          <w:sz w:val="22"/>
          <w:szCs w:val="22"/>
          <w:lang w:val="it-IT"/>
        </w:rPr>
        <w:t>să suporte cheltuielile legate de efectuarea analizelor medicale şi eliberarea certificatului medical care trebuie efectuate, anual de asistentul maternal profesionist;</w:t>
      </w:r>
    </w:p>
    <w:p w:rsidR="006A41A6" w:rsidRPr="00D82761" w:rsidRDefault="006A41A6" w:rsidP="00D82761">
      <w:pPr>
        <w:pStyle w:val="BodyTextIndent"/>
        <w:numPr>
          <w:ilvl w:val="0"/>
          <w:numId w:val="7"/>
        </w:numPr>
        <w:tabs>
          <w:tab w:val="left" w:pos="851"/>
        </w:tabs>
        <w:ind w:left="0" w:right="240" w:firstLine="567"/>
        <w:rPr>
          <w:sz w:val="22"/>
          <w:szCs w:val="22"/>
          <w:lang w:val="it-IT"/>
        </w:rPr>
      </w:pPr>
      <w:r w:rsidRPr="00D82761">
        <w:rPr>
          <w:sz w:val="22"/>
          <w:szCs w:val="22"/>
          <w:lang w:val="it-IT"/>
        </w:rPr>
        <w:t>să acorde asistentului maternal profesionist drepturile băneşti cuvenite potrivit O.U.G. nr. 25/2003, aprobată prin Legea nr. 325/2003 şi să solicite prezentarea de către acesta  a documentelor justificative, potrivit anexei.</w:t>
      </w:r>
    </w:p>
    <w:p w:rsidR="006A41A6" w:rsidRPr="00D82761" w:rsidRDefault="006A41A6" w:rsidP="00D82761">
      <w:pPr>
        <w:pStyle w:val="BodyTextIndent"/>
        <w:tabs>
          <w:tab w:val="left" w:pos="480"/>
        </w:tabs>
        <w:ind w:right="240" w:firstLine="0"/>
        <w:rPr>
          <w:i/>
          <w:sz w:val="22"/>
          <w:szCs w:val="22"/>
          <w:lang w:val="it-IT"/>
        </w:rPr>
      </w:pPr>
      <w:r w:rsidRPr="00D82761">
        <w:rPr>
          <w:i/>
          <w:sz w:val="22"/>
          <w:szCs w:val="22"/>
          <w:lang w:val="it-IT"/>
        </w:rPr>
        <w:tab/>
      </w:r>
      <w:r w:rsidRPr="00D82761">
        <w:rPr>
          <w:b/>
          <w:i/>
          <w:sz w:val="22"/>
          <w:szCs w:val="22"/>
          <w:lang w:val="it-IT"/>
        </w:rPr>
        <w:t xml:space="preserve">Angajatul </w:t>
      </w:r>
      <w:r w:rsidRPr="00D82761">
        <w:rPr>
          <w:i/>
          <w:sz w:val="22"/>
          <w:szCs w:val="22"/>
          <w:lang w:val="it-IT"/>
        </w:rPr>
        <w:t>are următoarele drepturi şi obligaţii:</w:t>
      </w:r>
    </w:p>
    <w:p w:rsidR="006A41A6" w:rsidRPr="00D82761" w:rsidRDefault="006A41A6" w:rsidP="00D82761">
      <w:pPr>
        <w:numPr>
          <w:ilvl w:val="0"/>
          <w:numId w:val="8"/>
        </w:numPr>
        <w:tabs>
          <w:tab w:val="left" w:pos="851"/>
        </w:tabs>
        <w:autoSpaceDN/>
        <w:spacing w:after="0"/>
        <w:ind w:left="0" w:firstLine="567"/>
        <w:jc w:val="both"/>
        <w:rPr>
          <w:rFonts w:ascii="Times New Roman" w:hAnsi="Times New Roman"/>
          <w:lang w:val="it-IT"/>
        </w:rPr>
      </w:pPr>
      <w:r w:rsidRPr="00D82761">
        <w:rPr>
          <w:rFonts w:ascii="Times New Roman" w:hAnsi="Times New Roman"/>
          <w:lang w:val="it-IT"/>
        </w:rPr>
        <w:t>să asigure îngrijirea şi creşterea copilului într-un mediu de viaţă cât mai apropiat de cel al unei familii biologice, în vederea unei dezvoltări armonioase fizice, psihice, intelectuale şi afective a acestuia;</w:t>
      </w:r>
    </w:p>
    <w:p w:rsidR="006A41A6" w:rsidRPr="00D82761" w:rsidRDefault="006A41A6" w:rsidP="00D82761">
      <w:pPr>
        <w:numPr>
          <w:ilvl w:val="0"/>
          <w:numId w:val="8"/>
        </w:numPr>
        <w:tabs>
          <w:tab w:val="left" w:pos="851"/>
        </w:tabs>
        <w:autoSpaceDN/>
        <w:spacing w:after="0"/>
        <w:ind w:left="0" w:firstLine="567"/>
        <w:jc w:val="both"/>
        <w:rPr>
          <w:rFonts w:ascii="Times New Roman" w:hAnsi="Times New Roman"/>
          <w:lang w:val="it-IT"/>
        </w:rPr>
      </w:pPr>
      <w:r w:rsidRPr="00D82761">
        <w:rPr>
          <w:rFonts w:ascii="Times New Roman" w:hAnsi="Times New Roman"/>
          <w:lang w:val="it-IT"/>
        </w:rPr>
        <w:t>să sprijine copilul în menţinerea şi dezvoltarea relaţiilor cu familia sa, cu prietenii şi cu orice alte persoane relevante din viaţa copilului, dacă acestea nu contravin interesului superior al copilului;</w:t>
      </w:r>
    </w:p>
    <w:p w:rsidR="006A41A6" w:rsidRPr="00D82761" w:rsidRDefault="006A41A6" w:rsidP="00D82761">
      <w:pPr>
        <w:pStyle w:val="BodyTextIndent"/>
        <w:numPr>
          <w:ilvl w:val="0"/>
          <w:numId w:val="8"/>
        </w:numPr>
        <w:tabs>
          <w:tab w:val="left" w:pos="851"/>
        </w:tabs>
        <w:ind w:left="0" w:right="240" w:firstLine="567"/>
        <w:rPr>
          <w:sz w:val="22"/>
          <w:szCs w:val="22"/>
          <w:lang w:val="it-IT"/>
        </w:rPr>
      </w:pPr>
      <w:r w:rsidRPr="00D82761">
        <w:rPr>
          <w:sz w:val="22"/>
          <w:szCs w:val="22"/>
          <w:lang w:val="it-IT"/>
        </w:rPr>
        <w:t>să beneficieze de un salariu, conform prevederilor legale în vigoare;</w:t>
      </w:r>
    </w:p>
    <w:p w:rsidR="006A41A6" w:rsidRPr="00D82761" w:rsidRDefault="006A41A6" w:rsidP="00D82761">
      <w:pPr>
        <w:pStyle w:val="BodyTextIndent"/>
        <w:numPr>
          <w:ilvl w:val="0"/>
          <w:numId w:val="8"/>
        </w:numPr>
        <w:tabs>
          <w:tab w:val="left" w:pos="851"/>
        </w:tabs>
        <w:ind w:left="0" w:right="240" w:firstLine="567"/>
        <w:rPr>
          <w:sz w:val="22"/>
          <w:szCs w:val="22"/>
          <w:lang w:val="it-IT"/>
        </w:rPr>
      </w:pPr>
      <w:r w:rsidRPr="00D82761">
        <w:rPr>
          <w:sz w:val="22"/>
          <w:szCs w:val="22"/>
          <w:lang w:val="it-IT"/>
        </w:rPr>
        <w:t>să beneficieze de drepturile de personal prevăzute de legislaţia muncii, pe perioada existenţei raporturilor de muncă;</w:t>
      </w:r>
    </w:p>
    <w:p w:rsidR="006A41A6" w:rsidRPr="00D82761" w:rsidRDefault="006A41A6" w:rsidP="00D82761">
      <w:pPr>
        <w:pStyle w:val="BodyTextIndent"/>
        <w:numPr>
          <w:ilvl w:val="0"/>
          <w:numId w:val="8"/>
        </w:numPr>
        <w:tabs>
          <w:tab w:val="left" w:pos="851"/>
        </w:tabs>
        <w:ind w:left="0" w:right="240" w:firstLine="567"/>
        <w:rPr>
          <w:sz w:val="22"/>
          <w:szCs w:val="22"/>
          <w:lang w:val="it-IT"/>
        </w:rPr>
      </w:pPr>
      <w:r w:rsidRPr="00D82761">
        <w:rPr>
          <w:sz w:val="22"/>
          <w:szCs w:val="22"/>
          <w:lang w:val="it-IT"/>
        </w:rPr>
        <w:t xml:space="preserve">A.M.P. are obligaţia să se prezinte la Agenţia pentru Plăţi şi Inspecţie Socială Argeş pentru depunerea cererii si a actelor justificative, în vederea acordării alocaţiei lunare de plasament prevăzută de lege, până la data </w:t>
      </w:r>
      <w:r w:rsidRPr="00D82761">
        <w:rPr>
          <w:sz w:val="22"/>
          <w:szCs w:val="22"/>
          <w:lang w:val="it-IT"/>
        </w:rPr>
        <w:lastRenderedPageBreak/>
        <w:t>de 5 a lunii următoare celei în care a fost emisă dispoziţia directorului direcţiei generale de asistenţă socială şi protecţia copilului sau hotărârea comisiei pentru protecţia copilului ori a instanţei de judecată, după caz;</w:t>
      </w:r>
    </w:p>
    <w:p w:rsidR="006A41A6" w:rsidRPr="00D82761" w:rsidRDefault="006A41A6" w:rsidP="00D82761">
      <w:pPr>
        <w:pStyle w:val="BodyTextIndent"/>
        <w:numPr>
          <w:ilvl w:val="0"/>
          <w:numId w:val="8"/>
        </w:numPr>
        <w:tabs>
          <w:tab w:val="left" w:pos="851"/>
        </w:tabs>
        <w:ind w:left="0" w:right="240" w:firstLine="567"/>
        <w:rPr>
          <w:sz w:val="22"/>
          <w:szCs w:val="22"/>
          <w:lang w:val="it-IT"/>
        </w:rPr>
      </w:pPr>
      <w:r w:rsidRPr="00D82761">
        <w:rPr>
          <w:sz w:val="22"/>
          <w:szCs w:val="22"/>
          <w:lang w:val="it-IT"/>
        </w:rPr>
        <w:t>să primească consiliere şi sprijin din partea angajatorului pentru îndeplinerea obligaţiilor ce îi revin  cu privire la copilul aflat în plasament;</w:t>
      </w:r>
    </w:p>
    <w:p w:rsidR="006A41A6" w:rsidRPr="00D82761" w:rsidRDefault="006A41A6" w:rsidP="00D82761">
      <w:pPr>
        <w:pStyle w:val="BodyTextIndent"/>
        <w:numPr>
          <w:ilvl w:val="0"/>
          <w:numId w:val="8"/>
        </w:numPr>
        <w:tabs>
          <w:tab w:val="left" w:pos="851"/>
        </w:tabs>
        <w:ind w:left="0" w:right="240" w:firstLine="567"/>
        <w:rPr>
          <w:sz w:val="22"/>
          <w:szCs w:val="22"/>
          <w:lang w:val="it-IT"/>
        </w:rPr>
      </w:pPr>
      <w:r w:rsidRPr="00D82761">
        <w:rPr>
          <w:sz w:val="22"/>
          <w:szCs w:val="22"/>
          <w:lang w:val="it-IT"/>
        </w:rPr>
        <w:t>să asigure integrarea copilului în familia sa, aplicându-i un tratament egal, cu ceilalţi membrii ai familiei;</w:t>
      </w:r>
    </w:p>
    <w:p w:rsidR="006A41A6" w:rsidRPr="00D82761" w:rsidRDefault="006A41A6" w:rsidP="00D82761">
      <w:pPr>
        <w:pStyle w:val="BodyTextIndent"/>
        <w:numPr>
          <w:ilvl w:val="0"/>
          <w:numId w:val="8"/>
        </w:numPr>
        <w:tabs>
          <w:tab w:val="left" w:pos="851"/>
        </w:tabs>
        <w:ind w:left="0" w:right="240" w:firstLine="567"/>
        <w:rPr>
          <w:sz w:val="22"/>
          <w:szCs w:val="22"/>
          <w:lang w:val="it-IT"/>
        </w:rPr>
      </w:pPr>
      <w:r w:rsidRPr="00D82761">
        <w:rPr>
          <w:sz w:val="22"/>
          <w:szCs w:val="22"/>
          <w:lang w:val="it-IT"/>
        </w:rPr>
        <w:t>să asigure integrarea socială a copilului;</w:t>
      </w:r>
    </w:p>
    <w:p w:rsidR="006A41A6" w:rsidRPr="00D82761" w:rsidRDefault="006A41A6" w:rsidP="00D82761">
      <w:pPr>
        <w:pStyle w:val="BodyTextIndent"/>
        <w:numPr>
          <w:ilvl w:val="0"/>
          <w:numId w:val="8"/>
        </w:numPr>
        <w:tabs>
          <w:tab w:val="left" w:pos="851"/>
        </w:tabs>
        <w:ind w:left="0" w:right="240" w:firstLine="567"/>
        <w:rPr>
          <w:sz w:val="22"/>
          <w:szCs w:val="22"/>
          <w:lang w:val="it-IT"/>
        </w:rPr>
      </w:pPr>
      <w:r w:rsidRPr="00D82761">
        <w:rPr>
          <w:sz w:val="22"/>
          <w:szCs w:val="22"/>
          <w:lang w:val="it-IT"/>
        </w:rPr>
        <w:t>să contribuie la pregătirea reintegrării copilului în familia lui naturală sau la integrarea acestuia în familia adoptivă, după caz;</w:t>
      </w:r>
    </w:p>
    <w:p w:rsidR="006A41A6" w:rsidRPr="00D82761" w:rsidRDefault="006A41A6" w:rsidP="00D82761">
      <w:pPr>
        <w:pStyle w:val="BodyTextIndent"/>
        <w:numPr>
          <w:ilvl w:val="0"/>
          <w:numId w:val="8"/>
        </w:numPr>
        <w:tabs>
          <w:tab w:val="left" w:pos="851"/>
        </w:tabs>
        <w:ind w:left="0" w:right="240" w:firstLine="567"/>
        <w:rPr>
          <w:sz w:val="22"/>
          <w:szCs w:val="22"/>
          <w:lang w:val="it-IT"/>
        </w:rPr>
      </w:pPr>
      <w:r w:rsidRPr="00D82761">
        <w:rPr>
          <w:sz w:val="22"/>
          <w:szCs w:val="22"/>
          <w:lang w:val="it-IT"/>
        </w:rPr>
        <w:t>să permită accesul în locuinţă sau în locul unde se află copilul a specialiştilor D.G.A.S.P.C. Argeş sau membrilor C.P.C. Argeş, pentru supravegherea activităţii lui profesionale şi evaluarea evoluţiei copilului;</w:t>
      </w:r>
    </w:p>
    <w:p w:rsidR="006A41A6" w:rsidRPr="00D82761" w:rsidRDefault="006A41A6" w:rsidP="00D82761">
      <w:pPr>
        <w:pStyle w:val="BodyTextIndent"/>
        <w:numPr>
          <w:ilvl w:val="0"/>
          <w:numId w:val="8"/>
        </w:numPr>
        <w:tabs>
          <w:tab w:val="left" w:pos="851"/>
        </w:tabs>
        <w:ind w:left="0" w:right="240" w:firstLine="567"/>
        <w:rPr>
          <w:sz w:val="22"/>
          <w:szCs w:val="22"/>
          <w:lang w:val="it-IT"/>
        </w:rPr>
      </w:pPr>
      <w:r w:rsidRPr="00D82761">
        <w:rPr>
          <w:sz w:val="22"/>
          <w:szCs w:val="22"/>
          <w:lang w:val="it-IT"/>
        </w:rPr>
        <w:t>să păstreze confidenţialitatea informaţiilor pe care le primeşte cu privire la copilul plasat;</w:t>
      </w:r>
    </w:p>
    <w:p w:rsidR="006A41A6" w:rsidRPr="00D82761" w:rsidRDefault="006A41A6" w:rsidP="00D82761">
      <w:pPr>
        <w:pStyle w:val="BodyTextIndent"/>
        <w:numPr>
          <w:ilvl w:val="0"/>
          <w:numId w:val="8"/>
        </w:numPr>
        <w:tabs>
          <w:tab w:val="left" w:pos="851"/>
        </w:tabs>
        <w:ind w:left="0" w:right="240" w:firstLine="567"/>
        <w:rPr>
          <w:sz w:val="22"/>
          <w:szCs w:val="22"/>
          <w:lang w:val="it-IT"/>
        </w:rPr>
      </w:pPr>
      <w:r w:rsidRPr="00D82761">
        <w:rPr>
          <w:sz w:val="22"/>
          <w:szCs w:val="22"/>
          <w:lang w:val="it-IT"/>
        </w:rPr>
        <w:t>să informeze în timp util angajatorul cu privire la orice schimbare survenită în situaţia lui personală, familială sau socială, care ar putea să influenteze activitatea lor profesională;</w:t>
      </w:r>
    </w:p>
    <w:p w:rsidR="006A41A6" w:rsidRPr="00D82761" w:rsidRDefault="006A41A6" w:rsidP="00D82761">
      <w:pPr>
        <w:pStyle w:val="BodyTextIndent"/>
        <w:numPr>
          <w:ilvl w:val="0"/>
          <w:numId w:val="8"/>
        </w:numPr>
        <w:tabs>
          <w:tab w:val="left" w:pos="851"/>
        </w:tabs>
        <w:ind w:left="0" w:right="240" w:firstLine="567"/>
        <w:rPr>
          <w:sz w:val="22"/>
          <w:szCs w:val="22"/>
          <w:lang w:val="it-IT"/>
        </w:rPr>
      </w:pPr>
      <w:bookmarkStart w:id="7" w:name="_Hlk6843455"/>
      <w:r w:rsidRPr="00D82761">
        <w:rPr>
          <w:sz w:val="22"/>
          <w:szCs w:val="22"/>
          <w:lang w:val="it-IT"/>
        </w:rPr>
        <w:t xml:space="preserve">să participe la </w:t>
      </w:r>
      <w:r w:rsidRPr="00D82761">
        <w:rPr>
          <w:sz w:val="22"/>
          <w:szCs w:val="22"/>
        </w:rPr>
        <w:t>programe de formare/instruire, în funcţie de nevoile identificate de personalul de specialitate;</w:t>
      </w:r>
    </w:p>
    <w:bookmarkEnd w:id="7"/>
    <w:p w:rsidR="006A41A6" w:rsidRPr="00D82761" w:rsidRDefault="006A41A6" w:rsidP="00D82761">
      <w:pPr>
        <w:pStyle w:val="BodyTextIndent"/>
        <w:numPr>
          <w:ilvl w:val="0"/>
          <w:numId w:val="8"/>
        </w:numPr>
        <w:tabs>
          <w:tab w:val="left" w:pos="851"/>
        </w:tabs>
        <w:ind w:left="0" w:right="240" w:firstLine="567"/>
        <w:rPr>
          <w:sz w:val="22"/>
          <w:szCs w:val="22"/>
        </w:rPr>
      </w:pPr>
      <w:r w:rsidRPr="00D82761">
        <w:rPr>
          <w:sz w:val="22"/>
          <w:szCs w:val="22"/>
        </w:rPr>
        <w:t>să primească drepturile băneşti cuvenite potrivit OUG nr. 25/2003, aprobată prin Legea nr. 325/2003;</w:t>
      </w:r>
    </w:p>
    <w:p w:rsidR="006A41A6" w:rsidRPr="00D82761" w:rsidRDefault="006A41A6" w:rsidP="00D82761">
      <w:pPr>
        <w:pStyle w:val="BodyTextIndent"/>
        <w:numPr>
          <w:ilvl w:val="0"/>
          <w:numId w:val="8"/>
        </w:numPr>
        <w:tabs>
          <w:tab w:val="left" w:pos="851"/>
        </w:tabs>
        <w:ind w:left="0" w:right="240" w:firstLine="567"/>
        <w:rPr>
          <w:sz w:val="22"/>
          <w:szCs w:val="22"/>
          <w:lang w:val="it-IT"/>
        </w:rPr>
      </w:pPr>
      <w:r w:rsidRPr="00D82761">
        <w:rPr>
          <w:sz w:val="22"/>
          <w:szCs w:val="22"/>
          <w:lang w:val="it-IT"/>
        </w:rPr>
        <w:t>să utilizeze sumele acordate numai pentru acoperirea nevoilor copilului aflat în plasament.</w:t>
      </w:r>
    </w:p>
    <w:p w:rsidR="00D82761" w:rsidRDefault="00D82761" w:rsidP="00D82761">
      <w:pPr>
        <w:pStyle w:val="BodyTextIndent"/>
        <w:ind w:right="240" w:firstLine="0"/>
        <w:rPr>
          <w:sz w:val="22"/>
          <w:szCs w:val="22"/>
          <w:lang w:val="pt-BR"/>
        </w:rPr>
      </w:pPr>
    </w:p>
    <w:p w:rsidR="006A41A6" w:rsidRPr="00D82761" w:rsidRDefault="00D82761" w:rsidP="00D82761">
      <w:pPr>
        <w:pStyle w:val="BodyTextIndent"/>
        <w:ind w:right="240" w:firstLine="0"/>
      </w:pPr>
      <w:r>
        <w:rPr>
          <w:sz w:val="22"/>
          <w:szCs w:val="22"/>
          <w:lang w:val="pt-BR"/>
        </w:rPr>
        <w:t xml:space="preserve">         </w:t>
      </w:r>
      <w:r w:rsidR="006A41A6" w:rsidRPr="00D82761">
        <w:t>Prezenta convenţie s-a încheiat în trei exemplare.</w:t>
      </w:r>
    </w:p>
    <w:p w:rsidR="006A41A6" w:rsidRPr="00D82761" w:rsidRDefault="006A41A6" w:rsidP="00D82761">
      <w:pPr>
        <w:pStyle w:val="BodyTextIndent"/>
        <w:ind w:right="240"/>
        <w:rPr>
          <w:sz w:val="22"/>
          <w:szCs w:val="22"/>
          <w:lang w:val="pt-BR"/>
        </w:rPr>
      </w:pPr>
    </w:p>
    <w:p w:rsidR="006A41A6" w:rsidRPr="00D82761" w:rsidRDefault="006A41A6" w:rsidP="00D82761">
      <w:pPr>
        <w:pStyle w:val="BodyTextIndent"/>
        <w:ind w:left="600" w:right="240" w:firstLine="120"/>
        <w:rPr>
          <w:b/>
          <w:sz w:val="22"/>
          <w:szCs w:val="22"/>
          <w:lang w:val="pt-BR"/>
        </w:rPr>
      </w:pPr>
      <w:r w:rsidRPr="00D82761">
        <w:rPr>
          <w:sz w:val="22"/>
          <w:szCs w:val="22"/>
          <w:lang w:val="pt-BR"/>
        </w:rPr>
        <w:t xml:space="preserve"> </w:t>
      </w:r>
      <w:r w:rsidRPr="00D82761">
        <w:rPr>
          <w:b/>
          <w:sz w:val="22"/>
          <w:szCs w:val="22"/>
          <w:lang w:val="pt-BR"/>
        </w:rPr>
        <w:t>ANGAJATOR,</w:t>
      </w:r>
      <w:r w:rsidRPr="00D82761">
        <w:rPr>
          <w:sz w:val="22"/>
          <w:szCs w:val="22"/>
          <w:lang w:val="pt-BR"/>
        </w:rPr>
        <w:tab/>
      </w:r>
      <w:r w:rsidRPr="00D82761">
        <w:rPr>
          <w:sz w:val="22"/>
          <w:szCs w:val="22"/>
          <w:lang w:val="pt-BR"/>
        </w:rPr>
        <w:tab/>
      </w:r>
      <w:r w:rsidRPr="00D82761">
        <w:rPr>
          <w:sz w:val="22"/>
          <w:szCs w:val="22"/>
          <w:lang w:val="pt-BR"/>
        </w:rPr>
        <w:tab/>
      </w:r>
      <w:r w:rsidRPr="00D82761">
        <w:rPr>
          <w:sz w:val="22"/>
          <w:szCs w:val="22"/>
          <w:lang w:val="pt-BR"/>
        </w:rPr>
        <w:tab/>
        <w:t xml:space="preserve">                                       </w:t>
      </w:r>
      <w:r w:rsidR="00D82761">
        <w:rPr>
          <w:sz w:val="22"/>
          <w:szCs w:val="22"/>
          <w:lang w:val="pt-BR"/>
        </w:rPr>
        <w:t xml:space="preserve">    </w:t>
      </w:r>
      <w:r w:rsidRPr="00D82761">
        <w:rPr>
          <w:b/>
          <w:sz w:val="22"/>
          <w:szCs w:val="22"/>
          <w:lang w:val="pt-BR"/>
        </w:rPr>
        <w:t>ANGAJAT,</w:t>
      </w:r>
    </w:p>
    <w:p w:rsidR="006A41A6" w:rsidRPr="00D82761" w:rsidRDefault="006A41A6" w:rsidP="00D82761">
      <w:pPr>
        <w:pStyle w:val="BodyTextIndent"/>
        <w:ind w:right="240" w:firstLine="0"/>
        <w:rPr>
          <w:sz w:val="22"/>
          <w:szCs w:val="22"/>
          <w:lang w:val="pt-BR"/>
        </w:rPr>
      </w:pPr>
      <w:r w:rsidRPr="00D82761">
        <w:rPr>
          <w:sz w:val="22"/>
          <w:szCs w:val="22"/>
          <w:lang w:val="pt-BR"/>
        </w:rPr>
        <w:t xml:space="preserve">          DIRECTOR GENERAL  </w:t>
      </w:r>
      <w:r w:rsidRPr="00D82761">
        <w:rPr>
          <w:sz w:val="22"/>
          <w:szCs w:val="22"/>
          <w:lang w:val="pt-BR"/>
        </w:rPr>
        <w:tab/>
      </w:r>
      <w:r w:rsidRPr="00D82761">
        <w:rPr>
          <w:sz w:val="22"/>
          <w:szCs w:val="22"/>
          <w:lang w:val="pt-BR"/>
        </w:rPr>
        <w:tab/>
        <w:t xml:space="preserve">                                                     </w:t>
      </w:r>
      <w:r w:rsidR="00D82761">
        <w:rPr>
          <w:sz w:val="22"/>
          <w:szCs w:val="22"/>
          <w:lang w:val="pt-BR"/>
        </w:rPr>
        <w:t xml:space="preserve">    </w:t>
      </w:r>
      <w:r w:rsidRPr="00D82761">
        <w:rPr>
          <w:sz w:val="22"/>
          <w:szCs w:val="22"/>
          <w:lang w:val="pt-BR"/>
        </w:rPr>
        <w:t>_____________________</w:t>
      </w:r>
    </w:p>
    <w:p w:rsidR="006A41A6" w:rsidRPr="00D82761" w:rsidRDefault="006A41A6" w:rsidP="00D82761">
      <w:pPr>
        <w:pStyle w:val="BodyTextIndent"/>
        <w:ind w:right="240" w:firstLine="0"/>
        <w:rPr>
          <w:sz w:val="22"/>
          <w:szCs w:val="22"/>
          <w:lang w:val="pt-BR"/>
        </w:rPr>
      </w:pPr>
      <w:r w:rsidRPr="00D82761">
        <w:rPr>
          <w:sz w:val="22"/>
          <w:szCs w:val="22"/>
          <w:lang w:val="pt-BR"/>
        </w:rPr>
        <w:t xml:space="preserve">           </w:t>
      </w:r>
      <w:r w:rsidRPr="00D82761">
        <w:rPr>
          <w:sz w:val="22"/>
          <w:szCs w:val="22"/>
          <w:lang w:val="it-IT"/>
        </w:rPr>
        <w:tab/>
      </w:r>
      <w:r w:rsidRPr="00D82761">
        <w:rPr>
          <w:sz w:val="22"/>
          <w:szCs w:val="22"/>
          <w:lang w:val="it-IT"/>
        </w:rPr>
        <w:tab/>
      </w:r>
    </w:p>
    <w:p w:rsidR="006A41A6" w:rsidRPr="00D82761" w:rsidRDefault="006A41A6" w:rsidP="00D82761">
      <w:pPr>
        <w:pStyle w:val="BodyTextIndent"/>
        <w:ind w:right="240"/>
        <w:rPr>
          <w:sz w:val="22"/>
          <w:szCs w:val="22"/>
          <w:lang w:val="it-IT"/>
        </w:rPr>
      </w:pPr>
      <w:r w:rsidRPr="00D82761">
        <w:rPr>
          <w:sz w:val="22"/>
          <w:szCs w:val="22"/>
          <w:lang w:val="it-IT"/>
        </w:rPr>
        <w:tab/>
      </w:r>
      <w:r w:rsidRPr="00D82761">
        <w:rPr>
          <w:sz w:val="22"/>
          <w:szCs w:val="22"/>
          <w:lang w:val="it-IT"/>
        </w:rPr>
        <w:tab/>
        <w:t xml:space="preserve">     </w:t>
      </w:r>
      <w:r w:rsidRPr="00D82761">
        <w:rPr>
          <w:sz w:val="22"/>
          <w:szCs w:val="22"/>
          <w:lang w:val="it-IT"/>
        </w:rPr>
        <w:tab/>
      </w:r>
      <w:r w:rsidRPr="00D82761">
        <w:rPr>
          <w:i/>
          <w:sz w:val="20"/>
        </w:rPr>
        <w:t xml:space="preserve">                                                                        </w:t>
      </w:r>
      <w:r w:rsidRPr="00D82761">
        <w:rPr>
          <w:sz w:val="20"/>
        </w:rPr>
        <w:t xml:space="preserve">                                                                                                                                </w:t>
      </w:r>
    </w:p>
    <w:p w:rsidR="006A41A6" w:rsidRPr="00D82761" w:rsidRDefault="006A41A6" w:rsidP="00D82761">
      <w:pPr>
        <w:spacing w:after="0"/>
        <w:jc w:val="both"/>
        <w:rPr>
          <w:rFonts w:ascii="Times New Roman" w:hAnsi="Times New Roman"/>
          <w:lang w:val="ro-RO"/>
        </w:rPr>
      </w:pPr>
      <w:r w:rsidRPr="00D82761">
        <w:rPr>
          <w:rFonts w:ascii="Times New Roman" w:hAnsi="Times New Roman"/>
          <w:lang w:val="ro-RO"/>
        </w:rPr>
        <w:t xml:space="preserve">         Șef Serviciu Management de Caz pentru Copil</w:t>
      </w:r>
      <w:r w:rsidRPr="00D82761">
        <w:rPr>
          <w:rFonts w:ascii="Times New Roman" w:hAnsi="Times New Roman"/>
          <w:lang w:val="it-IT"/>
        </w:rPr>
        <w:t xml:space="preserve">                                       Acordul soţului/soţiei</w:t>
      </w:r>
    </w:p>
    <w:p w:rsidR="006A41A6" w:rsidRPr="00D82761" w:rsidRDefault="006A41A6" w:rsidP="00D82761">
      <w:pPr>
        <w:spacing w:after="0"/>
        <w:jc w:val="both"/>
        <w:rPr>
          <w:rFonts w:ascii="Times New Roman" w:hAnsi="Times New Roman"/>
          <w:lang w:val="ro-RO"/>
        </w:rPr>
      </w:pPr>
      <w:r w:rsidRPr="00D82761">
        <w:rPr>
          <w:rFonts w:ascii="Times New Roman" w:hAnsi="Times New Roman"/>
          <w:lang w:val="ro-RO"/>
        </w:rPr>
        <w:t xml:space="preserve">                                                                      </w:t>
      </w:r>
      <w:r w:rsidR="00D82761">
        <w:rPr>
          <w:rFonts w:ascii="Times New Roman" w:hAnsi="Times New Roman"/>
          <w:lang w:val="ro-RO"/>
        </w:rPr>
        <w:t xml:space="preserve">                                                </w:t>
      </w:r>
      <w:r w:rsidRPr="00D82761">
        <w:rPr>
          <w:rFonts w:ascii="Times New Roman" w:hAnsi="Times New Roman"/>
          <w:lang w:val="ro-RO"/>
        </w:rPr>
        <w:t xml:space="preserve"> </w:t>
      </w:r>
      <w:r w:rsidRPr="00D82761">
        <w:rPr>
          <w:rFonts w:ascii="Times New Roman" w:hAnsi="Times New Roman"/>
          <w:lang w:val="it-IT"/>
        </w:rPr>
        <w:t>_______________________</w:t>
      </w:r>
      <w:r w:rsidRPr="00D82761">
        <w:rPr>
          <w:rFonts w:ascii="Times New Roman" w:hAnsi="Times New Roman"/>
          <w:lang w:val="ro-RO"/>
        </w:rPr>
        <w:t xml:space="preserve">                                                                                                                      </w:t>
      </w:r>
    </w:p>
    <w:p w:rsidR="006A41A6" w:rsidRPr="00D82761" w:rsidRDefault="006A41A6" w:rsidP="00D82761">
      <w:pPr>
        <w:spacing w:after="0"/>
        <w:jc w:val="both"/>
        <w:rPr>
          <w:rFonts w:ascii="Times New Roman" w:hAnsi="Times New Roman"/>
          <w:lang w:val="ro-RO"/>
        </w:rPr>
      </w:pPr>
      <w:r w:rsidRPr="00D82761">
        <w:rPr>
          <w:rFonts w:ascii="Times New Roman" w:hAnsi="Times New Roman"/>
          <w:lang w:val="ro-RO"/>
        </w:rPr>
        <w:t xml:space="preserve">                      </w:t>
      </w:r>
    </w:p>
    <w:p w:rsidR="00D82761" w:rsidRDefault="006A41A6" w:rsidP="00D82761">
      <w:pPr>
        <w:spacing w:after="0"/>
        <w:jc w:val="both"/>
        <w:rPr>
          <w:rFonts w:ascii="Times New Roman" w:hAnsi="Times New Roman"/>
          <w:lang w:val="ro-RO"/>
        </w:rPr>
      </w:pPr>
      <w:r w:rsidRPr="00D82761">
        <w:rPr>
          <w:rFonts w:ascii="Times New Roman" w:hAnsi="Times New Roman"/>
          <w:lang w:val="ro-RO"/>
        </w:rPr>
        <w:t xml:space="preserve">                             Manager de caz,    </w:t>
      </w:r>
      <w:r w:rsidR="00D82761">
        <w:rPr>
          <w:rFonts w:ascii="Times New Roman" w:hAnsi="Times New Roman"/>
          <w:lang w:val="ro-RO"/>
        </w:rPr>
        <w:t xml:space="preserve">                                                                   </w:t>
      </w:r>
      <w:r w:rsidR="00D82761" w:rsidRPr="00D82761">
        <w:rPr>
          <w:rFonts w:ascii="Times New Roman" w:hAnsi="Times New Roman"/>
          <w:b/>
          <w:lang w:val="it-IT"/>
        </w:rPr>
        <w:t>P</w:t>
      </w:r>
      <w:r w:rsidR="00D82761" w:rsidRPr="00D82761">
        <w:rPr>
          <w:rFonts w:ascii="Times New Roman" w:hAnsi="Times New Roman"/>
          <w:b/>
          <w:lang w:val="ro-RO"/>
        </w:rPr>
        <w:t>ă</w:t>
      </w:r>
      <w:r w:rsidR="00D82761" w:rsidRPr="00D82761">
        <w:rPr>
          <w:rFonts w:ascii="Times New Roman" w:hAnsi="Times New Roman"/>
          <w:b/>
          <w:lang w:val="it-IT"/>
        </w:rPr>
        <w:t>rinţii:</w:t>
      </w:r>
    </w:p>
    <w:p w:rsidR="006A41A6" w:rsidRPr="00D82761" w:rsidRDefault="006A41A6" w:rsidP="00D82761">
      <w:pPr>
        <w:spacing w:after="0"/>
        <w:jc w:val="both"/>
        <w:rPr>
          <w:rFonts w:ascii="Times New Roman" w:hAnsi="Times New Roman"/>
          <w:lang w:val="ro-RO"/>
        </w:rPr>
      </w:pPr>
      <w:r w:rsidRPr="00D82761">
        <w:rPr>
          <w:rFonts w:ascii="Times New Roman" w:hAnsi="Times New Roman"/>
          <w:lang w:val="ro-RO"/>
        </w:rPr>
        <w:t xml:space="preserve">                                                                               </w:t>
      </w:r>
      <w:r w:rsidRPr="00D82761">
        <w:rPr>
          <w:rFonts w:ascii="Times New Roman" w:hAnsi="Times New Roman"/>
          <w:lang w:val="it-IT"/>
        </w:rPr>
        <w:t xml:space="preserve">  </w:t>
      </w:r>
    </w:p>
    <w:p w:rsidR="006A41A6" w:rsidRPr="00D82761" w:rsidRDefault="006A41A6" w:rsidP="00D82761">
      <w:pPr>
        <w:spacing w:after="0"/>
        <w:jc w:val="both"/>
        <w:rPr>
          <w:rFonts w:ascii="Times New Roman" w:hAnsi="Times New Roman"/>
          <w:lang w:val="ro-RO"/>
        </w:rPr>
      </w:pPr>
      <w:r w:rsidRPr="00D82761">
        <w:rPr>
          <w:rFonts w:ascii="Times New Roman" w:hAnsi="Times New Roman"/>
          <w:lang w:val="ro-RO"/>
        </w:rPr>
        <w:t xml:space="preserve">                                                                                                                               Mama: _________________</w:t>
      </w:r>
    </w:p>
    <w:p w:rsidR="006A41A6" w:rsidRPr="00D82761" w:rsidRDefault="006A41A6" w:rsidP="00D82761">
      <w:pPr>
        <w:spacing w:after="0"/>
        <w:jc w:val="both"/>
        <w:rPr>
          <w:rFonts w:ascii="Times New Roman" w:hAnsi="Times New Roman"/>
          <w:lang w:val="ro-RO"/>
        </w:rPr>
      </w:pPr>
      <w:r w:rsidRPr="00D82761">
        <w:rPr>
          <w:rFonts w:ascii="Times New Roman" w:hAnsi="Times New Roman"/>
          <w:lang w:val="ro-RO"/>
        </w:rPr>
        <w:t xml:space="preserve">                                    Vizat,</w:t>
      </w:r>
      <w:r w:rsidRPr="00D82761">
        <w:rPr>
          <w:rFonts w:ascii="Times New Roman" w:hAnsi="Times New Roman"/>
          <w:lang w:val="it-IT"/>
        </w:rPr>
        <w:t xml:space="preserve">                                                                                 Tata:    __________________</w:t>
      </w:r>
    </w:p>
    <w:p w:rsidR="006A41A6" w:rsidRPr="00D82761" w:rsidRDefault="006A41A6" w:rsidP="00D82761">
      <w:pPr>
        <w:spacing w:after="0"/>
        <w:jc w:val="both"/>
        <w:rPr>
          <w:rFonts w:ascii="Times New Roman" w:hAnsi="Times New Roman"/>
          <w:lang w:val="it-IT"/>
        </w:rPr>
      </w:pPr>
      <w:r w:rsidRPr="00D82761">
        <w:rPr>
          <w:rFonts w:ascii="Times New Roman" w:hAnsi="Times New Roman"/>
          <w:lang w:val="ro-RO"/>
        </w:rPr>
        <w:t xml:space="preserve">                     </w:t>
      </w:r>
      <w:r w:rsidRPr="00D82761">
        <w:rPr>
          <w:rFonts w:ascii="Times New Roman" w:hAnsi="Times New Roman"/>
          <w:i/>
          <w:lang w:val="ro-RO"/>
        </w:rPr>
        <w:t>Biroul Juridic Contencios</w:t>
      </w:r>
      <w:r w:rsidRPr="00D82761">
        <w:rPr>
          <w:rFonts w:ascii="Times New Roman" w:hAnsi="Times New Roman"/>
          <w:lang w:val="it-IT"/>
        </w:rPr>
        <w:t xml:space="preserve">     </w:t>
      </w:r>
    </w:p>
    <w:p w:rsidR="006A41A6" w:rsidRDefault="006A41A6" w:rsidP="00291AE5">
      <w:pPr>
        <w:jc w:val="both"/>
        <w:rPr>
          <w:rFonts w:ascii="Times New Roman" w:hAnsi="Times New Roman"/>
          <w:lang w:val="it-IT"/>
        </w:rPr>
      </w:pPr>
    </w:p>
    <w:p w:rsidR="006A41A6" w:rsidRDefault="006A41A6" w:rsidP="00291AE5">
      <w:pPr>
        <w:jc w:val="both"/>
        <w:rPr>
          <w:rFonts w:ascii="Times New Roman" w:hAnsi="Times New Roman"/>
          <w:lang w:val="it-IT"/>
        </w:rPr>
      </w:pPr>
    </w:p>
    <w:p w:rsidR="006A41A6" w:rsidRDefault="006A41A6" w:rsidP="00291AE5">
      <w:pPr>
        <w:jc w:val="both"/>
        <w:rPr>
          <w:rFonts w:ascii="Times New Roman" w:hAnsi="Times New Roman"/>
          <w:lang w:val="it-IT"/>
        </w:rPr>
      </w:pPr>
    </w:p>
    <w:p w:rsidR="006A41A6" w:rsidRPr="000A5803" w:rsidRDefault="006A41A6" w:rsidP="00291AE5">
      <w:pPr>
        <w:jc w:val="both"/>
        <w:rPr>
          <w:rFonts w:ascii="Times New Roman" w:hAnsi="Times New Roman"/>
          <w:lang w:val="it-IT"/>
        </w:rPr>
      </w:pPr>
      <w:r w:rsidRPr="00291AE5">
        <w:rPr>
          <w:rFonts w:ascii="Times New Roman" w:hAnsi="Times New Roman"/>
          <w:lang w:val="it-IT"/>
        </w:rPr>
        <w:t xml:space="preserve">        </w:t>
      </w:r>
      <w:r w:rsidRPr="00BC3461">
        <w:rPr>
          <w:lang w:val="it-IT"/>
        </w:rPr>
        <w:tab/>
        <w:t xml:space="preserve">              </w:t>
      </w:r>
    </w:p>
    <w:p w:rsidR="006A41A6" w:rsidRPr="00CB72BB" w:rsidRDefault="006A41A6" w:rsidP="00291AE5">
      <w:pPr>
        <w:ind w:right="126"/>
        <w:jc w:val="both"/>
        <w:rPr>
          <w:rFonts w:ascii="Times New Roman" w:hAnsi="Times New Roman"/>
          <w:lang w:val="it-IT"/>
        </w:rPr>
      </w:pPr>
      <w:r w:rsidRPr="00CB72BB">
        <w:rPr>
          <w:rFonts w:ascii="Times New Roman" w:hAnsi="Times New Roman"/>
          <w:sz w:val="16"/>
          <w:szCs w:val="16"/>
          <w:lang w:val="ro-RO"/>
        </w:rPr>
        <w:t>Intcmit si redactat/</w:t>
      </w:r>
    </w:p>
    <w:p w:rsidR="006A41A6" w:rsidRDefault="006A41A6" w:rsidP="000A5803">
      <w:pPr>
        <w:rPr>
          <w:rFonts w:ascii="Times New Roman" w:hAnsi="Times New Roman"/>
          <w:i/>
          <w:color w:val="000000"/>
          <w:shd w:val="clear" w:color="auto" w:fill="FFFFFF"/>
        </w:rPr>
      </w:pPr>
      <w:r w:rsidRPr="00CB72BB">
        <w:rPr>
          <w:rFonts w:ascii="Times New Roman" w:hAnsi="Times New Roman"/>
          <w:i/>
          <w:color w:val="000000"/>
          <w:sz w:val="16"/>
          <w:szCs w:val="16"/>
        </w:rPr>
        <w:t xml:space="preserve">Confidenţial ! Date cu caracter  personal prelucrate conform Regulamentului </w:t>
      </w:r>
      <w:r w:rsidRPr="00CB72BB">
        <w:rPr>
          <w:rFonts w:ascii="Times New Roman" w:hAnsi="Times New Roman"/>
          <w:i/>
          <w:color w:val="000000"/>
          <w:sz w:val="16"/>
          <w:szCs w:val="16"/>
          <w:shd w:val="clear" w:color="auto" w:fill="FFFFFF"/>
        </w:rPr>
        <w:t>general privind protecţia datelor şi a legislaţiei de punere în aplicare a acestuia</w:t>
      </w:r>
      <w:r w:rsidRPr="00CB72BB">
        <w:rPr>
          <w:rFonts w:ascii="Times New Roman" w:hAnsi="Times New Roman"/>
          <w:i/>
          <w:color w:val="000000"/>
          <w:shd w:val="clear" w:color="auto" w:fill="FFFFFF"/>
        </w:rPr>
        <w:t>.</w:t>
      </w:r>
    </w:p>
    <w:p w:rsidR="00ED1777" w:rsidRDefault="00E63851" w:rsidP="00ED1777">
      <w:pPr>
        <w:rPr>
          <w:rFonts w:ascii="Times New Roman" w:hAnsi="Times New Roman"/>
          <w:b/>
          <w:sz w:val="24"/>
          <w:szCs w:val="24"/>
        </w:rPr>
      </w:pPr>
      <w:r>
        <w:rPr>
          <w:rFonts w:ascii="Times New Roman" w:hAnsi="Times New Roman"/>
          <w:b/>
          <w:sz w:val="24"/>
          <w:szCs w:val="24"/>
        </w:rPr>
        <w:lastRenderedPageBreak/>
        <w:t xml:space="preserve">Anexa </w:t>
      </w:r>
      <w:r w:rsidR="00E56329">
        <w:rPr>
          <w:rFonts w:ascii="Times New Roman" w:hAnsi="Times New Roman"/>
          <w:b/>
          <w:sz w:val="24"/>
          <w:szCs w:val="24"/>
        </w:rPr>
        <w:t xml:space="preserve"> </w:t>
      </w:r>
      <w:r>
        <w:rPr>
          <w:rFonts w:ascii="Times New Roman" w:hAnsi="Times New Roman"/>
          <w:b/>
          <w:sz w:val="24"/>
          <w:szCs w:val="24"/>
        </w:rPr>
        <w:t>7</w:t>
      </w:r>
      <w:r w:rsidR="00ED1777" w:rsidRPr="00ED1777">
        <w:rPr>
          <w:rFonts w:ascii="Times New Roman" w:hAnsi="Times New Roman"/>
          <w:b/>
          <w:sz w:val="24"/>
          <w:szCs w:val="24"/>
        </w:rPr>
        <w:t xml:space="preserve"> </w:t>
      </w:r>
      <w:r w:rsidR="00ED1777">
        <w:rPr>
          <w:rFonts w:ascii="Times New Roman" w:hAnsi="Times New Roman"/>
          <w:b/>
          <w:sz w:val="24"/>
          <w:szCs w:val="24"/>
        </w:rPr>
        <w:t xml:space="preserve">                                                      ANTET</w:t>
      </w:r>
    </w:p>
    <w:p w:rsidR="00E63851" w:rsidRPr="00ED1777" w:rsidRDefault="00E63851" w:rsidP="00ED1777">
      <w:pPr>
        <w:spacing w:after="0"/>
        <w:jc w:val="center"/>
        <w:rPr>
          <w:rFonts w:ascii="Times New Roman" w:hAnsi="Times New Roman"/>
          <w:b/>
          <w:sz w:val="24"/>
          <w:szCs w:val="24"/>
          <w:lang w:val="pt-BR"/>
        </w:rPr>
      </w:pPr>
      <w:r w:rsidRPr="00ED1777">
        <w:rPr>
          <w:rFonts w:ascii="Times New Roman" w:hAnsi="Times New Roman"/>
          <w:b/>
          <w:sz w:val="24"/>
          <w:szCs w:val="24"/>
          <w:lang w:val="pt-BR"/>
        </w:rPr>
        <w:t>CONVENŢIE CU FAMILIA/PERSOANA DE PLASAMENT</w:t>
      </w:r>
    </w:p>
    <w:p w:rsidR="00E63851" w:rsidRPr="00ED1777" w:rsidRDefault="00E63851" w:rsidP="00ED1777">
      <w:pPr>
        <w:pStyle w:val="Heading2"/>
        <w:spacing w:before="0"/>
        <w:jc w:val="center"/>
        <w:rPr>
          <w:rFonts w:ascii="Times New Roman" w:hAnsi="Times New Roman"/>
          <w:color w:val="auto"/>
          <w:sz w:val="22"/>
          <w:szCs w:val="22"/>
          <w:lang w:val="ro-RO"/>
        </w:rPr>
      </w:pPr>
      <w:r w:rsidRPr="00ED1777">
        <w:rPr>
          <w:rFonts w:ascii="Times New Roman" w:hAnsi="Times New Roman"/>
          <w:color w:val="auto"/>
          <w:sz w:val="22"/>
          <w:szCs w:val="22"/>
          <w:lang w:val="ro-RO"/>
        </w:rPr>
        <w:t>Nr. _____________din _______________</w:t>
      </w:r>
    </w:p>
    <w:p w:rsidR="00E63851" w:rsidRPr="00ED1777" w:rsidRDefault="00E63851" w:rsidP="00ED1777">
      <w:pPr>
        <w:spacing w:after="0"/>
        <w:jc w:val="center"/>
        <w:rPr>
          <w:rFonts w:ascii="Times New Roman" w:hAnsi="Times New Roman"/>
          <w:b/>
          <w:lang w:val="pt-BR"/>
        </w:rPr>
      </w:pPr>
    </w:p>
    <w:p w:rsidR="00E63851" w:rsidRPr="00ED1777" w:rsidRDefault="00E63851" w:rsidP="00ED1777">
      <w:pPr>
        <w:spacing w:after="0"/>
        <w:ind w:firstLine="720"/>
        <w:jc w:val="both"/>
        <w:rPr>
          <w:rFonts w:ascii="Times New Roman" w:hAnsi="Times New Roman"/>
        </w:rPr>
      </w:pPr>
      <w:r w:rsidRPr="00ED1777">
        <w:rPr>
          <w:rFonts w:ascii="Times New Roman" w:hAnsi="Times New Roman"/>
          <w:lang w:val="pt-BR"/>
        </w:rPr>
        <w:t>Având în vedere</w:t>
      </w:r>
      <w:r w:rsidRPr="00ED1777">
        <w:rPr>
          <w:rFonts w:ascii="Times New Roman" w:hAnsi="Times New Roman"/>
        </w:rPr>
        <w:t>:</w:t>
      </w:r>
    </w:p>
    <w:p w:rsidR="00E63851" w:rsidRPr="00ED1777" w:rsidRDefault="00E63851" w:rsidP="00ED1777">
      <w:pPr>
        <w:tabs>
          <w:tab w:val="left" w:pos="284"/>
        </w:tabs>
        <w:spacing w:after="0"/>
        <w:jc w:val="both"/>
        <w:rPr>
          <w:rFonts w:ascii="Times New Roman" w:hAnsi="Times New Roman"/>
          <w:sz w:val="20"/>
          <w:lang w:val="ro-RO"/>
        </w:rPr>
      </w:pPr>
      <w:r w:rsidRPr="00ED1777">
        <w:rPr>
          <w:rFonts w:ascii="Times New Roman" w:hAnsi="Times New Roman"/>
          <w:lang w:val="pt-BR"/>
        </w:rPr>
        <w:t xml:space="preserve">         -  </w:t>
      </w:r>
      <w:r w:rsidRPr="00ED1777">
        <w:rPr>
          <w:rFonts w:ascii="Times New Roman" w:hAnsi="Times New Roman"/>
          <w:i/>
          <w:sz w:val="20"/>
          <w:szCs w:val="20"/>
          <w:lang w:val="ro-RO"/>
        </w:rPr>
        <w:t>Legea nr. 272/2004 privind protecția și promovarea drepturilor copilului</w:t>
      </w:r>
      <w:r w:rsidRPr="00ED1777">
        <w:rPr>
          <w:rFonts w:ascii="Times New Roman" w:hAnsi="Times New Roman"/>
          <w:sz w:val="20"/>
          <w:szCs w:val="20"/>
          <w:lang w:val="ro-RO"/>
        </w:rPr>
        <w:t>, republicată;</w:t>
      </w:r>
    </w:p>
    <w:p w:rsidR="00E63851" w:rsidRPr="00ED1777" w:rsidRDefault="00E63851" w:rsidP="00ED1777">
      <w:pPr>
        <w:pStyle w:val="BodyText"/>
        <w:numPr>
          <w:ilvl w:val="0"/>
          <w:numId w:val="6"/>
        </w:numPr>
        <w:tabs>
          <w:tab w:val="left" w:pos="284"/>
        </w:tabs>
        <w:suppressAutoHyphens/>
        <w:spacing w:after="0"/>
        <w:ind w:left="0" w:firstLine="567"/>
        <w:jc w:val="both"/>
        <w:rPr>
          <w:lang w:val="ro-RO"/>
        </w:rPr>
      </w:pPr>
      <w:r w:rsidRPr="00ED1777">
        <w:rPr>
          <w:i/>
          <w:lang w:val="pt-BR"/>
        </w:rPr>
        <w:t>Ordinul  nr. 26/03.01.2019 privind aprobarea Standardelor minime de calitate pentru serviciile sociale de tip familial destinate copiilor din sistemul de protecție specială</w:t>
      </w:r>
      <w:r w:rsidRPr="00ED1777">
        <w:rPr>
          <w:lang w:val="pt-BR"/>
        </w:rPr>
        <w:t xml:space="preserve"> emis de Ministerul Muncii și Justiției Sociale;</w:t>
      </w:r>
    </w:p>
    <w:p w:rsidR="00E63851" w:rsidRPr="00ED1777" w:rsidRDefault="00E63851" w:rsidP="00ED1777">
      <w:pPr>
        <w:pStyle w:val="BodyText"/>
        <w:numPr>
          <w:ilvl w:val="0"/>
          <w:numId w:val="6"/>
        </w:numPr>
        <w:tabs>
          <w:tab w:val="left" w:pos="284"/>
        </w:tabs>
        <w:suppressAutoHyphens/>
        <w:spacing w:after="0"/>
        <w:ind w:left="0" w:firstLine="567"/>
        <w:jc w:val="both"/>
        <w:rPr>
          <w:lang w:val="ro-RO"/>
        </w:rPr>
      </w:pPr>
      <w:r w:rsidRPr="00ED1777">
        <w:rPr>
          <w:i/>
          <w:lang w:val="ro-RO"/>
        </w:rPr>
        <w:t>Hotărârea/Sentința Civilă/Dispoziția nr.</w:t>
      </w:r>
      <w:r w:rsidRPr="00ED1777">
        <w:rPr>
          <w:lang w:val="ro-RO"/>
        </w:rPr>
        <w:t>________</w:t>
      </w:r>
      <w:r w:rsidRPr="00ED1777">
        <w:rPr>
          <w:i/>
          <w:lang w:val="ro-RO"/>
        </w:rPr>
        <w:t>/</w:t>
      </w:r>
      <w:r w:rsidRPr="00ED1777">
        <w:rPr>
          <w:lang w:val="ro-RO"/>
        </w:rPr>
        <w:t>___________emisă de___________________________, prin care s-a dispus plasamentul copilului_____________________________</w:t>
      </w:r>
      <w:r w:rsidRPr="00ED1777">
        <w:rPr>
          <w:lang w:val="ro-RO"/>
        </w:rPr>
        <w:softHyphen/>
        <w:t>______________________________________ la familia/persoana__________________________________________,</w:t>
      </w:r>
      <w:r w:rsidRPr="00ED1777">
        <w:rPr>
          <w:color w:val="000000"/>
          <w:lang w:val="ro-RO"/>
        </w:rPr>
        <w:t xml:space="preserve"> cu domiciliul în ____________________________________________________, jud. Argeș,</w:t>
      </w:r>
    </w:p>
    <w:p w:rsidR="00E63851" w:rsidRPr="00ED1777" w:rsidRDefault="00E63851" w:rsidP="00ED1777">
      <w:pPr>
        <w:spacing w:after="0"/>
        <w:jc w:val="both"/>
        <w:rPr>
          <w:rFonts w:ascii="Times New Roman" w:hAnsi="Times New Roman"/>
          <w:lang w:val="pt-BR"/>
        </w:rPr>
      </w:pPr>
    </w:p>
    <w:p w:rsidR="00E63851" w:rsidRPr="00ED1777" w:rsidRDefault="00E63851" w:rsidP="00ED1777">
      <w:pPr>
        <w:spacing w:after="0"/>
        <w:jc w:val="both"/>
        <w:rPr>
          <w:rFonts w:ascii="Times New Roman" w:hAnsi="Times New Roman"/>
          <w:b/>
          <w:sz w:val="20"/>
          <w:szCs w:val="20"/>
          <w:lang w:val="pt-BR"/>
        </w:rPr>
      </w:pPr>
      <w:r w:rsidRPr="00ED1777">
        <w:rPr>
          <w:rFonts w:ascii="Times New Roman" w:hAnsi="Times New Roman"/>
          <w:lang w:val="pt-BR"/>
        </w:rPr>
        <w:t xml:space="preserve">           </w:t>
      </w:r>
      <w:r w:rsidRPr="00ED1777">
        <w:rPr>
          <w:rFonts w:ascii="Times New Roman" w:hAnsi="Times New Roman"/>
          <w:sz w:val="20"/>
          <w:szCs w:val="20"/>
          <w:lang w:val="pt-BR"/>
        </w:rPr>
        <w:t>se încheie prezenta conven</w:t>
      </w:r>
      <w:r w:rsidRPr="00ED1777">
        <w:rPr>
          <w:rFonts w:ascii="Times New Roman" w:hAnsi="Times New Roman"/>
          <w:sz w:val="20"/>
          <w:szCs w:val="20"/>
          <w:lang w:val="ro-RO"/>
        </w:rPr>
        <w:t>ție</w:t>
      </w:r>
      <w:r w:rsidRPr="00ED1777">
        <w:rPr>
          <w:rFonts w:ascii="Times New Roman" w:hAnsi="Times New Roman"/>
          <w:sz w:val="20"/>
          <w:szCs w:val="20"/>
          <w:lang w:val="pt-BR"/>
        </w:rPr>
        <w:t xml:space="preserve"> între următoarele </w:t>
      </w:r>
      <w:r w:rsidRPr="00ED1777">
        <w:rPr>
          <w:rFonts w:ascii="Times New Roman" w:hAnsi="Times New Roman"/>
          <w:b/>
          <w:sz w:val="20"/>
          <w:szCs w:val="20"/>
          <w:lang w:val="pt-BR"/>
        </w:rPr>
        <w:t>părţi :</w:t>
      </w:r>
    </w:p>
    <w:p w:rsidR="00E63851" w:rsidRPr="00ED1777" w:rsidRDefault="00E63851" w:rsidP="00ED1777">
      <w:pPr>
        <w:spacing w:after="0"/>
        <w:ind w:firstLine="720"/>
        <w:jc w:val="both"/>
        <w:rPr>
          <w:rFonts w:ascii="Times New Roman" w:hAnsi="Times New Roman"/>
          <w:b/>
          <w:sz w:val="20"/>
          <w:szCs w:val="20"/>
          <w:lang w:val="pt-BR"/>
        </w:rPr>
      </w:pPr>
      <w:r w:rsidRPr="00ED1777">
        <w:rPr>
          <w:rFonts w:ascii="Times New Roman" w:hAnsi="Times New Roman"/>
          <w:b/>
          <w:sz w:val="20"/>
          <w:szCs w:val="20"/>
          <w:lang w:val="pt-BR"/>
        </w:rPr>
        <w:t>1.</w:t>
      </w:r>
      <w:r w:rsidRPr="00ED1777">
        <w:rPr>
          <w:rFonts w:ascii="Times New Roman" w:hAnsi="Times New Roman"/>
          <w:sz w:val="20"/>
          <w:szCs w:val="20"/>
          <w:lang w:val="pt-BR"/>
        </w:rPr>
        <w:t xml:space="preserve"> </w:t>
      </w:r>
      <w:r w:rsidRPr="00ED1777">
        <w:rPr>
          <w:rFonts w:ascii="Times New Roman" w:hAnsi="Times New Roman"/>
          <w:i/>
          <w:sz w:val="20"/>
          <w:szCs w:val="20"/>
          <w:lang w:val="pt-BR"/>
        </w:rPr>
        <w:t>Direcţia Generală de Asistenţă Socială şi Protecţia Copilului Argeş</w:t>
      </w:r>
      <w:r w:rsidRPr="00ED1777">
        <w:rPr>
          <w:rFonts w:ascii="Times New Roman" w:hAnsi="Times New Roman"/>
          <w:sz w:val="20"/>
          <w:szCs w:val="20"/>
          <w:lang w:val="pt-BR"/>
        </w:rPr>
        <w:t>, acronim D.G.A.S.P.C. Argeş, cu sediul în mun. Piteşti, Calea Drăgăşani nr.8, judeţul Arges, codul de înregistrare fiscală 9742496, deschis la Trezoreria Piteşti,  reprezentată prin domnul Adrian MACOVEI - Director General</w:t>
      </w:r>
      <w:r w:rsidRPr="00ED1777">
        <w:rPr>
          <w:rFonts w:ascii="Times New Roman" w:hAnsi="Times New Roman"/>
          <w:b/>
          <w:sz w:val="20"/>
          <w:szCs w:val="20"/>
          <w:lang w:val="pt-BR"/>
        </w:rPr>
        <w:t xml:space="preserve">,  </w:t>
      </w:r>
      <w:r w:rsidRPr="00ED1777">
        <w:rPr>
          <w:rFonts w:ascii="Times New Roman" w:hAnsi="Times New Roman"/>
          <w:sz w:val="20"/>
          <w:szCs w:val="20"/>
          <w:lang w:val="pt-BR"/>
        </w:rPr>
        <w:t>în calitate de furnizor de servicii sociale</w:t>
      </w:r>
      <w:r w:rsidRPr="00ED1777">
        <w:rPr>
          <w:rFonts w:ascii="Times New Roman" w:hAnsi="Times New Roman"/>
          <w:b/>
          <w:sz w:val="20"/>
          <w:szCs w:val="20"/>
          <w:lang w:val="pt-BR"/>
        </w:rPr>
        <w:t xml:space="preserve"> şi </w:t>
      </w:r>
    </w:p>
    <w:p w:rsidR="00E63851" w:rsidRPr="00ED1777" w:rsidRDefault="00E63851" w:rsidP="00ED1777">
      <w:pPr>
        <w:spacing w:after="0"/>
        <w:ind w:firstLine="720"/>
        <w:rPr>
          <w:rFonts w:ascii="Times New Roman" w:hAnsi="Times New Roman"/>
          <w:sz w:val="20"/>
          <w:szCs w:val="20"/>
          <w:lang w:val="pt-BR"/>
        </w:rPr>
      </w:pPr>
      <w:r w:rsidRPr="00ED1777">
        <w:rPr>
          <w:rFonts w:ascii="Times New Roman" w:hAnsi="Times New Roman"/>
          <w:b/>
          <w:sz w:val="20"/>
          <w:szCs w:val="20"/>
          <w:lang w:val="pt-BR"/>
        </w:rPr>
        <w:t>2.</w:t>
      </w:r>
      <w:r w:rsidRPr="00ED1777">
        <w:rPr>
          <w:rFonts w:ascii="Times New Roman" w:hAnsi="Times New Roman"/>
          <w:sz w:val="20"/>
          <w:szCs w:val="20"/>
          <w:lang w:val="pt-BR"/>
        </w:rPr>
        <w:t xml:space="preserve"> Familia /persoana ___________________________________ cu domiciliul în ______________________ ________________________________________________________, jud. Argeș, în calitate de persoană/ familie la care s-a dispus măsura de plasament  pentru minorul/minora ______________________________, în calitate de beneficiar de servicii sociale.</w:t>
      </w:r>
    </w:p>
    <w:p w:rsidR="00E63851" w:rsidRPr="00ED1777" w:rsidRDefault="00E63851" w:rsidP="00ED1777">
      <w:pPr>
        <w:spacing w:after="0"/>
        <w:ind w:firstLine="720"/>
        <w:rPr>
          <w:rFonts w:ascii="Times New Roman" w:hAnsi="Times New Roman"/>
          <w:lang w:val="pt-BR"/>
        </w:rPr>
      </w:pPr>
    </w:p>
    <w:p w:rsidR="00E63851" w:rsidRPr="00ED1777" w:rsidRDefault="00E63851" w:rsidP="00ED1777">
      <w:pPr>
        <w:pStyle w:val="Title"/>
        <w:tabs>
          <w:tab w:val="left" w:pos="720"/>
          <w:tab w:val="left" w:pos="900"/>
        </w:tabs>
        <w:spacing w:line="240" w:lineRule="auto"/>
        <w:ind w:right="-288" w:firstLine="709"/>
        <w:jc w:val="center"/>
        <w:rPr>
          <w:rFonts w:ascii="Times New Roman" w:hAnsi="Times New Roman"/>
          <w:b/>
          <w:color w:val="auto"/>
          <w:sz w:val="22"/>
          <w:szCs w:val="22"/>
          <w:u w:val="single"/>
        </w:rPr>
      </w:pPr>
      <w:r w:rsidRPr="00ED1777">
        <w:rPr>
          <w:rFonts w:ascii="Times New Roman" w:hAnsi="Times New Roman"/>
          <w:b/>
          <w:color w:val="auto"/>
          <w:sz w:val="22"/>
          <w:szCs w:val="22"/>
          <w:u w:val="single"/>
          <w:lang w:val="pt-BR"/>
        </w:rPr>
        <w:t xml:space="preserve">I. </w:t>
      </w:r>
      <w:r w:rsidRPr="00ED1777">
        <w:rPr>
          <w:rFonts w:ascii="Times New Roman" w:hAnsi="Times New Roman"/>
          <w:b/>
          <w:color w:val="auto"/>
          <w:sz w:val="22"/>
          <w:szCs w:val="22"/>
          <w:u w:val="single"/>
        </w:rPr>
        <w:t>OBIECTUL ŞI DURATA CONVENȚIEI</w:t>
      </w:r>
    </w:p>
    <w:p w:rsidR="00E63851" w:rsidRPr="00ED1777" w:rsidRDefault="00E63851" w:rsidP="00ED1777">
      <w:pPr>
        <w:pStyle w:val="Title"/>
        <w:numPr>
          <w:ilvl w:val="0"/>
          <w:numId w:val="32"/>
        </w:numPr>
        <w:tabs>
          <w:tab w:val="num" w:pos="0"/>
          <w:tab w:val="left" w:pos="360"/>
          <w:tab w:val="left" w:pos="900"/>
        </w:tabs>
        <w:autoSpaceDN/>
        <w:spacing w:line="240" w:lineRule="auto"/>
        <w:ind w:left="0" w:firstLine="540"/>
        <w:jc w:val="both"/>
        <w:rPr>
          <w:rFonts w:ascii="Times New Roman" w:eastAsia="Times New Roman" w:hAnsi="Times New Roman"/>
          <w:caps w:val="0"/>
          <w:color w:val="auto"/>
          <w:spacing w:val="0"/>
          <w:sz w:val="20"/>
          <w:szCs w:val="20"/>
          <w:lang w:val="pt-BR"/>
        </w:rPr>
      </w:pPr>
      <w:r w:rsidRPr="00ED1777">
        <w:rPr>
          <w:rFonts w:ascii="Times New Roman" w:hAnsi="Times New Roman"/>
          <w:b/>
          <w:color w:val="auto"/>
          <w:sz w:val="20"/>
        </w:rPr>
        <w:t>Obiectul convenției</w:t>
      </w:r>
      <w:r w:rsidRPr="00ED1777">
        <w:rPr>
          <w:rFonts w:ascii="Times New Roman" w:hAnsi="Times New Roman"/>
          <w:color w:val="auto"/>
          <w:sz w:val="20"/>
        </w:rPr>
        <w:t xml:space="preserve"> </w:t>
      </w:r>
      <w:r w:rsidR="00ED1777" w:rsidRPr="00ED1777">
        <w:rPr>
          <w:rFonts w:ascii="Times New Roman" w:hAnsi="Times New Roman"/>
          <w:caps w:val="0"/>
          <w:color w:val="auto"/>
          <w:sz w:val="22"/>
          <w:szCs w:val="22"/>
        </w:rPr>
        <w:t xml:space="preserve">îl </w:t>
      </w:r>
      <w:r w:rsidR="00ED1777" w:rsidRPr="00ED1777">
        <w:rPr>
          <w:rFonts w:ascii="Times New Roman" w:eastAsia="Times New Roman" w:hAnsi="Times New Roman"/>
          <w:caps w:val="0"/>
          <w:color w:val="auto"/>
          <w:spacing w:val="0"/>
          <w:sz w:val="20"/>
          <w:szCs w:val="20"/>
          <w:lang w:val="pt-BR"/>
        </w:rPr>
        <w:t>constituie asigurarea creşterii, îngrijirii şi educării, necesare dezvoltării armonioase a copilului într-un mediul familial stimulativ, sigur precum şi punerea în aplicare a obiectivelor şi a activităţilor cuprinse în planul individualizat de protecţie</w:t>
      </w:r>
      <w:r w:rsidRPr="00ED1777">
        <w:rPr>
          <w:rFonts w:ascii="Times New Roman" w:eastAsia="Times New Roman" w:hAnsi="Times New Roman"/>
          <w:caps w:val="0"/>
          <w:color w:val="auto"/>
          <w:spacing w:val="0"/>
          <w:sz w:val="20"/>
          <w:szCs w:val="20"/>
          <w:lang w:val="pt-BR"/>
        </w:rPr>
        <w:t>;</w:t>
      </w:r>
    </w:p>
    <w:p w:rsidR="00E63851" w:rsidRPr="00ED1777" w:rsidRDefault="00ED1777" w:rsidP="00ED1777">
      <w:pPr>
        <w:pStyle w:val="Title"/>
        <w:numPr>
          <w:ilvl w:val="0"/>
          <w:numId w:val="32"/>
        </w:numPr>
        <w:tabs>
          <w:tab w:val="num" w:pos="0"/>
          <w:tab w:val="left" w:pos="360"/>
          <w:tab w:val="left" w:pos="900"/>
        </w:tabs>
        <w:autoSpaceDN/>
        <w:spacing w:line="240" w:lineRule="auto"/>
        <w:ind w:left="0" w:firstLine="540"/>
        <w:jc w:val="both"/>
        <w:rPr>
          <w:rFonts w:ascii="Times New Roman" w:eastAsia="Times New Roman" w:hAnsi="Times New Roman"/>
          <w:caps w:val="0"/>
          <w:color w:val="auto"/>
          <w:spacing w:val="0"/>
          <w:sz w:val="20"/>
          <w:szCs w:val="20"/>
          <w:lang w:val="pt-BR"/>
        </w:rPr>
      </w:pPr>
      <w:r w:rsidRPr="00ED1777">
        <w:rPr>
          <w:rFonts w:ascii="Times New Roman" w:eastAsia="Times New Roman" w:hAnsi="Times New Roman"/>
          <w:b/>
          <w:bCs/>
          <w:caps w:val="0"/>
          <w:color w:val="auto"/>
          <w:spacing w:val="0"/>
          <w:sz w:val="20"/>
          <w:szCs w:val="20"/>
          <w:lang w:val="pt-BR"/>
        </w:rPr>
        <w:t>DURATA CONVENȚIEI:</w:t>
      </w:r>
      <w:r w:rsidRPr="00ED1777">
        <w:rPr>
          <w:rFonts w:ascii="Times New Roman" w:eastAsia="Times New Roman" w:hAnsi="Times New Roman"/>
          <w:caps w:val="0"/>
          <w:color w:val="auto"/>
          <w:spacing w:val="0"/>
          <w:sz w:val="20"/>
          <w:szCs w:val="20"/>
          <w:lang w:val="pt-BR"/>
        </w:rPr>
        <w:t xml:space="preserve"> </w:t>
      </w:r>
      <w:r w:rsidR="00E63851" w:rsidRPr="00ED1777">
        <w:rPr>
          <w:rFonts w:ascii="Times New Roman" w:eastAsia="Times New Roman" w:hAnsi="Times New Roman"/>
          <w:caps w:val="0"/>
          <w:color w:val="auto"/>
          <w:spacing w:val="0"/>
          <w:sz w:val="20"/>
          <w:szCs w:val="20"/>
          <w:lang w:val="pt-BR"/>
        </w:rPr>
        <w:t>Convenția se derulează începând cu data stabilirii măsurii de plasament a copilului până la atingerea obiectivelor finale prevăzute în planul individualizat de protecţie sau până la  modificarea măsurii de protecţie specială instituite.</w:t>
      </w:r>
    </w:p>
    <w:p w:rsidR="00E63851" w:rsidRPr="00ED1777" w:rsidRDefault="00E63851" w:rsidP="00ED1777">
      <w:pPr>
        <w:spacing w:after="0"/>
        <w:rPr>
          <w:rFonts w:ascii="Times New Roman" w:hAnsi="Times New Roman"/>
          <w:b/>
          <w:u w:val="single"/>
          <w:lang w:val="ro-RO"/>
        </w:rPr>
      </w:pPr>
      <w:r w:rsidRPr="00ED1777">
        <w:rPr>
          <w:rFonts w:ascii="Times New Roman" w:hAnsi="Times New Roman"/>
          <w:b/>
          <w:lang w:val="ro-RO"/>
        </w:rPr>
        <w:tab/>
      </w:r>
    </w:p>
    <w:p w:rsidR="00E63851" w:rsidRPr="00ED1777" w:rsidRDefault="00E63851" w:rsidP="00ED1777">
      <w:pPr>
        <w:spacing w:after="0"/>
        <w:jc w:val="center"/>
        <w:rPr>
          <w:rFonts w:ascii="Times New Roman" w:hAnsi="Times New Roman"/>
          <w:b/>
          <w:u w:val="single"/>
          <w:lang w:val="fr-FR"/>
        </w:rPr>
      </w:pPr>
      <w:r w:rsidRPr="00ED1777">
        <w:rPr>
          <w:rFonts w:ascii="Times New Roman" w:hAnsi="Times New Roman"/>
          <w:b/>
          <w:u w:val="single"/>
          <w:lang w:val="fr-FR"/>
        </w:rPr>
        <w:t>II. OBLIGAŢIILE PĂRŢILOR</w:t>
      </w:r>
    </w:p>
    <w:p w:rsidR="00E63851" w:rsidRPr="00ED1777" w:rsidRDefault="00E63851" w:rsidP="00ED1777">
      <w:pPr>
        <w:spacing w:after="0"/>
        <w:rPr>
          <w:rFonts w:ascii="Times New Roman" w:hAnsi="Times New Roman"/>
          <w:b/>
          <w:lang w:val="fr-FR"/>
        </w:rPr>
      </w:pPr>
      <w:r w:rsidRPr="00ED1777">
        <w:rPr>
          <w:rFonts w:ascii="Times New Roman" w:hAnsi="Times New Roman"/>
          <w:b/>
          <w:lang w:val="fr-FR"/>
        </w:rPr>
        <w:t xml:space="preserve">          II.1. D.G.A.S.P.C. Argeş se obligă: </w:t>
      </w:r>
    </w:p>
    <w:p w:rsidR="00E63851" w:rsidRPr="00ED1777" w:rsidRDefault="00E63851" w:rsidP="00ED1777">
      <w:pPr>
        <w:numPr>
          <w:ilvl w:val="0"/>
          <w:numId w:val="33"/>
        </w:numPr>
        <w:tabs>
          <w:tab w:val="left" w:pos="851"/>
        </w:tabs>
        <w:autoSpaceDN/>
        <w:spacing w:after="0"/>
        <w:ind w:left="0" w:firstLine="567"/>
        <w:jc w:val="both"/>
        <w:rPr>
          <w:rFonts w:ascii="Times New Roman" w:hAnsi="Times New Roman"/>
          <w:sz w:val="20"/>
          <w:szCs w:val="20"/>
          <w:lang w:val="fr-FR"/>
        </w:rPr>
      </w:pPr>
      <w:r w:rsidRPr="00ED1777">
        <w:rPr>
          <w:rFonts w:ascii="Times New Roman" w:hAnsi="Times New Roman"/>
          <w:sz w:val="20"/>
          <w:szCs w:val="20"/>
          <w:lang w:val="fr-FR"/>
        </w:rPr>
        <w:t>să urmărească atingerea obiectivelor finale prevăzute în planul individualizat de protecţie (reintegrarea copilului în familia naturală sau substitutivă);</w:t>
      </w:r>
    </w:p>
    <w:p w:rsidR="00E63851" w:rsidRPr="00ED1777" w:rsidRDefault="00E63851" w:rsidP="00ED1777">
      <w:pPr>
        <w:numPr>
          <w:ilvl w:val="0"/>
          <w:numId w:val="33"/>
        </w:numPr>
        <w:tabs>
          <w:tab w:val="left" w:pos="851"/>
        </w:tabs>
        <w:autoSpaceDN/>
        <w:spacing w:after="0"/>
        <w:ind w:left="0" w:firstLine="567"/>
        <w:jc w:val="both"/>
        <w:rPr>
          <w:rFonts w:ascii="Times New Roman" w:hAnsi="Times New Roman"/>
          <w:sz w:val="20"/>
          <w:szCs w:val="20"/>
          <w:lang w:val="fr-FR"/>
        </w:rPr>
      </w:pPr>
      <w:r w:rsidRPr="00ED1777">
        <w:rPr>
          <w:rFonts w:ascii="Times New Roman" w:hAnsi="Times New Roman"/>
          <w:sz w:val="20"/>
          <w:szCs w:val="20"/>
          <w:lang w:val="fr-FR"/>
        </w:rPr>
        <w:t>să consilieze părinţii copilului în vederea reintegrării acestuia în familia naturală;</w:t>
      </w:r>
    </w:p>
    <w:p w:rsidR="00E63851" w:rsidRPr="00ED1777" w:rsidRDefault="00E63851" w:rsidP="00ED1777">
      <w:pPr>
        <w:numPr>
          <w:ilvl w:val="0"/>
          <w:numId w:val="33"/>
        </w:numPr>
        <w:tabs>
          <w:tab w:val="left" w:pos="851"/>
        </w:tabs>
        <w:autoSpaceDN/>
        <w:spacing w:after="0"/>
        <w:ind w:left="0" w:firstLine="567"/>
        <w:jc w:val="both"/>
        <w:rPr>
          <w:rFonts w:ascii="Times New Roman" w:hAnsi="Times New Roman"/>
          <w:sz w:val="20"/>
          <w:szCs w:val="20"/>
          <w:lang w:val="fr-FR"/>
        </w:rPr>
      </w:pPr>
      <w:r w:rsidRPr="00ED1777">
        <w:rPr>
          <w:rFonts w:ascii="Times New Roman" w:hAnsi="Times New Roman"/>
          <w:sz w:val="20"/>
          <w:szCs w:val="20"/>
          <w:lang w:val="fr-FR"/>
        </w:rPr>
        <w:t xml:space="preserve">să înlesnească întâlnirile între părinte-copil; </w:t>
      </w:r>
    </w:p>
    <w:p w:rsidR="00E63851" w:rsidRPr="00ED1777" w:rsidRDefault="00E63851" w:rsidP="00ED1777">
      <w:pPr>
        <w:numPr>
          <w:ilvl w:val="0"/>
          <w:numId w:val="33"/>
        </w:numPr>
        <w:tabs>
          <w:tab w:val="left" w:pos="851"/>
        </w:tabs>
        <w:autoSpaceDN/>
        <w:spacing w:after="0"/>
        <w:ind w:left="0" w:firstLine="567"/>
        <w:jc w:val="both"/>
        <w:rPr>
          <w:rFonts w:ascii="Times New Roman" w:hAnsi="Times New Roman"/>
          <w:sz w:val="20"/>
          <w:szCs w:val="20"/>
          <w:lang w:val="pt-BR"/>
        </w:rPr>
      </w:pPr>
      <w:r w:rsidRPr="00ED1777">
        <w:rPr>
          <w:rFonts w:ascii="Times New Roman" w:hAnsi="Times New Roman"/>
          <w:sz w:val="20"/>
          <w:szCs w:val="20"/>
          <w:lang w:val="pt-BR"/>
        </w:rPr>
        <w:t>să reevalueze periodic şi să ajusteze planul individualizat de protecţie şi planurile de intervenţie specifică, în funcţie de situaţia actuală a copilului;</w:t>
      </w:r>
    </w:p>
    <w:p w:rsidR="00E63851" w:rsidRPr="00ED1777" w:rsidRDefault="00E63851" w:rsidP="00ED1777">
      <w:pPr>
        <w:pStyle w:val="Title"/>
        <w:numPr>
          <w:ilvl w:val="0"/>
          <w:numId w:val="33"/>
        </w:numPr>
        <w:tabs>
          <w:tab w:val="left" w:pos="851"/>
          <w:tab w:val="num" w:pos="1440"/>
        </w:tabs>
        <w:autoSpaceDN/>
        <w:spacing w:line="240" w:lineRule="auto"/>
        <w:ind w:left="0" w:firstLine="567"/>
        <w:jc w:val="both"/>
        <w:rPr>
          <w:rFonts w:ascii="Times New Roman" w:eastAsia="Times New Roman" w:hAnsi="Times New Roman"/>
          <w:caps w:val="0"/>
          <w:color w:val="auto"/>
          <w:spacing w:val="0"/>
          <w:sz w:val="20"/>
          <w:szCs w:val="20"/>
          <w:lang w:val="pt-BR"/>
        </w:rPr>
      </w:pPr>
      <w:r w:rsidRPr="00ED1777">
        <w:rPr>
          <w:rFonts w:ascii="Times New Roman" w:eastAsia="Times New Roman" w:hAnsi="Times New Roman"/>
          <w:caps w:val="0"/>
          <w:color w:val="auto"/>
          <w:spacing w:val="0"/>
          <w:sz w:val="20"/>
          <w:szCs w:val="20"/>
          <w:lang w:val="pt-BR"/>
        </w:rPr>
        <w:t>să verifice veridicitatea informaţiilor primite de la persoana/familia de plasament.</w:t>
      </w:r>
    </w:p>
    <w:p w:rsidR="00E63851" w:rsidRPr="00ED1777" w:rsidRDefault="00E63851" w:rsidP="00ED1777">
      <w:pPr>
        <w:spacing w:after="0"/>
        <w:rPr>
          <w:rFonts w:ascii="Times New Roman" w:hAnsi="Times New Roman"/>
          <w:b/>
          <w:lang w:val="ro-RO"/>
        </w:rPr>
      </w:pPr>
      <w:r w:rsidRPr="00ED1777">
        <w:rPr>
          <w:rFonts w:ascii="Times New Roman" w:hAnsi="Times New Roman"/>
          <w:b/>
          <w:lang w:val="ro-RO"/>
        </w:rPr>
        <w:t xml:space="preserve">          II. 2. Persoana /familia la care a fost plasat copilul se obligă: </w:t>
      </w:r>
    </w:p>
    <w:p w:rsidR="00E63851" w:rsidRPr="00ED1777" w:rsidRDefault="00E63851" w:rsidP="00ED1777">
      <w:pPr>
        <w:numPr>
          <w:ilvl w:val="0"/>
          <w:numId w:val="35"/>
        </w:numPr>
        <w:tabs>
          <w:tab w:val="left" w:pos="851"/>
        </w:tabs>
        <w:autoSpaceDN/>
        <w:spacing w:after="0"/>
        <w:ind w:left="0" w:firstLine="567"/>
        <w:jc w:val="both"/>
        <w:rPr>
          <w:rFonts w:ascii="Times New Roman" w:hAnsi="Times New Roman"/>
          <w:sz w:val="20"/>
          <w:szCs w:val="20"/>
        </w:rPr>
      </w:pPr>
      <w:r w:rsidRPr="00ED1777">
        <w:rPr>
          <w:rFonts w:ascii="Times New Roman" w:hAnsi="Times New Roman"/>
        </w:rPr>
        <w:t>s</w:t>
      </w:r>
      <w:r w:rsidRPr="00ED1777">
        <w:rPr>
          <w:rFonts w:ascii="Times New Roman" w:hAnsi="Times New Roman"/>
          <w:lang w:val="ro-RO"/>
        </w:rPr>
        <w:t xml:space="preserve">ă </w:t>
      </w:r>
      <w:r w:rsidRPr="00ED1777">
        <w:rPr>
          <w:rFonts w:ascii="Times New Roman" w:hAnsi="Times New Roman"/>
          <w:sz w:val="20"/>
          <w:szCs w:val="20"/>
        </w:rPr>
        <w:t>asigure îngrijirea şi creşterea copilului într-un mediu de viaţă cât mai apropiat de cel al unei familii biologice, în vederea</w:t>
      </w:r>
      <w:r w:rsidRPr="00ED1777">
        <w:rPr>
          <w:rFonts w:ascii="Times New Roman" w:hAnsi="Times New Roman"/>
          <w:sz w:val="20"/>
          <w:szCs w:val="20"/>
          <w:lang w:val="ro-RO"/>
        </w:rPr>
        <w:t xml:space="preserve"> unei dezvoltări armonioase fizice, psihice, intelectuale şi afective a acestuia</w:t>
      </w:r>
      <w:r w:rsidRPr="00ED1777">
        <w:rPr>
          <w:rFonts w:ascii="Times New Roman" w:hAnsi="Times New Roman"/>
          <w:sz w:val="20"/>
          <w:szCs w:val="20"/>
        </w:rPr>
        <w:t>;</w:t>
      </w:r>
    </w:p>
    <w:p w:rsidR="00E63851" w:rsidRPr="00ED1777" w:rsidRDefault="00E63851" w:rsidP="00ED1777">
      <w:pPr>
        <w:numPr>
          <w:ilvl w:val="0"/>
          <w:numId w:val="35"/>
        </w:numPr>
        <w:tabs>
          <w:tab w:val="left" w:pos="851"/>
        </w:tabs>
        <w:autoSpaceDN/>
        <w:spacing w:after="0"/>
        <w:ind w:left="0" w:firstLine="567"/>
        <w:jc w:val="both"/>
        <w:rPr>
          <w:rFonts w:ascii="Times New Roman" w:hAnsi="Times New Roman"/>
          <w:sz w:val="20"/>
          <w:szCs w:val="20"/>
        </w:rPr>
      </w:pPr>
      <w:r w:rsidRPr="00ED1777">
        <w:rPr>
          <w:rFonts w:ascii="Times New Roman" w:hAnsi="Times New Roman"/>
          <w:sz w:val="20"/>
          <w:szCs w:val="20"/>
        </w:rPr>
        <w:t>să sprijine copilul în menţinerea şi dezvoltarea relaţiilor cu familia sa, cu prietenii şi cu orice alte persoane relevante din viaţa copilului, dacă acestea nu contravin interesului superior al copilului;</w:t>
      </w:r>
    </w:p>
    <w:p w:rsidR="00E63851" w:rsidRPr="00ED1777" w:rsidRDefault="00E63851" w:rsidP="00ED1777">
      <w:pPr>
        <w:numPr>
          <w:ilvl w:val="0"/>
          <w:numId w:val="35"/>
        </w:numPr>
        <w:tabs>
          <w:tab w:val="left" w:pos="851"/>
        </w:tabs>
        <w:autoSpaceDN/>
        <w:spacing w:after="0"/>
        <w:ind w:left="0" w:firstLine="567"/>
        <w:jc w:val="both"/>
        <w:rPr>
          <w:rFonts w:ascii="Times New Roman" w:hAnsi="Times New Roman"/>
          <w:sz w:val="20"/>
          <w:szCs w:val="20"/>
        </w:rPr>
      </w:pPr>
      <w:r w:rsidRPr="00ED1777">
        <w:rPr>
          <w:rFonts w:ascii="Times New Roman" w:hAnsi="Times New Roman"/>
          <w:sz w:val="20"/>
          <w:szCs w:val="20"/>
          <w:lang w:val="pt-BR"/>
        </w:rPr>
        <w:lastRenderedPageBreak/>
        <w:t>să colaboreze cu managerul de caz în scopul îndeplinirii prevederilor prezentei convenții şi a obiectivelor cuprinse în planul individualizat  de protecţie;</w:t>
      </w:r>
    </w:p>
    <w:p w:rsidR="00E63851" w:rsidRPr="00ED1777" w:rsidRDefault="00E63851" w:rsidP="00ED1777">
      <w:pPr>
        <w:numPr>
          <w:ilvl w:val="0"/>
          <w:numId w:val="35"/>
        </w:numPr>
        <w:tabs>
          <w:tab w:val="left" w:pos="851"/>
        </w:tabs>
        <w:autoSpaceDN/>
        <w:spacing w:after="0"/>
        <w:ind w:left="0" w:firstLine="567"/>
        <w:jc w:val="both"/>
        <w:rPr>
          <w:rFonts w:ascii="Times New Roman" w:hAnsi="Times New Roman"/>
          <w:sz w:val="20"/>
          <w:szCs w:val="20"/>
        </w:rPr>
      </w:pPr>
      <w:r w:rsidRPr="00ED1777">
        <w:rPr>
          <w:rFonts w:ascii="Times New Roman" w:hAnsi="Times New Roman"/>
          <w:sz w:val="20"/>
        </w:rPr>
        <w:t xml:space="preserve">să sprijine minorul în dezvoltarea deprinderilor de viaţă independente şi să asigure îndrumarea acestuia pentru un comportament social adecvat; </w:t>
      </w:r>
    </w:p>
    <w:p w:rsidR="00E63851" w:rsidRPr="00ED1777" w:rsidRDefault="00E63851" w:rsidP="00ED1777">
      <w:pPr>
        <w:numPr>
          <w:ilvl w:val="0"/>
          <w:numId w:val="35"/>
        </w:numPr>
        <w:tabs>
          <w:tab w:val="left" w:pos="851"/>
        </w:tabs>
        <w:autoSpaceDN/>
        <w:spacing w:after="0"/>
        <w:ind w:left="0" w:firstLine="567"/>
        <w:jc w:val="both"/>
        <w:rPr>
          <w:rFonts w:ascii="Times New Roman" w:hAnsi="Times New Roman"/>
          <w:sz w:val="20"/>
          <w:szCs w:val="20"/>
        </w:rPr>
      </w:pPr>
      <w:r w:rsidRPr="00ED1777">
        <w:rPr>
          <w:rFonts w:ascii="Times New Roman" w:hAnsi="Times New Roman"/>
          <w:sz w:val="20"/>
          <w:szCs w:val="20"/>
          <w:lang w:val="pt-BR"/>
        </w:rPr>
        <w:t>să înscrie copilul la medicul de familie și să respecte recomadările medicale privind evaluările, tratamentul, procedurile de recuperare, după caz;</w:t>
      </w:r>
    </w:p>
    <w:p w:rsidR="00E63851" w:rsidRPr="00ED1777" w:rsidRDefault="00E63851" w:rsidP="00ED1777">
      <w:pPr>
        <w:numPr>
          <w:ilvl w:val="0"/>
          <w:numId w:val="35"/>
        </w:numPr>
        <w:tabs>
          <w:tab w:val="left" w:pos="851"/>
        </w:tabs>
        <w:autoSpaceDN/>
        <w:spacing w:after="0"/>
        <w:ind w:left="0" w:firstLine="567"/>
        <w:jc w:val="both"/>
        <w:rPr>
          <w:rFonts w:ascii="Times New Roman" w:hAnsi="Times New Roman"/>
          <w:sz w:val="20"/>
          <w:szCs w:val="20"/>
        </w:rPr>
      </w:pPr>
      <w:r w:rsidRPr="00ED1777">
        <w:rPr>
          <w:rFonts w:ascii="Times New Roman" w:hAnsi="Times New Roman"/>
          <w:sz w:val="20"/>
          <w:szCs w:val="20"/>
          <w:lang w:val="pt-BR"/>
        </w:rPr>
        <w:t>să asigure accesul copilului la educaţie, prin înscrierea la o unitate de învăţământ adecvată vârstei acestuia şi participarea copilului la activităţi de grup şi la programe individualizate, adaptate nevoilor şi caracteristicilor sale (după caz);</w:t>
      </w:r>
    </w:p>
    <w:p w:rsidR="00E63851" w:rsidRPr="00ED1777" w:rsidRDefault="00E63851" w:rsidP="00ED1777">
      <w:pPr>
        <w:numPr>
          <w:ilvl w:val="0"/>
          <w:numId w:val="35"/>
        </w:numPr>
        <w:tabs>
          <w:tab w:val="left" w:pos="851"/>
        </w:tabs>
        <w:autoSpaceDN/>
        <w:spacing w:after="0"/>
        <w:ind w:left="0" w:firstLine="567"/>
        <w:jc w:val="both"/>
        <w:rPr>
          <w:rFonts w:ascii="Times New Roman" w:hAnsi="Times New Roman"/>
          <w:sz w:val="20"/>
          <w:szCs w:val="20"/>
        </w:rPr>
      </w:pPr>
      <w:r w:rsidRPr="00ED1777">
        <w:rPr>
          <w:rFonts w:ascii="Times New Roman" w:hAnsi="Times New Roman"/>
          <w:sz w:val="20"/>
          <w:szCs w:val="20"/>
          <w:lang w:val="pt-BR"/>
        </w:rPr>
        <w:t>să asigurare integrarea copilului/copiilor în familia sa şi în colectivitatea locală;</w:t>
      </w:r>
    </w:p>
    <w:p w:rsidR="00E63851" w:rsidRPr="00ED1777" w:rsidRDefault="00E63851" w:rsidP="00ED1777">
      <w:pPr>
        <w:numPr>
          <w:ilvl w:val="0"/>
          <w:numId w:val="35"/>
        </w:numPr>
        <w:tabs>
          <w:tab w:val="left" w:pos="851"/>
        </w:tabs>
        <w:autoSpaceDN/>
        <w:spacing w:after="0"/>
        <w:ind w:left="0" w:firstLine="567"/>
        <w:jc w:val="both"/>
        <w:rPr>
          <w:rFonts w:ascii="Times New Roman" w:hAnsi="Times New Roman"/>
          <w:sz w:val="20"/>
          <w:szCs w:val="20"/>
        </w:rPr>
      </w:pPr>
      <w:r w:rsidRPr="00ED1777">
        <w:rPr>
          <w:rFonts w:ascii="Times New Roman" w:hAnsi="Times New Roman"/>
          <w:sz w:val="20"/>
          <w:szCs w:val="20"/>
          <w:lang w:val="pt-BR"/>
        </w:rPr>
        <w:t>să sesizeze, de îndată, organele de poliţie şi reprezentanţii D.G.A.S.P.C. Argeş în cazul dispariţiei minorului de la domiciliu său și să informeze în scris acești factori în termen de cel mult de 24 de ore;</w:t>
      </w:r>
    </w:p>
    <w:p w:rsidR="00E63851" w:rsidRPr="00ED1777" w:rsidRDefault="00E63851" w:rsidP="00ED1777">
      <w:pPr>
        <w:numPr>
          <w:ilvl w:val="0"/>
          <w:numId w:val="35"/>
        </w:numPr>
        <w:tabs>
          <w:tab w:val="left" w:pos="851"/>
        </w:tabs>
        <w:autoSpaceDN/>
        <w:spacing w:after="0"/>
        <w:ind w:left="0" w:firstLine="567"/>
        <w:jc w:val="both"/>
        <w:rPr>
          <w:rFonts w:ascii="Times New Roman" w:hAnsi="Times New Roman"/>
          <w:sz w:val="20"/>
          <w:szCs w:val="20"/>
        </w:rPr>
      </w:pPr>
      <w:r w:rsidRPr="00ED1777">
        <w:rPr>
          <w:rFonts w:ascii="Times New Roman" w:hAnsi="Times New Roman"/>
          <w:sz w:val="20"/>
          <w:szCs w:val="20"/>
          <w:lang w:val="pt-BR"/>
        </w:rPr>
        <w:t>să informeze reprezentanţii D.G.A.S.P.C. Argeş de orice modificare intervenită, atât în familia sa (plecarea/ sosirea altor membri, decesul/căsătoria), precum şi în situaţia copilului;</w:t>
      </w:r>
    </w:p>
    <w:p w:rsidR="00E63851" w:rsidRPr="00ED1777" w:rsidRDefault="00E63851" w:rsidP="00ED1777">
      <w:pPr>
        <w:pStyle w:val="BodyTextIndent"/>
        <w:numPr>
          <w:ilvl w:val="0"/>
          <w:numId w:val="35"/>
        </w:numPr>
        <w:ind w:right="240"/>
        <w:rPr>
          <w:sz w:val="20"/>
          <w:lang w:val="pt-BR"/>
        </w:rPr>
      </w:pPr>
      <w:r w:rsidRPr="00ED1777">
        <w:rPr>
          <w:sz w:val="20"/>
          <w:lang w:val="pt-BR"/>
        </w:rPr>
        <w:t xml:space="preserve">  să participe la programe de formare/instruire, în funcţie de nevoile identificate de personalul de specialitate;</w:t>
      </w:r>
    </w:p>
    <w:p w:rsidR="00E63851" w:rsidRPr="00ED1777" w:rsidRDefault="00E63851" w:rsidP="00ED1777">
      <w:pPr>
        <w:numPr>
          <w:ilvl w:val="0"/>
          <w:numId w:val="35"/>
        </w:numPr>
        <w:tabs>
          <w:tab w:val="left" w:pos="851"/>
        </w:tabs>
        <w:autoSpaceDN/>
        <w:spacing w:after="0"/>
        <w:ind w:left="0" w:firstLine="567"/>
        <w:jc w:val="both"/>
        <w:rPr>
          <w:rFonts w:ascii="Times New Roman" w:hAnsi="Times New Roman"/>
          <w:sz w:val="20"/>
          <w:szCs w:val="20"/>
        </w:rPr>
      </w:pPr>
      <w:r w:rsidRPr="00ED1777">
        <w:rPr>
          <w:rFonts w:ascii="Times New Roman" w:hAnsi="Times New Roman"/>
          <w:sz w:val="20"/>
          <w:szCs w:val="20"/>
          <w:lang w:val="pt-BR"/>
        </w:rPr>
        <w:t>plecarea/mutarea copilului de la domiciliul său, pentru o perioada mai mare de şapte zile calendaristice se face numai cu înştiinţarea scrisă prealabilă a reprezentanţilor D.G.A.S.P.C. Argeş;</w:t>
      </w:r>
    </w:p>
    <w:p w:rsidR="00E63851" w:rsidRPr="00ED1777" w:rsidRDefault="00E63851" w:rsidP="00ED1777">
      <w:pPr>
        <w:numPr>
          <w:ilvl w:val="0"/>
          <w:numId w:val="35"/>
        </w:numPr>
        <w:tabs>
          <w:tab w:val="left" w:pos="851"/>
        </w:tabs>
        <w:autoSpaceDN/>
        <w:spacing w:after="0"/>
        <w:ind w:left="0" w:firstLine="567"/>
        <w:jc w:val="both"/>
        <w:rPr>
          <w:rFonts w:ascii="Times New Roman" w:hAnsi="Times New Roman"/>
          <w:sz w:val="20"/>
          <w:szCs w:val="20"/>
        </w:rPr>
      </w:pPr>
      <w:r w:rsidRPr="00ED1777">
        <w:rPr>
          <w:rFonts w:ascii="Times New Roman" w:hAnsi="Times New Roman"/>
          <w:sz w:val="20"/>
          <w:szCs w:val="20"/>
          <w:lang w:val="pt-BR"/>
        </w:rPr>
        <w:t xml:space="preserve">să depună </w:t>
      </w:r>
      <w:r w:rsidRPr="00ED1777">
        <w:rPr>
          <w:rFonts w:ascii="Times New Roman" w:hAnsi="Times New Roman"/>
          <w:i/>
          <w:sz w:val="20"/>
          <w:szCs w:val="20"/>
          <w:lang w:val="pt-BR"/>
        </w:rPr>
        <w:t>trimestrial</w:t>
      </w:r>
      <w:r w:rsidRPr="00ED1777">
        <w:rPr>
          <w:rFonts w:ascii="Times New Roman" w:hAnsi="Times New Roman"/>
          <w:sz w:val="20"/>
          <w:szCs w:val="20"/>
          <w:lang w:val="pt-BR"/>
        </w:rPr>
        <w:t xml:space="preserve">: </w:t>
      </w:r>
    </w:p>
    <w:p w:rsidR="00E63851" w:rsidRPr="00ED1777" w:rsidRDefault="00E63851" w:rsidP="00ED1777">
      <w:pPr>
        <w:tabs>
          <w:tab w:val="left" w:pos="360"/>
        </w:tabs>
        <w:spacing w:after="0"/>
        <w:ind w:left="720"/>
        <w:jc w:val="both"/>
        <w:rPr>
          <w:rFonts w:ascii="Times New Roman" w:hAnsi="Times New Roman"/>
          <w:sz w:val="20"/>
          <w:szCs w:val="20"/>
          <w:lang w:val="pt-BR"/>
        </w:rPr>
      </w:pPr>
      <w:r w:rsidRPr="00ED1777">
        <w:rPr>
          <w:rFonts w:ascii="Times New Roman" w:hAnsi="Times New Roman"/>
          <w:sz w:val="20"/>
          <w:szCs w:val="20"/>
          <w:lang w:val="pt-BR"/>
        </w:rPr>
        <w:t>- adeverinţă de elev pentru copilul aflat în plasament din care să rezulte frecventarea cursurile şcolare;</w:t>
      </w:r>
    </w:p>
    <w:p w:rsidR="00E63851" w:rsidRPr="00ED1777" w:rsidRDefault="00E63851" w:rsidP="00ED1777">
      <w:pPr>
        <w:tabs>
          <w:tab w:val="left" w:pos="360"/>
        </w:tabs>
        <w:spacing w:after="0"/>
        <w:ind w:left="720"/>
        <w:jc w:val="both"/>
        <w:rPr>
          <w:rFonts w:ascii="Times New Roman" w:hAnsi="Times New Roman"/>
          <w:sz w:val="20"/>
          <w:szCs w:val="20"/>
        </w:rPr>
      </w:pPr>
      <w:r w:rsidRPr="00ED1777">
        <w:rPr>
          <w:rFonts w:ascii="Times New Roman" w:hAnsi="Times New Roman"/>
          <w:sz w:val="20"/>
          <w:szCs w:val="20"/>
          <w:lang w:val="pt-BR"/>
        </w:rPr>
        <w:t>- caracterizare școlară pentru copilul aflat în plasament</w:t>
      </w:r>
      <w:r w:rsidRPr="00ED1777">
        <w:rPr>
          <w:rFonts w:ascii="Times New Roman" w:hAnsi="Times New Roman"/>
          <w:sz w:val="20"/>
          <w:szCs w:val="20"/>
        </w:rPr>
        <w:t>;</w:t>
      </w:r>
    </w:p>
    <w:p w:rsidR="00E63851" w:rsidRPr="00ED1777" w:rsidRDefault="00E63851" w:rsidP="00ED1777">
      <w:pPr>
        <w:tabs>
          <w:tab w:val="left" w:pos="360"/>
        </w:tabs>
        <w:spacing w:after="0"/>
        <w:ind w:left="720"/>
        <w:jc w:val="both"/>
        <w:rPr>
          <w:rFonts w:ascii="Times New Roman" w:hAnsi="Times New Roman"/>
          <w:sz w:val="20"/>
          <w:szCs w:val="20"/>
          <w:lang w:val="pt-BR"/>
        </w:rPr>
      </w:pPr>
      <w:r w:rsidRPr="00ED1777">
        <w:rPr>
          <w:rFonts w:ascii="Times New Roman" w:hAnsi="Times New Roman"/>
          <w:sz w:val="20"/>
          <w:szCs w:val="20"/>
          <w:lang w:val="pt-BR"/>
        </w:rPr>
        <w:t>-adeverinţă medicală  eliberată de medicul de familie cu privire la starea de sănătate a copilului/tânărului;</w:t>
      </w:r>
    </w:p>
    <w:p w:rsidR="00E63851" w:rsidRPr="00ED1777" w:rsidRDefault="00E63851" w:rsidP="00ED1777">
      <w:pPr>
        <w:numPr>
          <w:ilvl w:val="0"/>
          <w:numId w:val="35"/>
        </w:numPr>
        <w:tabs>
          <w:tab w:val="left" w:pos="360"/>
          <w:tab w:val="left" w:pos="851"/>
        </w:tabs>
        <w:autoSpaceDN/>
        <w:spacing w:after="0"/>
        <w:ind w:left="0" w:firstLine="567"/>
        <w:jc w:val="both"/>
        <w:rPr>
          <w:rFonts w:ascii="Times New Roman" w:hAnsi="Times New Roman"/>
          <w:sz w:val="20"/>
          <w:szCs w:val="20"/>
          <w:lang w:val="pt-BR"/>
        </w:rPr>
      </w:pPr>
      <w:r w:rsidRPr="00ED1777">
        <w:rPr>
          <w:rFonts w:ascii="Times New Roman" w:hAnsi="Times New Roman"/>
          <w:sz w:val="20"/>
          <w:szCs w:val="20"/>
          <w:lang w:val="pt-BR"/>
        </w:rPr>
        <w:t xml:space="preserve">să depună </w:t>
      </w:r>
      <w:r w:rsidRPr="00ED1777">
        <w:rPr>
          <w:rFonts w:ascii="Times New Roman" w:hAnsi="Times New Roman"/>
          <w:i/>
          <w:sz w:val="20"/>
          <w:szCs w:val="20"/>
          <w:lang w:val="pt-BR"/>
        </w:rPr>
        <w:t>semestrial</w:t>
      </w:r>
      <w:r w:rsidRPr="00ED1777">
        <w:rPr>
          <w:rFonts w:ascii="Times New Roman" w:hAnsi="Times New Roman"/>
          <w:sz w:val="20"/>
          <w:szCs w:val="20"/>
          <w:lang w:val="pt-BR"/>
        </w:rPr>
        <w:t xml:space="preserve"> adeverinţă medicală eliberată de medicul de familie şi adeverinţă de venit (cupon de pensie) pentru toţi membrii familiei sale. </w:t>
      </w:r>
    </w:p>
    <w:p w:rsidR="00E63851" w:rsidRPr="00ED1777" w:rsidRDefault="00E63851" w:rsidP="00ED1777">
      <w:pPr>
        <w:tabs>
          <w:tab w:val="left" w:pos="0"/>
        </w:tabs>
        <w:spacing w:after="0"/>
        <w:jc w:val="center"/>
        <w:rPr>
          <w:rFonts w:ascii="Times New Roman" w:hAnsi="Times New Roman"/>
          <w:lang w:val="fr-FR"/>
        </w:rPr>
      </w:pPr>
      <w:r w:rsidRPr="00ED1777">
        <w:rPr>
          <w:rFonts w:ascii="Times New Roman" w:hAnsi="Times New Roman"/>
          <w:b/>
          <w:u w:val="single"/>
          <w:lang w:val="fr-FR"/>
        </w:rPr>
        <w:t>III. ÎNCETAREA CONVENŢIEI</w:t>
      </w:r>
    </w:p>
    <w:p w:rsidR="00E63851" w:rsidRPr="00ED1777" w:rsidRDefault="00E63851" w:rsidP="00ED1777">
      <w:pPr>
        <w:tabs>
          <w:tab w:val="left" w:pos="0"/>
        </w:tabs>
        <w:spacing w:after="0"/>
        <w:jc w:val="both"/>
        <w:rPr>
          <w:rFonts w:ascii="Times New Roman" w:hAnsi="Times New Roman"/>
          <w:sz w:val="20"/>
          <w:szCs w:val="20"/>
          <w:lang w:val="fr-FR"/>
        </w:rPr>
      </w:pPr>
      <w:r w:rsidRPr="00ED1777">
        <w:rPr>
          <w:rFonts w:ascii="Times New Roman" w:hAnsi="Times New Roman"/>
          <w:lang w:val="fr-FR"/>
        </w:rPr>
        <w:tab/>
      </w:r>
      <w:r w:rsidRPr="00ED1777">
        <w:rPr>
          <w:rFonts w:ascii="Times New Roman" w:hAnsi="Times New Roman"/>
          <w:sz w:val="20"/>
          <w:szCs w:val="20"/>
          <w:lang w:val="fr-FR"/>
        </w:rPr>
        <w:t>Prezenta convenţie încetează:</w:t>
      </w:r>
    </w:p>
    <w:p w:rsidR="00E63851" w:rsidRPr="00ED1777" w:rsidRDefault="00E63851" w:rsidP="00ED1777">
      <w:pPr>
        <w:numPr>
          <w:ilvl w:val="0"/>
          <w:numId w:val="34"/>
        </w:numPr>
        <w:tabs>
          <w:tab w:val="left" w:pos="0"/>
        </w:tabs>
        <w:autoSpaceDN/>
        <w:spacing w:after="0"/>
        <w:jc w:val="both"/>
        <w:rPr>
          <w:rFonts w:ascii="Times New Roman" w:hAnsi="Times New Roman"/>
          <w:sz w:val="20"/>
          <w:szCs w:val="20"/>
          <w:lang w:val="fr-FR"/>
        </w:rPr>
      </w:pPr>
      <w:r w:rsidRPr="00ED1777">
        <w:rPr>
          <w:rFonts w:ascii="Times New Roman" w:hAnsi="Times New Roman"/>
          <w:sz w:val="20"/>
          <w:szCs w:val="20"/>
          <w:lang w:val="fr-FR"/>
        </w:rPr>
        <w:t>la momentul expirării duratei pentru care a fost încheiată;</w:t>
      </w:r>
    </w:p>
    <w:p w:rsidR="00E63851" w:rsidRPr="00ED1777" w:rsidRDefault="00E63851" w:rsidP="00ED1777">
      <w:pPr>
        <w:numPr>
          <w:ilvl w:val="0"/>
          <w:numId w:val="34"/>
        </w:numPr>
        <w:tabs>
          <w:tab w:val="left" w:pos="0"/>
        </w:tabs>
        <w:autoSpaceDN/>
        <w:spacing w:after="0"/>
        <w:jc w:val="both"/>
        <w:rPr>
          <w:rFonts w:ascii="Times New Roman" w:hAnsi="Times New Roman"/>
          <w:sz w:val="20"/>
          <w:szCs w:val="20"/>
          <w:lang w:val="fr-FR"/>
        </w:rPr>
      </w:pPr>
      <w:r w:rsidRPr="00ED1777">
        <w:rPr>
          <w:rFonts w:ascii="Times New Roman" w:hAnsi="Times New Roman"/>
          <w:sz w:val="20"/>
          <w:szCs w:val="20"/>
          <w:lang w:val="pt-BR"/>
        </w:rPr>
        <w:t>în cazul nerespectării obligaţiilor de către una dintre părţi;</w:t>
      </w:r>
    </w:p>
    <w:p w:rsidR="00E63851" w:rsidRPr="00ED1777" w:rsidRDefault="00E63851" w:rsidP="00ED1777">
      <w:pPr>
        <w:numPr>
          <w:ilvl w:val="0"/>
          <w:numId w:val="34"/>
        </w:numPr>
        <w:tabs>
          <w:tab w:val="left" w:pos="0"/>
        </w:tabs>
        <w:autoSpaceDN/>
        <w:spacing w:after="0"/>
        <w:jc w:val="both"/>
        <w:rPr>
          <w:rFonts w:ascii="Times New Roman" w:hAnsi="Times New Roman"/>
          <w:sz w:val="20"/>
          <w:szCs w:val="20"/>
          <w:lang w:val="pt-BR"/>
        </w:rPr>
      </w:pPr>
      <w:r w:rsidRPr="00ED1777">
        <w:rPr>
          <w:rFonts w:ascii="Times New Roman" w:hAnsi="Times New Roman"/>
          <w:sz w:val="20"/>
          <w:szCs w:val="20"/>
          <w:lang w:val="pt-BR"/>
        </w:rPr>
        <w:t>în orice alte situaţii prevăzute de lege.</w:t>
      </w:r>
    </w:p>
    <w:p w:rsidR="00E63851" w:rsidRPr="00ED1777" w:rsidRDefault="00E63851" w:rsidP="00ED1777">
      <w:pPr>
        <w:spacing w:after="0"/>
        <w:jc w:val="center"/>
        <w:rPr>
          <w:rFonts w:ascii="Times New Roman" w:hAnsi="Times New Roman"/>
          <w:b/>
          <w:lang w:val="fr-FR"/>
        </w:rPr>
      </w:pPr>
      <w:r w:rsidRPr="00ED1777">
        <w:rPr>
          <w:rFonts w:ascii="Times New Roman" w:hAnsi="Times New Roman"/>
          <w:b/>
          <w:u w:val="single"/>
          <w:lang w:val="fr-FR"/>
        </w:rPr>
        <w:t>IV. CLAUZE FINALE</w:t>
      </w:r>
    </w:p>
    <w:p w:rsidR="00E63851" w:rsidRPr="00ED1777" w:rsidRDefault="00E63851" w:rsidP="00ED1777">
      <w:pPr>
        <w:numPr>
          <w:ilvl w:val="0"/>
          <w:numId w:val="31"/>
        </w:numPr>
        <w:tabs>
          <w:tab w:val="left" w:pos="360"/>
          <w:tab w:val="num" w:pos="851"/>
        </w:tabs>
        <w:autoSpaceDN/>
        <w:spacing w:after="0"/>
        <w:ind w:left="0" w:firstLine="567"/>
        <w:jc w:val="both"/>
        <w:rPr>
          <w:rFonts w:ascii="Times New Roman" w:hAnsi="Times New Roman"/>
          <w:sz w:val="20"/>
          <w:szCs w:val="20"/>
          <w:lang w:val="pt-BR"/>
        </w:rPr>
      </w:pPr>
      <w:r w:rsidRPr="00ED1777">
        <w:rPr>
          <w:rFonts w:ascii="Times New Roman" w:hAnsi="Times New Roman"/>
          <w:sz w:val="20"/>
          <w:szCs w:val="20"/>
          <w:lang w:val="pt-BR"/>
        </w:rPr>
        <w:t>orice modificare adusă prezentei convenții se va face cu acordul părţilor, prin act adiţional;</w:t>
      </w:r>
    </w:p>
    <w:p w:rsidR="00E63851" w:rsidRPr="00ED1777" w:rsidRDefault="00E63851" w:rsidP="00ED1777">
      <w:pPr>
        <w:numPr>
          <w:ilvl w:val="0"/>
          <w:numId w:val="31"/>
        </w:numPr>
        <w:tabs>
          <w:tab w:val="left" w:pos="360"/>
          <w:tab w:val="num" w:pos="851"/>
        </w:tabs>
        <w:autoSpaceDN/>
        <w:spacing w:after="0"/>
        <w:ind w:left="0" w:firstLine="567"/>
        <w:jc w:val="both"/>
        <w:rPr>
          <w:rFonts w:ascii="Times New Roman" w:hAnsi="Times New Roman"/>
          <w:sz w:val="20"/>
          <w:szCs w:val="20"/>
          <w:lang w:val="pt-BR"/>
        </w:rPr>
      </w:pPr>
      <w:r w:rsidRPr="00ED1777">
        <w:rPr>
          <w:rFonts w:ascii="Times New Roman" w:hAnsi="Times New Roman"/>
          <w:sz w:val="20"/>
          <w:szCs w:val="20"/>
          <w:lang w:val="pt-BR"/>
        </w:rPr>
        <w:t>în caz de nerespectare, din motive obiective a celor stipulate în această convenție, se vor stabili de comun acord noile măsuri care se impun;</w:t>
      </w:r>
    </w:p>
    <w:p w:rsidR="00E63851" w:rsidRPr="00ED1777" w:rsidRDefault="00E63851" w:rsidP="00ED1777">
      <w:pPr>
        <w:numPr>
          <w:ilvl w:val="0"/>
          <w:numId w:val="31"/>
        </w:numPr>
        <w:tabs>
          <w:tab w:val="left" w:pos="360"/>
          <w:tab w:val="num" w:pos="851"/>
        </w:tabs>
        <w:autoSpaceDN/>
        <w:spacing w:after="0"/>
        <w:ind w:left="0" w:firstLine="567"/>
        <w:rPr>
          <w:rFonts w:ascii="Times New Roman" w:hAnsi="Times New Roman"/>
        </w:rPr>
      </w:pPr>
      <w:r w:rsidRPr="00ED1777">
        <w:rPr>
          <w:rFonts w:ascii="Times New Roman" w:hAnsi="Times New Roman"/>
          <w:sz w:val="20"/>
          <w:szCs w:val="20"/>
        </w:rPr>
        <w:t>altele ____________________________________________________________.</w:t>
      </w:r>
    </w:p>
    <w:p w:rsidR="00E63851" w:rsidRPr="00ED1777" w:rsidRDefault="00ED1777" w:rsidP="00ED1777">
      <w:pPr>
        <w:pStyle w:val="BodyTextIndent"/>
        <w:ind w:right="240" w:firstLine="0"/>
        <w:rPr>
          <w:sz w:val="20"/>
          <w:lang w:val="pt-BR"/>
        </w:rPr>
      </w:pPr>
      <w:r>
        <w:rPr>
          <w:sz w:val="20"/>
          <w:lang w:val="pt-BR"/>
        </w:rPr>
        <w:t xml:space="preserve">            </w:t>
      </w:r>
      <w:r w:rsidR="00E63851" w:rsidRPr="00ED1777">
        <w:rPr>
          <w:sz w:val="20"/>
          <w:lang w:val="pt-BR"/>
        </w:rPr>
        <w:t>Prezenta convenţie s-a încheiat în două exemplare.</w:t>
      </w:r>
    </w:p>
    <w:p w:rsidR="00E63851" w:rsidRPr="00ED1777" w:rsidRDefault="00E63851" w:rsidP="00ED1777">
      <w:pPr>
        <w:pStyle w:val="BodyTextIndent"/>
        <w:ind w:right="240"/>
        <w:rPr>
          <w:sz w:val="22"/>
          <w:szCs w:val="22"/>
          <w:lang w:val="pt-BR"/>
        </w:rPr>
      </w:pPr>
    </w:p>
    <w:p w:rsidR="00E63851" w:rsidRPr="00ED1777" w:rsidRDefault="00E63851" w:rsidP="00ED1777">
      <w:pPr>
        <w:spacing w:after="0"/>
        <w:rPr>
          <w:rFonts w:ascii="Times New Roman" w:hAnsi="Times New Roman"/>
          <w:b/>
          <w:lang w:val="fr-FR"/>
        </w:rPr>
      </w:pPr>
      <w:r w:rsidRPr="00ED1777">
        <w:rPr>
          <w:rFonts w:ascii="Times New Roman" w:hAnsi="Times New Roman"/>
          <w:lang w:val="fr-FR"/>
        </w:rPr>
        <w:t xml:space="preserve">           </w:t>
      </w:r>
      <w:r w:rsidRPr="00ED1777">
        <w:rPr>
          <w:rFonts w:ascii="Times New Roman" w:hAnsi="Times New Roman"/>
          <w:b/>
          <w:lang w:val="fr-FR"/>
        </w:rPr>
        <w:t>Furnizor de servicii,</w:t>
      </w:r>
      <w:r w:rsidRPr="00ED1777">
        <w:rPr>
          <w:rFonts w:ascii="Times New Roman" w:hAnsi="Times New Roman"/>
          <w:b/>
          <w:lang w:val="fr-FR"/>
        </w:rPr>
        <w:tab/>
      </w:r>
    </w:p>
    <w:p w:rsidR="00E63851" w:rsidRPr="00ED1777" w:rsidRDefault="00E63851" w:rsidP="00ED1777">
      <w:pPr>
        <w:spacing w:after="0"/>
        <w:rPr>
          <w:rFonts w:ascii="Times New Roman" w:hAnsi="Times New Roman"/>
          <w:lang w:val="fr-FR"/>
        </w:rPr>
      </w:pPr>
      <w:r w:rsidRPr="00ED1777">
        <w:rPr>
          <w:rFonts w:ascii="Times New Roman" w:hAnsi="Times New Roman"/>
          <w:lang w:val="fr-FR"/>
        </w:rPr>
        <w:t xml:space="preserve">         D.G.A.S.P.C.  ARGEŞ</w:t>
      </w:r>
      <w:r w:rsidRPr="00ED1777">
        <w:rPr>
          <w:rFonts w:ascii="Times New Roman" w:hAnsi="Times New Roman"/>
          <w:lang w:val="fr-FR"/>
        </w:rPr>
        <w:tab/>
      </w:r>
      <w:r w:rsidRPr="00ED1777">
        <w:rPr>
          <w:rFonts w:ascii="Times New Roman" w:hAnsi="Times New Roman"/>
          <w:lang w:val="fr-FR"/>
        </w:rPr>
        <w:tab/>
      </w:r>
      <w:r w:rsidRPr="00ED1777">
        <w:rPr>
          <w:rFonts w:ascii="Times New Roman" w:hAnsi="Times New Roman"/>
          <w:lang w:val="fr-FR"/>
        </w:rPr>
        <w:tab/>
        <w:t xml:space="preserve">     </w:t>
      </w:r>
      <w:r w:rsidRPr="00ED1777">
        <w:rPr>
          <w:rFonts w:ascii="Times New Roman" w:hAnsi="Times New Roman"/>
          <w:lang w:val="fr-FR"/>
        </w:rPr>
        <w:tab/>
      </w:r>
    </w:p>
    <w:p w:rsidR="00E63851" w:rsidRPr="00ED1777" w:rsidRDefault="00E63851" w:rsidP="00ED1777">
      <w:pPr>
        <w:spacing w:after="0"/>
        <w:rPr>
          <w:rFonts w:ascii="Times New Roman" w:hAnsi="Times New Roman"/>
          <w:lang w:val="pt-BR"/>
        </w:rPr>
      </w:pPr>
      <w:r w:rsidRPr="00ED1777">
        <w:rPr>
          <w:rFonts w:ascii="Times New Roman" w:hAnsi="Times New Roman"/>
          <w:lang w:val="pt-BR"/>
        </w:rPr>
        <w:t xml:space="preserve">  </w:t>
      </w:r>
      <w:r w:rsidR="00ED1777">
        <w:rPr>
          <w:rFonts w:ascii="Times New Roman" w:hAnsi="Times New Roman"/>
          <w:lang w:val="pt-BR"/>
        </w:rPr>
        <w:t xml:space="preserve">         </w:t>
      </w:r>
      <w:r w:rsidRPr="00ED1777">
        <w:rPr>
          <w:rFonts w:ascii="Times New Roman" w:hAnsi="Times New Roman"/>
          <w:lang w:val="pt-BR"/>
        </w:rPr>
        <w:t>Director General</w:t>
      </w:r>
      <w:r w:rsidR="00EF1AC3">
        <w:rPr>
          <w:rFonts w:ascii="Times New Roman" w:hAnsi="Times New Roman"/>
          <w:lang w:val="pt-BR"/>
        </w:rPr>
        <w:t>______________</w:t>
      </w:r>
    </w:p>
    <w:p w:rsidR="00E63851" w:rsidRPr="00ED1777" w:rsidRDefault="00E63851" w:rsidP="00ED1777">
      <w:pPr>
        <w:spacing w:after="0"/>
        <w:rPr>
          <w:rFonts w:ascii="Times New Roman" w:hAnsi="Times New Roman"/>
          <w:lang w:val="pt-BR"/>
        </w:rPr>
      </w:pPr>
      <w:r w:rsidRPr="00ED1777">
        <w:rPr>
          <w:rFonts w:ascii="Times New Roman" w:hAnsi="Times New Roman"/>
          <w:lang w:val="pt-BR"/>
        </w:rPr>
        <w:tab/>
      </w:r>
      <w:r w:rsidRPr="00ED1777">
        <w:rPr>
          <w:rFonts w:ascii="Times New Roman" w:hAnsi="Times New Roman"/>
          <w:lang w:val="pt-BR"/>
        </w:rPr>
        <w:tab/>
      </w:r>
      <w:r w:rsidRPr="00ED1777">
        <w:rPr>
          <w:rFonts w:ascii="Times New Roman" w:hAnsi="Times New Roman"/>
          <w:lang w:val="pt-BR"/>
        </w:rPr>
        <w:tab/>
      </w:r>
      <w:r w:rsidRPr="00ED1777">
        <w:rPr>
          <w:rFonts w:ascii="Times New Roman" w:hAnsi="Times New Roman"/>
          <w:lang w:val="pt-BR"/>
        </w:rPr>
        <w:tab/>
      </w:r>
      <w:r w:rsidRPr="00ED1777">
        <w:rPr>
          <w:rFonts w:ascii="Times New Roman" w:hAnsi="Times New Roman"/>
          <w:lang w:val="pt-BR"/>
        </w:rPr>
        <w:tab/>
      </w:r>
      <w:r w:rsidRPr="00ED1777">
        <w:rPr>
          <w:rFonts w:ascii="Times New Roman" w:hAnsi="Times New Roman"/>
          <w:lang w:val="pt-BR"/>
        </w:rPr>
        <w:tab/>
      </w:r>
      <w:r w:rsidRPr="00ED1777">
        <w:rPr>
          <w:rFonts w:ascii="Times New Roman" w:hAnsi="Times New Roman"/>
          <w:lang w:val="pt-BR"/>
        </w:rPr>
        <w:tab/>
      </w:r>
      <w:r w:rsidRPr="00ED1777">
        <w:rPr>
          <w:rFonts w:ascii="Times New Roman" w:hAnsi="Times New Roman"/>
          <w:lang w:val="pt-BR"/>
        </w:rPr>
        <w:tab/>
      </w:r>
      <w:r w:rsidRPr="00ED1777">
        <w:rPr>
          <w:rFonts w:ascii="Times New Roman" w:hAnsi="Times New Roman"/>
          <w:lang w:val="pt-BR"/>
        </w:rPr>
        <w:tab/>
      </w:r>
      <w:r w:rsidRPr="00ED1777">
        <w:rPr>
          <w:rFonts w:ascii="Times New Roman" w:hAnsi="Times New Roman"/>
          <w:lang w:val="pt-BR"/>
        </w:rPr>
        <w:tab/>
      </w:r>
      <w:r w:rsidRPr="00ED1777">
        <w:rPr>
          <w:rFonts w:ascii="Times New Roman" w:hAnsi="Times New Roman"/>
          <w:lang w:val="pt-BR"/>
        </w:rPr>
        <w:tab/>
      </w:r>
      <w:r w:rsidRPr="00ED1777">
        <w:rPr>
          <w:rFonts w:ascii="Times New Roman" w:hAnsi="Times New Roman"/>
          <w:lang w:val="pt-BR"/>
        </w:rPr>
        <w:tab/>
      </w:r>
      <w:r w:rsidRPr="00ED1777">
        <w:rPr>
          <w:rFonts w:ascii="Times New Roman" w:hAnsi="Times New Roman"/>
          <w:lang w:val="pt-BR"/>
        </w:rPr>
        <w:tab/>
      </w:r>
    </w:p>
    <w:p w:rsidR="00E63851" w:rsidRPr="00ED1777" w:rsidRDefault="00E63851" w:rsidP="00ED1777">
      <w:pPr>
        <w:spacing w:after="0"/>
        <w:rPr>
          <w:rFonts w:ascii="Times New Roman" w:hAnsi="Times New Roman"/>
          <w:sz w:val="20"/>
          <w:szCs w:val="20"/>
          <w:lang w:val="pt-BR"/>
        </w:rPr>
      </w:pPr>
      <w:r w:rsidRPr="00ED1777">
        <w:rPr>
          <w:rFonts w:ascii="Times New Roman" w:hAnsi="Times New Roman"/>
          <w:lang w:val="pt-BR"/>
        </w:rPr>
        <w:t xml:space="preserve">     </w:t>
      </w:r>
      <w:r w:rsidRPr="00ED1777">
        <w:rPr>
          <w:rFonts w:ascii="Times New Roman" w:hAnsi="Times New Roman"/>
          <w:sz w:val="20"/>
          <w:szCs w:val="20"/>
          <w:lang w:val="pt-BR"/>
        </w:rPr>
        <w:t>Şef Serviciu Management de Caz pentru Copil</w:t>
      </w:r>
      <w:r w:rsidR="00EF1AC3">
        <w:rPr>
          <w:rFonts w:ascii="Times New Roman" w:hAnsi="Times New Roman"/>
          <w:sz w:val="20"/>
          <w:szCs w:val="20"/>
          <w:lang w:val="pt-BR"/>
        </w:rPr>
        <w:t xml:space="preserve"> ___________</w:t>
      </w:r>
    </w:p>
    <w:p w:rsidR="00E63851" w:rsidRPr="00ED1777" w:rsidRDefault="00E63851" w:rsidP="00ED1777">
      <w:pPr>
        <w:spacing w:after="0"/>
        <w:rPr>
          <w:rFonts w:ascii="Times New Roman" w:hAnsi="Times New Roman"/>
          <w:sz w:val="20"/>
          <w:szCs w:val="20"/>
          <w:lang w:val="pt-BR"/>
        </w:rPr>
      </w:pPr>
      <w:r w:rsidRPr="00ED1777">
        <w:rPr>
          <w:rFonts w:ascii="Times New Roman" w:hAnsi="Times New Roman"/>
          <w:sz w:val="20"/>
          <w:szCs w:val="20"/>
          <w:lang w:val="pt-BR"/>
        </w:rPr>
        <w:t xml:space="preserve">                       </w:t>
      </w:r>
    </w:p>
    <w:p w:rsidR="00E63851" w:rsidRPr="00ED1777" w:rsidRDefault="00E63851" w:rsidP="00ED1777">
      <w:pPr>
        <w:spacing w:after="0"/>
        <w:rPr>
          <w:rFonts w:ascii="Times New Roman" w:hAnsi="Times New Roman"/>
          <w:sz w:val="20"/>
          <w:szCs w:val="20"/>
          <w:lang w:val="pt-BR"/>
        </w:rPr>
      </w:pPr>
      <w:r w:rsidRPr="00ED1777">
        <w:rPr>
          <w:rFonts w:ascii="Times New Roman" w:hAnsi="Times New Roman"/>
          <w:sz w:val="20"/>
          <w:szCs w:val="20"/>
          <w:lang w:val="pt-BR"/>
        </w:rPr>
        <w:t xml:space="preserve">         </w:t>
      </w:r>
      <w:r w:rsidR="00EF1AC3">
        <w:rPr>
          <w:rFonts w:ascii="Times New Roman" w:hAnsi="Times New Roman"/>
          <w:sz w:val="20"/>
          <w:szCs w:val="20"/>
          <w:lang w:val="pt-BR"/>
        </w:rPr>
        <w:t xml:space="preserve">   </w:t>
      </w:r>
      <w:r w:rsidRPr="00ED1777">
        <w:rPr>
          <w:rFonts w:ascii="Times New Roman" w:hAnsi="Times New Roman"/>
          <w:sz w:val="20"/>
          <w:szCs w:val="20"/>
          <w:lang w:val="pt-BR"/>
        </w:rPr>
        <w:t xml:space="preserve">  Manager de caz</w:t>
      </w:r>
      <w:r w:rsidR="00EF1AC3">
        <w:rPr>
          <w:rFonts w:ascii="Times New Roman" w:hAnsi="Times New Roman"/>
          <w:sz w:val="20"/>
          <w:szCs w:val="20"/>
          <w:lang w:val="pt-BR"/>
        </w:rPr>
        <w:t xml:space="preserve"> ______________</w:t>
      </w:r>
    </w:p>
    <w:p w:rsidR="00E63851" w:rsidRPr="00ED1777" w:rsidRDefault="00E63851" w:rsidP="00ED1777">
      <w:pPr>
        <w:spacing w:after="0"/>
        <w:rPr>
          <w:rFonts w:ascii="Times New Roman" w:hAnsi="Times New Roman"/>
          <w:sz w:val="20"/>
          <w:szCs w:val="20"/>
          <w:lang w:val="pt-BR"/>
        </w:rPr>
      </w:pPr>
    </w:p>
    <w:p w:rsidR="00E63851" w:rsidRPr="00ED1777" w:rsidRDefault="00E63851" w:rsidP="00ED1777">
      <w:pPr>
        <w:spacing w:after="0"/>
        <w:rPr>
          <w:rFonts w:ascii="Times New Roman" w:hAnsi="Times New Roman"/>
          <w:sz w:val="20"/>
          <w:szCs w:val="20"/>
          <w:lang w:val="pt-BR"/>
        </w:rPr>
      </w:pPr>
      <w:r w:rsidRPr="00ED1777">
        <w:rPr>
          <w:rFonts w:ascii="Times New Roman" w:hAnsi="Times New Roman"/>
          <w:sz w:val="20"/>
          <w:szCs w:val="20"/>
          <w:lang w:val="pt-BR"/>
        </w:rPr>
        <w:t xml:space="preserve">                    Vizat,</w:t>
      </w:r>
      <w:r w:rsidRPr="00ED1777">
        <w:rPr>
          <w:rFonts w:ascii="Times New Roman" w:hAnsi="Times New Roman"/>
          <w:sz w:val="20"/>
          <w:szCs w:val="20"/>
          <w:lang w:val="pt-BR"/>
        </w:rPr>
        <w:tab/>
      </w:r>
      <w:r w:rsidRPr="00ED1777">
        <w:rPr>
          <w:rFonts w:ascii="Times New Roman" w:hAnsi="Times New Roman"/>
          <w:sz w:val="20"/>
          <w:szCs w:val="20"/>
          <w:lang w:val="pt-BR"/>
        </w:rPr>
        <w:tab/>
        <w:t xml:space="preserve">                                               Fam./persoana la care s-a dispus plasamentul </w:t>
      </w:r>
      <w:r w:rsidR="00EF1AC3">
        <w:rPr>
          <w:rFonts w:ascii="Times New Roman" w:hAnsi="Times New Roman"/>
          <w:sz w:val="20"/>
          <w:szCs w:val="20"/>
          <w:lang w:val="pt-BR"/>
        </w:rPr>
        <w:t>__________</w:t>
      </w:r>
    </w:p>
    <w:p w:rsidR="00EF1AC3" w:rsidRDefault="00E63851" w:rsidP="00EF1AC3">
      <w:pPr>
        <w:rPr>
          <w:sz w:val="20"/>
          <w:szCs w:val="20"/>
          <w:lang w:val="pt-BR"/>
        </w:rPr>
      </w:pPr>
      <w:r w:rsidRPr="00ED1777">
        <w:rPr>
          <w:rFonts w:ascii="Times New Roman" w:hAnsi="Times New Roman"/>
          <w:sz w:val="20"/>
          <w:szCs w:val="20"/>
          <w:lang w:val="pt-BR"/>
        </w:rPr>
        <w:t xml:space="preserve">     Biroul Juridic Contencios</w:t>
      </w:r>
      <w:r w:rsidR="00EF1AC3">
        <w:rPr>
          <w:rFonts w:ascii="Times New Roman" w:hAnsi="Times New Roman"/>
          <w:sz w:val="20"/>
          <w:szCs w:val="20"/>
          <w:lang w:val="pt-BR"/>
        </w:rPr>
        <w:t>_________</w:t>
      </w:r>
      <w:r w:rsidRPr="00ED1777">
        <w:rPr>
          <w:rFonts w:ascii="Times New Roman" w:hAnsi="Times New Roman"/>
          <w:sz w:val="20"/>
          <w:szCs w:val="20"/>
          <w:lang w:val="pt-BR"/>
        </w:rPr>
        <w:tab/>
        <w:t xml:space="preserve">                                Copil care a împlinit 10 ani</w:t>
      </w:r>
      <w:r w:rsidR="00EF1AC3">
        <w:rPr>
          <w:rFonts w:ascii="Times New Roman" w:hAnsi="Times New Roman"/>
          <w:sz w:val="20"/>
          <w:szCs w:val="20"/>
          <w:lang w:val="pt-BR"/>
        </w:rPr>
        <w:t>____________</w:t>
      </w:r>
      <w:r w:rsidRPr="00ED1777">
        <w:rPr>
          <w:rFonts w:ascii="Times New Roman" w:hAnsi="Times New Roman"/>
          <w:sz w:val="20"/>
          <w:szCs w:val="20"/>
          <w:lang w:val="pt-BR"/>
        </w:rPr>
        <w:tab/>
      </w:r>
      <w:r w:rsidRPr="00735968">
        <w:rPr>
          <w:sz w:val="20"/>
          <w:szCs w:val="20"/>
          <w:lang w:val="pt-BR"/>
        </w:rPr>
        <w:tab/>
      </w:r>
    </w:p>
    <w:p w:rsidR="00EF1AC3" w:rsidRPr="00735968" w:rsidRDefault="00EF1AC3" w:rsidP="00EF1AC3">
      <w:pPr>
        <w:rPr>
          <w:i/>
          <w:color w:val="000000"/>
          <w:sz w:val="18"/>
          <w:szCs w:val="18"/>
          <w:lang w:val="pt-BR"/>
        </w:rPr>
      </w:pPr>
      <w:r>
        <w:rPr>
          <w:i/>
          <w:color w:val="000000"/>
          <w:sz w:val="18"/>
          <w:szCs w:val="18"/>
          <w:lang w:val="pt-BR"/>
        </w:rPr>
        <w:t xml:space="preserve">      </w:t>
      </w:r>
      <w:r w:rsidRPr="00735968">
        <w:rPr>
          <w:i/>
          <w:color w:val="000000"/>
          <w:sz w:val="18"/>
          <w:szCs w:val="18"/>
          <w:lang w:val="pt-BR"/>
        </w:rPr>
        <w:t>Int/Red/2ex</w:t>
      </w:r>
    </w:p>
    <w:p w:rsidR="00EF1AC3" w:rsidRDefault="00EF1AC3" w:rsidP="00EF1AC3">
      <w:pPr>
        <w:rPr>
          <w:rFonts w:ascii="Times New Roman" w:hAnsi="Times New Roman"/>
          <w:b/>
          <w:sz w:val="24"/>
          <w:szCs w:val="24"/>
        </w:rPr>
      </w:pPr>
      <w:r>
        <w:rPr>
          <w:sz w:val="20"/>
          <w:szCs w:val="20"/>
          <w:lang w:val="pt-BR"/>
        </w:rPr>
        <w:lastRenderedPageBreak/>
        <w:t xml:space="preserve">  </w:t>
      </w:r>
      <w:r>
        <w:rPr>
          <w:rFonts w:ascii="Times New Roman" w:hAnsi="Times New Roman"/>
          <w:b/>
          <w:sz w:val="24"/>
          <w:szCs w:val="24"/>
        </w:rPr>
        <w:t xml:space="preserve">Anexa </w:t>
      </w:r>
      <w:r w:rsidR="00E56329">
        <w:rPr>
          <w:rFonts w:ascii="Times New Roman" w:hAnsi="Times New Roman"/>
          <w:b/>
          <w:sz w:val="24"/>
          <w:szCs w:val="24"/>
        </w:rPr>
        <w:t xml:space="preserve"> </w:t>
      </w:r>
      <w:r>
        <w:rPr>
          <w:rFonts w:ascii="Times New Roman" w:hAnsi="Times New Roman"/>
          <w:b/>
          <w:sz w:val="24"/>
          <w:szCs w:val="24"/>
        </w:rPr>
        <w:t xml:space="preserve">8                                                     </w:t>
      </w:r>
      <w:r w:rsidR="00E56329">
        <w:rPr>
          <w:rFonts w:ascii="Times New Roman" w:hAnsi="Times New Roman"/>
          <w:b/>
          <w:sz w:val="24"/>
          <w:szCs w:val="24"/>
        </w:rPr>
        <w:t xml:space="preserve">            </w:t>
      </w:r>
      <w:r>
        <w:rPr>
          <w:rFonts w:ascii="Times New Roman" w:hAnsi="Times New Roman"/>
          <w:b/>
          <w:sz w:val="24"/>
          <w:szCs w:val="24"/>
        </w:rPr>
        <w:t xml:space="preserve"> ANTET</w:t>
      </w:r>
    </w:p>
    <w:p w:rsidR="00E63851" w:rsidRPr="00735968" w:rsidRDefault="00E63851" w:rsidP="00ED1777">
      <w:pPr>
        <w:spacing w:after="0"/>
        <w:rPr>
          <w:sz w:val="20"/>
          <w:szCs w:val="20"/>
          <w:lang w:val="pt-BR"/>
        </w:rPr>
      </w:pPr>
      <w:r w:rsidRPr="00735968">
        <w:rPr>
          <w:sz w:val="20"/>
          <w:szCs w:val="20"/>
          <w:lang w:val="pt-BR"/>
        </w:rPr>
        <w:tab/>
      </w:r>
      <w:r w:rsidRPr="00735968">
        <w:rPr>
          <w:sz w:val="20"/>
          <w:szCs w:val="20"/>
          <w:lang w:val="pt-BR"/>
        </w:rPr>
        <w:tab/>
        <w:t xml:space="preserve">                                                                             </w:t>
      </w:r>
      <w:r>
        <w:rPr>
          <w:sz w:val="20"/>
          <w:szCs w:val="20"/>
          <w:lang w:val="pt-BR"/>
        </w:rPr>
        <w:t xml:space="preserve">             </w:t>
      </w:r>
    </w:p>
    <w:p w:rsidR="00EF1AC3" w:rsidRPr="00EF1AC3" w:rsidRDefault="00EF1AC3" w:rsidP="00EF1AC3">
      <w:pPr>
        <w:spacing w:after="0"/>
        <w:ind w:right="-720"/>
        <w:jc w:val="center"/>
        <w:rPr>
          <w:rFonts w:ascii="Times New Roman" w:hAnsi="Times New Roman"/>
          <w:b/>
          <w:sz w:val="24"/>
        </w:rPr>
      </w:pPr>
      <w:r w:rsidRPr="00EF1AC3">
        <w:rPr>
          <w:rFonts w:ascii="Times New Roman" w:hAnsi="Times New Roman"/>
          <w:b/>
          <w:sz w:val="24"/>
        </w:rPr>
        <w:t>CONTRACT  DE  FURNIZARE DE SERVICII</w:t>
      </w:r>
    </w:p>
    <w:p w:rsidR="00EF1AC3" w:rsidRPr="00EF1AC3" w:rsidRDefault="00EF1AC3" w:rsidP="00EF1AC3">
      <w:pPr>
        <w:spacing w:after="0"/>
        <w:ind w:right="-720"/>
        <w:jc w:val="center"/>
        <w:rPr>
          <w:rFonts w:ascii="Times New Roman" w:hAnsi="Times New Roman"/>
          <w:b/>
          <w:sz w:val="24"/>
        </w:rPr>
      </w:pPr>
      <w:r w:rsidRPr="00EF1AC3">
        <w:rPr>
          <w:rFonts w:ascii="Times New Roman" w:hAnsi="Times New Roman"/>
          <w:b/>
          <w:sz w:val="24"/>
        </w:rPr>
        <w:t xml:space="preserve"> CU COPILUL ÎN VÂRSTĂ DE 16 ANI</w:t>
      </w:r>
    </w:p>
    <w:p w:rsidR="00EF1AC3" w:rsidRDefault="00DE580C" w:rsidP="00EF1AC3">
      <w:pPr>
        <w:spacing w:after="0"/>
        <w:ind w:right="-720"/>
        <w:jc w:val="center"/>
        <w:rPr>
          <w:b/>
          <w:sz w:val="24"/>
        </w:rPr>
      </w:pPr>
      <w:r>
        <w:rPr>
          <w:rFonts w:ascii="Times New Roman" w:hAnsi="Times New Roman"/>
          <w:b/>
          <w:sz w:val="24"/>
        </w:rPr>
        <w:t xml:space="preserve">         </w:t>
      </w:r>
      <w:r w:rsidR="00EF1AC3" w:rsidRPr="00EF1AC3">
        <w:rPr>
          <w:rFonts w:ascii="Times New Roman" w:hAnsi="Times New Roman"/>
          <w:b/>
          <w:sz w:val="24"/>
        </w:rPr>
        <w:t>NR. _________/________________</w:t>
      </w:r>
    </w:p>
    <w:p w:rsidR="00EF1AC3" w:rsidRDefault="00EF1AC3" w:rsidP="00EF1AC3">
      <w:pPr>
        <w:ind w:left="-180" w:right="-58"/>
        <w:rPr>
          <w:sz w:val="24"/>
        </w:rPr>
      </w:pPr>
    </w:p>
    <w:p w:rsidR="00EF1AC3" w:rsidRPr="00EF1AC3" w:rsidRDefault="00EF1AC3" w:rsidP="00EF1AC3">
      <w:pPr>
        <w:spacing w:after="0"/>
        <w:jc w:val="both"/>
        <w:rPr>
          <w:rFonts w:ascii="Times New Roman" w:hAnsi="Times New Roman"/>
          <w:b/>
          <w:sz w:val="24"/>
        </w:rPr>
      </w:pPr>
      <w:r>
        <w:rPr>
          <w:i/>
          <w:sz w:val="24"/>
        </w:rPr>
        <w:t xml:space="preserve">               </w:t>
      </w:r>
      <w:r w:rsidRPr="00EF1AC3">
        <w:rPr>
          <w:rFonts w:ascii="Times New Roman" w:hAnsi="Times New Roman"/>
          <w:b/>
          <w:i/>
          <w:sz w:val="24"/>
        </w:rPr>
        <w:t>Având în vedere</w:t>
      </w:r>
      <w:r w:rsidRPr="00EF1AC3">
        <w:rPr>
          <w:rFonts w:ascii="Times New Roman" w:hAnsi="Times New Roman"/>
          <w:b/>
          <w:sz w:val="24"/>
        </w:rPr>
        <w:t>:</w:t>
      </w:r>
    </w:p>
    <w:p w:rsidR="00EF1AC3" w:rsidRPr="00EF1AC3" w:rsidRDefault="00EF1AC3" w:rsidP="00EF1AC3">
      <w:pPr>
        <w:spacing w:after="0"/>
        <w:jc w:val="both"/>
        <w:rPr>
          <w:rFonts w:ascii="Times New Roman" w:hAnsi="Times New Roman"/>
          <w:i/>
        </w:rPr>
      </w:pPr>
      <w:r w:rsidRPr="00EF1AC3">
        <w:rPr>
          <w:rFonts w:ascii="Times New Roman" w:hAnsi="Times New Roman"/>
          <w:b/>
          <w:sz w:val="24"/>
        </w:rPr>
        <w:tab/>
      </w:r>
      <w:r w:rsidRPr="00EF1AC3">
        <w:rPr>
          <w:rFonts w:ascii="Times New Roman" w:hAnsi="Times New Roman"/>
          <w:b/>
        </w:rPr>
        <w:t xml:space="preserve">-  </w:t>
      </w:r>
      <w:r w:rsidRPr="00EF1AC3">
        <w:rPr>
          <w:rFonts w:ascii="Times New Roman" w:hAnsi="Times New Roman"/>
          <w:i/>
        </w:rPr>
        <w:t>Legea nr. 272 /2004 privind protecţia şi promovarea drepturilor copilului</w:t>
      </w:r>
      <w:r w:rsidRPr="00EF1AC3">
        <w:rPr>
          <w:rFonts w:ascii="Times New Roman" w:hAnsi="Times New Roman"/>
        </w:rPr>
        <w:t xml:space="preserve">, </w:t>
      </w:r>
      <w:r w:rsidRPr="00EF1AC3">
        <w:rPr>
          <w:rFonts w:ascii="Times New Roman" w:hAnsi="Times New Roman"/>
          <w:i/>
        </w:rPr>
        <w:t>republicată;</w:t>
      </w:r>
    </w:p>
    <w:p w:rsidR="00EF1AC3" w:rsidRPr="00EF1AC3" w:rsidRDefault="00EF1AC3" w:rsidP="00EF1AC3">
      <w:pPr>
        <w:tabs>
          <w:tab w:val="left" w:pos="720"/>
        </w:tabs>
        <w:spacing w:after="0"/>
        <w:ind w:firstLine="709"/>
        <w:jc w:val="both"/>
        <w:rPr>
          <w:rFonts w:ascii="Times New Roman" w:hAnsi="Times New Roman"/>
        </w:rPr>
      </w:pPr>
      <w:r w:rsidRPr="00EF1AC3">
        <w:rPr>
          <w:rFonts w:ascii="Times New Roman" w:hAnsi="Times New Roman"/>
          <w:i/>
        </w:rPr>
        <w:t xml:space="preserve">- H.G. </w:t>
      </w:r>
      <w:r w:rsidRPr="00EF1AC3">
        <w:rPr>
          <w:rFonts w:ascii="Times New Roman" w:hAnsi="Times New Roman"/>
        </w:rPr>
        <w:t xml:space="preserve">nr. 1113/12.12.2014 </w:t>
      </w:r>
      <w:r w:rsidRPr="00EF1AC3">
        <w:rPr>
          <w:rFonts w:ascii="Times New Roman" w:hAnsi="Times New Roman"/>
          <w:i/>
        </w:rPr>
        <w:t>privind aprobarea Strategiei naţionale pentru protecţia şi promovarea drepturilor copilului pentru perioada 2014-2020</w:t>
      </w:r>
      <w:r w:rsidRPr="00EF1AC3">
        <w:rPr>
          <w:rFonts w:ascii="Times New Roman" w:hAnsi="Times New Roman"/>
        </w:rPr>
        <w:t>;</w:t>
      </w:r>
    </w:p>
    <w:p w:rsidR="00EF1AC3" w:rsidRPr="00EF1AC3" w:rsidRDefault="00EF1AC3" w:rsidP="00EF1AC3">
      <w:pPr>
        <w:tabs>
          <w:tab w:val="left" w:pos="720"/>
        </w:tabs>
        <w:spacing w:after="0"/>
        <w:jc w:val="both"/>
        <w:rPr>
          <w:rFonts w:ascii="Times New Roman" w:hAnsi="Times New Roman"/>
        </w:rPr>
      </w:pPr>
      <w:r w:rsidRPr="00EF1AC3">
        <w:rPr>
          <w:rFonts w:ascii="Times New Roman" w:hAnsi="Times New Roman"/>
        </w:rPr>
        <w:tab/>
        <w:t xml:space="preserve">- </w:t>
      </w:r>
      <w:r w:rsidRPr="00EF1AC3">
        <w:rPr>
          <w:rFonts w:ascii="Times New Roman" w:hAnsi="Times New Roman"/>
          <w:i/>
        </w:rPr>
        <w:t>Ordinul  nr. 26/03.01.2019 privind aprobarea Standardelor minime de calitate pentru serviciile sociale de tip familial destinate copiilor din sistemul de protecție specială</w:t>
      </w:r>
      <w:r w:rsidRPr="00EF1AC3">
        <w:rPr>
          <w:rFonts w:ascii="Times New Roman" w:hAnsi="Times New Roman"/>
        </w:rPr>
        <w:t xml:space="preserve"> emis de Ministerul Muncii și Justiției Sociale;</w:t>
      </w:r>
    </w:p>
    <w:p w:rsidR="00EF1AC3" w:rsidRPr="00EF1AC3" w:rsidRDefault="00EF1AC3" w:rsidP="00EF1AC3">
      <w:pPr>
        <w:spacing w:after="0"/>
        <w:ind w:left="-180" w:firstLine="888"/>
        <w:jc w:val="both"/>
        <w:rPr>
          <w:rFonts w:ascii="Times New Roman" w:hAnsi="Times New Roman"/>
        </w:rPr>
      </w:pPr>
      <w:r w:rsidRPr="00EF1AC3">
        <w:rPr>
          <w:rFonts w:ascii="Times New Roman" w:hAnsi="Times New Roman"/>
        </w:rPr>
        <w:t>- Hotărârea C.P.C. Argeş/Sentința Civilă nr. _______/_____________a Tribunalului _____________ prin care s-a stabilit plasamentul copilului</w:t>
      </w:r>
      <w:r w:rsidR="00DE580C">
        <w:rPr>
          <w:rFonts w:ascii="Times New Roman" w:hAnsi="Times New Roman"/>
        </w:rPr>
        <w:t>___________________________</w:t>
      </w:r>
      <w:r w:rsidRPr="00EF1AC3">
        <w:rPr>
          <w:rFonts w:ascii="Times New Roman" w:hAnsi="Times New Roman"/>
        </w:rPr>
        <w:t>_________________________</w:t>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00DE580C">
        <w:rPr>
          <w:rFonts w:ascii="Times New Roman" w:hAnsi="Times New Roman"/>
        </w:rPr>
        <w:softHyphen/>
      </w:r>
      <w:r w:rsidRPr="00EF1AC3">
        <w:rPr>
          <w:rFonts w:ascii="Times New Roman" w:hAnsi="Times New Roman"/>
        </w:rPr>
        <w:t>, la____________________________________, cu</w:t>
      </w:r>
      <w:r w:rsidR="00F5410A">
        <w:rPr>
          <w:rFonts w:ascii="Times New Roman" w:hAnsi="Times New Roman"/>
        </w:rPr>
        <w:t xml:space="preserve"> </w:t>
      </w:r>
      <w:r w:rsidRPr="00EF1AC3">
        <w:rPr>
          <w:rFonts w:ascii="Times New Roman" w:hAnsi="Times New Roman"/>
        </w:rPr>
        <w:t>domiciliul___________________________________.</w:t>
      </w:r>
    </w:p>
    <w:p w:rsidR="00EF1AC3" w:rsidRPr="00EF1AC3" w:rsidRDefault="00EF1AC3" w:rsidP="00EF1AC3">
      <w:pPr>
        <w:spacing w:after="0"/>
        <w:ind w:left="-180" w:firstLine="888"/>
        <w:jc w:val="both"/>
        <w:rPr>
          <w:rFonts w:ascii="Times New Roman" w:hAnsi="Times New Roman"/>
          <w:sz w:val="24"/>
        </w:rPr>
      </w:pPr>
    </w:p>
    <w:p w:rsidR="00EF1AC3" w:rsidRPr="00EF1AC3" w:rsidRDefault="00EF1AC3" w:rsidP="00EF1AC3">
      <w:pPr>
        <w:spacing w:after="0"/>
        <w:ind w:left="-180"/>
        <w:rPr>
          <w:rFonts w:ascii="Times New Roman" w:hAnsi="Times New Roman"/>
        </w:rPr>
      </w:pPr>
      <w:r w:rsidRPr="00EF1AC3">
        <w:rPr>
          <w:rFonts w:ascii="Times New Roman" w:hAnsi="Times New Roman"/>
          <w:sz w:val="24"/>
        </w:rPr>
        <w:tab/>
        <w:t xml:space="preserve">            </w:t>
      </w:r>
      <w:r w:rsidRPr="00EF1AC3">
        <w:rPr>
          <w:rFonts w:ascii="Times New Roman" w:hAnsi="Times New Roman"/>
        </w:rPr>
        <w:t xml:space="preserve">Se încheie prezentul contract. </w:t>
      </w:r>
    </w:p>
    <w:p w:rsidR="00EF1AC3" w:rsidRPr="00EF1AC3" w:rsidRDefault="00EF1AC3" w:rsidP="00EF1AC3">
      <w:pPr>
        <w:spacing w:after="0"/>
        <w:ind w:left="-180"/>
        <w:jc w:val="both"/>
        <w:rPr>
          <w:rFonts w:ascii="Times New Roman" w:hAnsi="Times New Roman"/>
          <w:sz w:val="24"/>
        </w:rPr>
      </w:pPr>
      <w:r w:rsidRPr="00EF1AC3">
        <w:rPr>
          <w:rFonts w:ascii="Times New Roman" w:hAnsi="Times New Roman"/>
          <w:b/>
          <w:i/>
          <w:sz w:val="24"/>
        </w:rPr>
        <w:tab/>
      </w:r>
    </w:p>
    <w:p w:rsidR="00EF1AC3" w:rsidRPr="00EF1AC3" w:rsidRDefault="00EF1AC3" w:rsidP="00EF1AC3">
      <w:pPr>
        <w:spacing w:after="0"/>
        <w:ind w:left="-180"/>
        <w:jc w:val="center"/>
        <w:rPr>
          <w:rFonts w:ascii="Times New Roman" w:hAnsi="Times New Roman"/>
          <w:b/>
          <w:sz w:val="24"/>
        </w:rPr>
      </w:pPr>
      <w:r w:rsidRPr="00EF1AC3">
        <w:rPr>
          <w:rFonts w:ascii="Times New Roman" w:hAnsi="Times New Roman"/>
          <w:b/>
          <w:sz w:val="24"/>
        </w:rPr>
        <w:t>I. PĂRŢILE:</w:t>
      </w:r>
    </w:p>
    <w:p w:rsidR="00EF1AC3" w:rsidRPr="00EF1AC3" w:rsidRDefault="00EF1AC3" w:rsidP="00EF1AC3">
      <w:pPr>
        <w:spacing w:after="0"/>
        <w:ind w:left="-180"/>
        <w:jc w:val="center"/>
        <w:rPr>
          <w:rFonts w:ascii="Times New Roman" w:hAnsi="Times New Roman"/>
          <w:b/>
          <w:sz w:val="24"/>
        </w:rPr>
      </w:pPr>
    </w:p>
    <w:p w:rsidR="00EF1AC3" w:rsidRPr="00EF1AC3" w:rsidRDefault="00EF1AC3" w:rsidP="00EF1AC3">
      <w:pPr>
        <w:spacing w:after="0"/>
        <w:ind w:left="-180"/>
        <w:jc w:val="both"/>
        <w:rPr>
          <w:rFonts w:ascii="Times New Roman" w:hAnsi="Times New Roman"/>
        </w:rPr>
      </w:pPr>
      <w:r w:rsidRPr="00EF1AC3">
        <w:rPr>
          <w:rFonts w:ascii="Times New Roman" w:hAnsi="Times New Roman"/>
        </w:rPr>
        <w:t xml:space="preserve">             - </w:t>
      </w:r>
      <w:r w:rsidRPr="00EF1AC3">
        <w:rPr>
          <w:rFonts w:ascii="Times New Roman" w:hAnsi="Times New Roman"/>
          <w:b/>
        </w:rPr>
        <w:t>Direcţia Generală de Asistenţă Socială şi Protecţia Copilului Argeş</w:t>
      </w:r>
      <w:r w:rsidRPr="00EF1AC3">
        <w:rPr>
          <w:rFonts w:ascii="Times New Roman" w:hAnsi="Times New Roman"/>
        </w:rPr>
        <w:t xml:space="preserve"> (D.G.A.S.P.C.) cu sediul în mun. Piteşti, Calea Drăgăşani, nr. 8, jud. Argeş, reprezentată de domnul Adrian MACOVEI, în calitate de Director General; </w:t>
      </w:r>
    </w:p>
    <w:p w:rsidR="00EF1AC3" w:rsidRPr="00EF1AC3" w:rsidRDefault="00EF1AC3" w:rsidP="00EF1AC3">
      <w:pPr>
        <w:spacing w:after="0"/>
        <w:ind w:left="-180"/>
        <w:jc w:val="both"/>
        <w:rPr>
          <w:rFonts w:ascii="Times New Roman" w:hAnsi="Times New Roman"/>
        </w:rPr>
      </w:pPr>
      <w:r w:rsidRPr="00EF1AC3">
        <w:rPr>
          <w:rFonts w:ascii="Times New Roman" w:hAnsi="Times New Roman"/>
        </w:rPr>
        <w:t xml:space="preserve">             - </w:t>
      </w:r>
      <w:r w:rsidRPr="00EF1AC3">
        <w:rPr>
          <w:rFonts w:ascii="Times New Roman" w:hAnsi="Times New Roman"/>
          <w:b/>
        </w:rPr>
        <w:t>Beneficiarul</w:t>
      </w:r>
      <w:r w:rsidRPr="00EF1AC3">
        <w:rPr>
          <w:rFonts w:ascii="Times New Roman" w:hAnsi="Times New Roman"/>
        </w:rPr>
        <w:t>;</w:t>
      </w:r>
    </w:p>
    <w:p w:rsidR="00EF1AC3" w:rsidRPr="00EF1AC3" w:rsidRDefault="00EF1AC3" w:rsidP="00EF1AC3">
      <w:pPr>
        <w:spacing w:after="0"/>
        <w:ind w:left="-180"/>
        <w:jc w:val="both"/>
        <w:rPr>
          <w:rFonts w:ascii="Times New Roman" w:hAnsi="Times New Roman"/>
        </w:rPr>
      </w:pPr>
      <w:r w:rsidRPr="00EF1AC3">
        <w:rPr>
          <w:rFonts w:ascii="Times New Roman" w:hAnsi="Times New Roman"/>
        </w:rPr>
        <w:t xml:space="preserve">             - </w:t>
      </w:r>
      <w:r w:rsidRPr="00EF1AC3">
        <w:rPr>
          <w:rFonts w:ascii="Times New Roman" w:hAnsi="Times New Roman"/>
          <w:b/>
        </w:rPr>
        <w:t>Persoana/Familia de plasament/asistent maternal profesionist</w:t>
      </w:r>
      <w:r w:rsidRPr="00EF1AC3">
        <w:rPr>
          <w:rFonts w:ascii="Times New Roman" w:hAnsi="Times New Roman"/>
        </w:rPr>
        <w:t xml:space="preserve"> (PFAMP).</w:t>
      </w:r>
    </w:p>
    <w:p w:rsidR="00EF1AC3" w:rsidRPr="00EF1AC3" w:rsidRDefault="00EF1AC3" w:rsidP="00EF1AC3">
      <w:pPr>
        <w:spacing w:after="0"/>
        <w:ind w:left="-180"/>
        <w:jc w:val="both"/>
        <w:rPr>
          <w:rFonts w:ascii="Times New Roman" w:hAnsi="Times New Roman"/>
          <w:sz w:val="24"/>
        </w:rPr>
      </w:pPr>
    </w:p>
    <w:p w:rsidR="00EF1AC3" w:rsidRPr="00EF1AC3" w:rsidRDefault="00EF1AC3" w:rsidP="00EF1AC3">
      <w:pPr>
        <w:spacing w:after="0"/>
        <w:ind w:left="-180"/>
        <w:jc w:val="center"/>
        <w:rPr>
          <w:rFonts w:ascii="Times New Roman" w:hAnsi="Times New Roman"/>
          <w:b/>
          <w:sz w:val="24"/>
        </w:rPr>
      </w:pPr>
      <w:r w:rsidRPr="00EF1AC3">
        <w:rPr>
          <w:rFonts w:ascii="Times New Roman" w:hAnsi="Times New Roman"/>
          <w:b/>
          <w:sz w:val="24"/>
        </w:rPr>
        <w:t>II. OBIECTUL  ȘI DURATA CONTRACTULUI</w:t>
      </w:r>
    </w:p>
    <w:p w:rsidR="00EF1AC3" w:rsidRPr="00EF1AC3" w:rsidRDefault="00EF1AC3" w:rsidP="00EF1AC3">
      <w:pPr>
        <w:numPr>
          <w:ilvl w:val="0"/>
          <w:numId w:val="37"/>
        </w:numPr>
        <w:tabs>
          <w:tab w:val="left" w:pos="0"/>
          <w:tab w:val="left" w:pos="360"/>
          <w:tab w:val="left" w:pos="851"/>
        </w:tabs>
        <w:autoSpaceDN/>
        <w:spacing w:after="0"/>
        <w:ind w:left="-142" w:firstLine="709"/>
        <w:jc w:val="both"/>
        <w:rPr>
          <w:rFonts w:ascii="Times New Roman" w:hAnsi="Times New Roman"/>
        </w:rPr>
      </w:pPr>
      <w:r w:rsidRPr="00EF1AC3">
        <w:rPr>
          <w:rFonts w:ascii="Times New Roman" w:hAnsi="Times New Roman"/>
          <w:b/>
        </w:rPr>
        <w:t>Obiectul contractului</w:t>
      </w:r>
      <w:r w:rsidRPr="00EF1AC3">
        <w:rPr>
          <w:rFonts w:ascii="Times New Roman" w:hAnsi="Times New Roman"/>
        </w:rPr>
        <w:t xml:space="preserve"> îl constituie asigurarea creşterii, îngrijirii şi educării, necesare dezvoltării armonioase a copilului într-un mediul familial stimulativ, sigur precum şi </w:t>
      </w:r>
      <w:r w:rsidRPr="00EF1AC3">
        <w:rPr>
          <w:rFonts w:ascii="Times New Roman" w:hAnsi="Times New Roman"/>
          <w:color w:val="000000"/>
        </w:rPr>
        <w:t xml:space="preserve">punerea în aplicare a obiectivelor şi a activităţilor cuprinse în Planul individualizat de protecţie şi </w:t>
      </w:r>
      <w:r w:rsidRPr="00EF1AC3">
        <w:rPr>
          <w:rFonts w:ascii="Times New Roman" w:hAnsi="Times New Roman"/>
        </w:rPr>
        <w:t>Planului de servicii (care se pune în aplicare de către SPAS şi cuprinde serviciile acordate părinţilor/rudelor, după caz);</w:t>
      </w:r>
    </w:p>
    <w:p w:rsidR="00EF1AC3" w:rsidRPr="00EF1AC3" w:rsidRDefault="00EF1AC3" w:rsidP="00EF1AC3">
      <w:pPr>
        <w:numPr>
          <w:ilvl w:val="0"/>
          <w:numId w:val="37"/>
        </w:numPr>
        <w:tabs>
          <w:tab w:val="left" w:pos="0"/>
          <w:tab w:val="left" w:pos="360"/>
          <w:tab w:val="left" w:pos="851"/>
        </w:tabs>
        <w:autoSpaceDN/>
        <w:spacing w:after="0"/>
        <w:ind w:left="-142" w:firstLine="709"/>
        <w:jc w:val="both"/>
        <w:rPr>
          <w:rFonts w:ascii="Times New Roman" w:hAnsi="Times New Roman"/>
        </w:rPr>
      </w:pPr>
      <w:r w:rsidRPr="00EF1AC3">
        <w:rPr>
          <w:rFonts w:ascii="Times New Roman" w:hAnsi="Times New Roman"/>
          <w:b/>
        </w:rPr>
        <w:t xml:space="preserve">Durata contractului: </w:t>
      </w:r>
      <w:r w:rsidRPr="00EF1AC3">
        <w:rPr>
          <w:rFonts w:ascii="Times New Roman" w:hAnsi="Times New Roman"/>
        </w:rPr>
        <w:t>Contractul se derulează începând cu data semnării lui de către părți</w:t>
      </w:r>
      <w:r w:rsidRPr="00EF1AC3">
        <w:rPr>
          <w:rFonts w:ascii="Times New Roman" w:hAnsi="Times New Roman"/>
          <w:color w:val="FF0000"/>
        </w:rPr>
        <w:t xml:space="preserve"> </w:t>
      </w:r>
      <w:r w:rsidRPr="00EF1AC3">
        <w:rPr>
          <w:rFonts w:ascii="Times New Roman" w:hAnsi="Times New Roman"/>
        </w:rPr>
        <w:t>(împlinirii de către copil a vârstei de 16 ani) până la împlinirea vârstei de 18 ani, pe perioada executării măsurii de protecție specială.</w:t>
      </w:r>
    </w:p>
    <w:p w:rsidR="00EF1AC3" w:rsidRPr="00EF1AC3" w:rsidRDefault="00EF1AC3" w:rsidP="00EF1AC3">
      <w:pPr>
        <w:spacing w:after="0"/>
        <w:ind w:left="-180"/>
        <w:jc w:val="center"/>
        <w:rPr>
          <w:rFonts w:ascii="Times New Roman" w:hAnsi="Times New Roman"/>
          <w:b/>
          <w:sz w:val="24"/>
        </w:rPr>
      </w:pPr>
    </w:p>
    <w:p w:rsidR="00EF1AC3" w:rsidRPr="00EF1AC3" w:rsidRDefault="00EF1AC3" w:rsidP="00EF1AC3">
      <w:pPr>
        <w:spacing w:after="0"/>
        <w:ind w:left="-180"/>
        <w:jc w:val="center"/>
        <w:rPr>
          <w:rFonts w:ascii="Times New Roman" w:hAnsi="Times New Roman"/>
          <w:b/>
          <w:sz w:val="24"/>
        </w:rPr>
      </w:pPr>
      <w:r w:rsidRPr="00EF1AC3">
        <w:rPr>
          <w:rFonts w:ascii="Times New Roman" w:hAnsi="Times New Roman"/>
          <w:b/>
          <w:sz w:val="24"/>
        </w:rPr>
        <w:t xml:space="preserve">III. DREPTURILE ŞI OBLIGAŢIILE PĂRŢILOR </w:t>
      </w:r>
    </w:p>
    <w:p w:rsidR="00EF1AC3" w:rsidRPr="00EF1AC3" w:rsidRDefault="00EF1AC3" w:rsidP="00EF1AC3">
      <w:pPr>
        <w:spacing w:after="0"/>
        <w:ind w:left="-180"/>
        <w:jc w:val="both"/>
        <w:rPr>
          <w:rFonts w:ascii="Times New Roman" w:hAnsi="Times New Roman"/>
          <w:b/>
        </w:rPr>
      </w:pPr>
      <w:r w:rsidRPr="00EF1AC3">
        <w:rPr>
          <w:rFonts w:ascii="Times New Roman" w:hAnsi="Times New Roman"/>
          <w:b/>
        </w:rPr>
        <w:t xml:space="preserve">                 Drepturile şi obligaţiile D.G.A.S.P.C. Argeş: </w:t>
      </w:r>
    </w:p>
    <w:p w:rsidR="00EF1AC3" w:rsidRPr="00EF1AC3" w:rsidRDefault="00EF1AC3" w:rsidP="00EF1AC3">
      <w:pPr>
        <w:numPr>
          <w:ilvl w:val="0"/>
          <w:numId w:val="38"/>
        </w:numPr>
        <w:tabs>
          <w:tab w:val="left" w:pos="851"/>
        </w:tabs>
        <w:autoSpaceDN/>
        <w:spacing w:after="0"/>
        <w:ind w:left="-142" w:firstLine="709"/>
        <w:jc w:val="both"/>
        <w:rPr>
          <w:rFonts w:ascii="Times New Roman" w:hAnsi="Times New Roman"/>
        </w:rPr>
      </w:pPr>
      <w:r w:rsidRPr="00EF1AC3">
        <w:rPr>
          <w:rFonts w:ascii="Times New Roman" w:hAnsi="Times New Roman"/>
        </w:rPr>
        <w:t xml:space="preserve">să urmărească atingerea obiectivelor finale prevăzute în planul individualizat de protecţie; </w:t>
      </w:r>
    </w:p>
    <w:p w:rsidR="00EF1AC3" w:rsidRPr="00EF1AC3" w:rsidRDefault="00EF1AC3" w:rsidP="00EF1AC3">
      <w:pPr>
        <w:numPr>
          <w:ilvl w:val="0"/>
          <w:numId w:val="38"/>
        </w:numPr>
        <w:tabs>
          <w:tab w:val="left" w:pos="851"/>
        </w:tabs>
        <w:autoSpaceDN/>
        <w:spacing w:after="0"/>
        <w:ind w:left="-142" w:firstLine="709"/>
        <w:jc w:val="both"/>
        <w:rPr>
          <w:rFonts w:ascii="Times New Roman" w:hAnsi="Times New Roman"/>
        </w:rPr>
      </w:pPr>
      <w:r w:rsidRPr="00EF1AC3">
        <w:rPr>
          <w:rFonts w:ascii="Times New Roman" w:hAnsi="Times New Roman"/>
        </w:rPr>
        <w:t xml:space="preserve">să informeze părinții cu privire la situaţia copilului; </w:t>
      </w:r>
    </w:p>
    <w:p w:rsidR="00EF1AC3" w:rsidRPr="00EF1AC3" w:rsidRDefault="00EF1AC3" w:rsidP="00EF1AC3">
      <w:pPr>
        <w:numPr>
          <w:ilvl w:val="0"/>
          <w:numId w:val="38"/>
        </w:numPr>
        <w:tabs>
          <w:tab w:val="left" w:pos="851"/>
        </w:tabs>
        <w:autoSpaceDN/>
        <w:spacing w:after="0"/>
        <w:ind w:left="-142" w:firstLine="709"/>
        <w:jc w:val="both"/>
        <w:rPr>
          <w:rFonts w:ascii="Times New Roman" w:hAnsi="Times New Roman"/>
        </w:rPr>
      </w:pPr>
      <w:r w:rsidRPr="00EF1AC3">
        <w:rPr>
          <w:rFonts w:ascii="Times New Roman" w:hAnsi="Times New Roman"/>
        </w:rPr>
        <w:t>să înlesnească întâlnirile între părinți și copil la solicitarea părinţilor/copilului;</w:t>
      </w:r>
    </w:p>
    <w:p w:rsidR="00EF1AC3" w:rsidRPr="00EF1AC3" w:rsidRDefault="00EF1AC3" w:rsidP="00EF1AC3">
      <w:pPr>
        <w:numPr>
          <w:ilvl w:val="0"/>
          <w:numId w:val="38"/>
        </w:numPr>
        <w:tabs>
          <w:tab w:val="left" w:pos="851"/>
        </w:tabs>
        <w:autoSpaceDN/>
        <w:spacing w:after="0"/>
        <w:ind w:left="-142" w:firstLine="709"/>
        <w:jc w:val="both"/>
        <w:rPr>
          <w:rFonts w:ascii="Times New Roman" w:hAnsi="Times New Roman"/>
        </w:rPr>
      </w:pPr>
      <w:r w:rsidRPr="00EF1AC3">
        <w:rPr>
          <w:rFonts w:ascii="Times New Roman" w:hAnsi="Times New Roman"/>
        </w:rPr>
        <w:t>să informeze copilul cu privire la oportunităţile existente pe piaţa forţei de muncă;</w:t>
      </w:r>
    </w:p>
    <w:p w:rsidR="00EF1AC3" w:rsidRPr="00EF1AC3" w:rsidRDefault="00EF1AC3" w:rsidP="00EF1AC3">
      <w:pPr>
        <w:numPr>
          <w:ilvl w:val="0"/>
          <w:numId w:val="38"/>
        </w:numPr>
        <w:tabs>
          <w:tab w:val="left" w:pos="851"/>
        </w:tabs>
        <w:autoSpaceDN/>
        <w:spacing w:after="0"/>
        <w:ind w:left="-142" w:firstLine="709"/>
        <w:jc w:val="both"/>
        <w:rPr>
          <w:rFonts w:ascii="Times New Roman" w:hAnsi="Times New Roman"/>
        </w:rPr>
      </w:pPr>
      <w:r w:rsidRPr="00EF1AC3">
        <w:rPr>
          <w:rFonts w:ascii="Times New Roman" w:hAnsi="Times New Roman"/>
        </w:rPr>
        <w:lastRenderedPageBreak/>
        <w:t>să îndrume copilul cu privire la identificarea/închirierea/achiziţionarea unui spaţiu de locuit;</w:t>
      </w:r>
    </w:p>
    <w:p w:rsidR="00EF1AC3" w:rsidRPr="00EF1AC3" w:rsidRDefault="00EF1AC3" w:rsidP="00EF1AC3">
      <w:pPr>
        <w:numPr>
          <w:ilvl w:val="0"/>
          <w:numId w:val="38"/>
        </w:numPr>
        <w:tabs>
          <w:tab w:val="left" w:pos="851"/>
        </w:tabs>
        <w:autoSpaceDN/>
        <w:spacing w:after="0"/>
        <w:ind w:left="-142" w:firstLine="709"/>
        <w:jc w:val="both"/>
        <w:rPr>
          <w:rFonts w:ascii="Times New Roman" w:hAnsi="Times New Roman"/>
        </w:rPr>
      </w:pPr>
      <w:r w:rsidRPr="00EF1AC3">
        <w:rPr>
          <w:rFonts w:ascii="Times New Roman" w:hAnsi="Times New Roman"/>
        </w:rPr>
        <w:t xml:space="preserve">să reevalueze planul individualizat de protecţie şi planurile de intervenţie specifică în funcţie de situaţia actuală a copilului ; </w:t>
      </w:r>
    </w:p>
    <w:p w:rsidR="00EF1AC3" w:rsidRPr="00EF1AC3" w:rsidRDefault="00EF1AC3" w:rsidP="00EF1AC3">
      <w:pPr>
        <w:numPr>
          <w:ilvl w:val="0"/>
          <w:numId w:val="38"/>
        </w:numPr>
        <w:tabs>
          <w:tab w:val="left" w:pos="851"/>
        </w:tabs>
        <w:autoSpaceDN/>
        <w:spacing w:after="0"/>
        <w:ind w:left="-142" w:firstLine="709"/>
        <w:jc w:val="both"/>
        <w:rPr>
          <w:rFonts w:ascii="Times New Roman" w:hAnsi="Times New Roman"/>
        </w:rPr>
      </w:pPr>
      <w:r w:rsidRPr="00EF1AC3">
        <w:rPr>
          <w:rFonts w:ascii="Times New Roman" w:hAnsi="Times New Roman"/>
        </w:rPr>
        <w:t xml:space="preserve">să verifice informaţiile primite de la beneficiarul de servicii sociale şi modul în care acesta îşi îndeplineşte obligaţiile asumate prin prezentul contract; </w:t>
      </w:r>
    </w:p>
    <w:p w:rsidR="00EF1AC3" w:rsidRPr="00EF1AC3" w:rsidRDefault="00EF1AC3" w:rsidP="00EF1AC3">
      <w:pPr>
        <w:numPr>
          <w:ilvl w:val="0"/>
          <w:numId w:val="38"/>
        </w:numPr>
        <w:tabs>
          <w:tab w:val="left" w:pos="851"/>
        </w:tabs>
        <w:autoSpaceDN/>
        <w:spacing w:after="0"/>
        <w:ind w:left="-142" w:firstLine="709"/>
        <w:jc w:val="both"/>
        <w:rPr>
          <w:rFonts w:ascii="Times New Roman" w:hAnsi="Times New Roman"/>
        </w:rPr>
      </w:pPr>
      <w:r w:rsidRPr="00EF1AC3">
        <w:rPr>
          <w:rFonts w:ascii="Times New Roman" w:hAnsi="Times New Roman"/>
        </w:rPr>
        <w:t>să respecte, conform legii, confidenţialitatea datelor şi a informaţiilor referitoare la beneficiarul serviciilor sociale;</w:t>
      </w:r>
    </w:p>
    <w:p w:rsidR="00EF1AC3" w:rsidRPr="00EF1AC3" w:rsidRDefault="00EF1AC3" w:rsidP="00EF1AC3">
      <w:pPr>
        <w:numPr>
          <w:ilvl w:val="0"/>
          <w:numId w:val="38"/>
        </w:numPr>
        <w:tabs>
          <w:tab w:val="left" w:pos="851"/>
        </w:tabs>
        <w:autoSpaceDN/>
        <w:spacing w:after="0"/>
        <w:ind w:left="-142" w:firstLine="709"/>
        <w:jc w:val="both"/>
        <w:rPr>
          <w:rFonts w:ascii="Times New Roman" w:hAnsi="Times New Roman"/>
        </w:rPr>
      </w:pPr>
      <w:r w:rsidRPr="00EF1AC3">
        <w:rPr>
          <w:rFonts w:ascii="Times New Roman" w:hAnsi="Times New Roman"/>
        </w:rPr>
        <w:t xml:space="preserve">să ofere consiliere şi sprijin copilului pentru îndeplinirea obligaţiilor acesteia. </w:t>
      </w:r>
    </w:p>
    <w:p w:rsidR="00EF1AC3" w:rsidRPr="00EF1AC3" w:rsidRDefault="00EF1AC3" w:rsidP="00EF1AC3">
      <w:pPr>
        <w:spacing w:after="0"/>
        <w:ind w:left="708"/>
        <w:rPr>
          <w:rFonts w:ascii="Times New Roman" w:hAnsi="Times New Roman"/>
        </w:rPr>
      </w:pPr>
    </w:p>
    <w:p w:rsidR="00EF1AC3" w:rsidRPr="00EF1AC3" w:rsidRDefault="00EF1AC3" w:rsidP="00EF1AC3">
      <w:pPr>
        <w:spacing w:after="0"/>
        <w:ind w:left="-180"/>
        <w:rPr>
          <w:rFonts w:ascii="Times New Roman" w:hAnsi="Times New Roman"/>
          <w:b/>
        </w:rPr>
      </w:pPr>
      <w:r w:rsidRPr="00EF1AC3">
        <w:rPr>
          <w:rFonts w:ascii="Times New Roman" w:hAnsi="Times New Roman"/>
          <w:b/>
        </w:rPr>
        <w:t xml:space="preserve">              Drepturile şi obligaţiile copilului:</w:t>
      </w:r>
    </w:p>
    <w:p w:rsidR="00EF1AC3" w:rsidRPr="00EF1AC3" w:rsidRDefault="00EF1AC3" w:rsidP="00EF1AC3">
      <w:pPr>
        <w:numPr>
          <w:ilvl w:val="0"/>
          <w:numId w:val="39"/>
        </w:numPr>
        <w:tabs>
          <w:tab w:val="left" w:pos="851"/>
        </w:tabs>
        <w:autoSpaceDN/>
        <w:spacing w:after="0"/>
        <w:ind w:left="-142" w:firstLine="709"/>
        <w:jc w:val="both"/>
        <w:rPr>
          <w:rFonts w:ascii="Times New Roman" w:hAnsi="Times New Roman"/>
          <w:b/>
        </w:rPr>
      </w:pPr>
      <w:r w:rsidRPr="00EF1AC3">
        <w:rPr>
          <w:rFonts w:ascii="Times New Roman" w:hAnsi="Times New Roman"/>
        </w:rPr>
        <w:t>să se înscrie la cursuri de formare profesională/căutarea unui loc de muncă la Agenția Județeană pentru Ocuparea Forței de Muncă Argeş  (A.J.O.F.M.), cu posibilitatea de a se angaja, în condițiile legii;</w:t>
      </w:r>
    </w:p>
    <w:p w:rsidR="00EF1AC3" w:rsidRPr="00EF1AC3" w:rsidRDefault="00EF1AC3" w:rsidP="00EF1AC3">
      <w:pPr>
        <w:numPr>
          <w:ilvl w:val="0"/>
          <w:numId w:val="39"/>
        </w:numPr>
        <w:tabs>
          <w:tab w:val="left" w:pos="851"/>
        </w:tabs>
        <w:autoSpaceDN/>
        <w:spacing w:after="0"/>
        <w:ind w:left="-142" w:firstLine="709"/>
        <w:jc w:val="both"/>
        <w:rPr>
          <w:rFonts w:ascii="Times New Roman" w:hAnsi="Times New Roman"/>
        </w:rPr>
      </w:pPr>
      <w:r w:rsidRPr="00EF1AC3">
        <w:rPr>
          <w:rFonts w:ascii="Times New Roman" w:hAnsi="Times New Roman"/>
        </w:rPr>
        <w:t xml:space="preserve">să răspundă solicitărilor efectuate de către reprezentanţii D.G.A.S.P.C. Argeş; </w:t>
      </w:r>
    </w:p>
    <w:p w:rsidR="00EF1AC3" w:rsidRPr="00EF1AC3" w:rsidRDefault="00EF1AC3" w:rsidP="00EF1AC3">
      <w:pPr>
        <w:numPr>
          <w:ilvl w:val="0"/>
          <w:numId w:val="39"/>
        </w:numPr>
        <w:tabs>
          <w:tab w:val="left" w:pos="851"/>
        </w:tabs>
        <w:autoSpaceDN/>
        <w:spacing w:after="0"/>
        <w:ind w:left="-142" w:firstLine="709"/>
        <w:jc w:val="both"/>
        <w:rPr>
          <w:rFonts w:ascii="Times New Roman" w:hAnsi="Times New Roman"/>
        </w:rPr>
      </w:pPr>
      <w:r w:rsidRPr="00EF1AC3">
        <w:rPr>
          <w:rFonts w:ascii="Times New Roman" w:hAnsi="Times New Roman"/>
        </w:rPr>
        <w:t>să informeze reprezentanţii D.G.A.S.P.C. Argeş cu privire la orice modificare survenită în situaţia sa (înscrierea la cursuri de formare profesională, încheierea unui contract individual de muncă, deplasări în străinătate, căsătorie etc.);</w:t>
      </w:r>
    </w:p>
    <w:p w:rsidR="00EF1AC3" w:rsidRPr="00EF1AC3" w:rsidRDefault="00EF1AC3" w:rsidP="00EF1AC3">
      <w:pPr>
        <w:numPr>
          <w:ilvl w:val="0"/>
          <w:numId w:val="39"/>
        </w:numPr>
        <w:tabs>
          <w:tab w:val="left" w:pos="851"/>
        </w:tabs>
        <w:autoSpaceDN/>
        <w:spacing w:after="0"/>
        <w:ind w:left="-142" w:firstLine="709"/>
        <w:jc w:val="both"/>
        <w:rPr>
          <w:rFonts w:ascii="Times New Roman" w:hAnsi="Times New Roman"/>
        </w:rPr>
      </w:pPr>
      <w:r w:rsidRPr="00EF1AC3">
        <w:rPr>
          <w:rFonts w:ascii="Times New Roman" w:hAnsi="Times New Roman"/>
        </w:rPr>
        <w:t>să depună trimestrial, la sediul D.G.A.S.P.C. Argeş, documente pentru actualizarea dosarului personal (adeverinţă medicală eliberată de medicul de familie cu privire la starea de sănătate, adeverinţă de elev și caracterizare școlară, etc).;</w:t>
      </w:r>
    </w:p>
    <w:p w:rsidR="00EF1AC3" w:rsidRPr="00EF1AC3" w:rsidRDefault="00EF1AC3" w:rsidP="00EF1AC3">
      <w:pPr>
        <w:numPr>
          <w:ilvl w:val="0"/>
          <w:numId w:val="39"/>
        </w:numPr>
        <w:tabs>
          <w:tab w:val="left" w:pos="851"/>
        </w:tabs>
        <w:autoSpaceDN/>
        <w:spacing w:after="0"/>
        <w:ind w:left="-142" w:firstLine="709"/>
        <w:jc w:val="both"/>
        <w:rPr>
          <w:rFonts w:ascii="Times New Roman" w:hAnsi="Times New Roman"/>
        </w:rPr>
      </w:pPr>
      <w:r w:rsidRPr="00EF1AC3">
        <w:rPr>
          <w:rFonts w:ascii="Times New Roman" w:hAnsi="Times New Roman"/>
        </w:rPr>
        <w:t>să păstreze în bună stare obiectele de mobilier din locuinţa familiei de plasament;</w:t>
      </w:r>
    </w:p>
    <w:p w:rsidR="00EF1AC3" w:rsidRPr="00EF1AC3" w:rsidRDefault="00EF1AC3" w:rsidP="00EF1AC3">
      <w:pPr>
        <w:numPr>
          <w:ilvl w:val="0"/>
          <w:numId w:val="39"/>
        </w:numPr>
        <w:tabs>
          <w:tab w:val="left" w:pos="851"/>
        </w:tabs>
        <w:autoSpaceDN/>
        <w:spacing w:after="0"/>
        <w:ind w:left="-142" w:firstLine="709"/>
        <w:jc w:val="both"/>
        <w:rPr>
          <w:rFonts w:ascii="Times New Roman" w:hAnsi="Times New Roman"/>
        </w:rPr>
      </w:pPr>
      <w:r w:rsidRPr="00EF1AC3">
        <w:rPr>
          <w:rFonts w:ascii="Times New Roman" w:hAnsi="Times New Roman"/>
        </w:rPr>
        <w:t>să aibă un comportament decent şi civilizat în cadrul familiei de plasament şi în comunitate.</w:t>
      </w:r>
    </w:p>
    <w:p w:rsidR="00EF1AC3" w:rsidRPr="00EF1AC3" w:rsidRDefault="00EF1AC3" w:rsidP="00EF1AC3">
      <w:pPr>
        <w:spacing w:after="0"/>
        <w:ind w:left="-180"/>
        <w:jc w:val="both"/>
        <w:rPr>
          <w:rFonts w:ascii="Times New Roman" w:hAnsi="Times New Roman"/>
        </w:rPr>
      </w:pPr>
    </w:p>
    <w:p w:rsidR="00EF1AC3" w:rsidRPr="00EF1AC3" w:rsidRDefault="00EF1AC3" w:rsidP="00EF1AC3">
      <w:pPr>
        <w:spacing w:after="0"/>
        <w:ind w:left="-180"/>
        <w:jc w:val="both"/>
        <w:rPr>
          <w:rFonts w:ascii="Times New Roman" w:hAnsi="Times New Roman"/>
        </w:rPr>
      </w:pPr>
      <w:r w:rsidRPr="00EF1AC3">
        <w:rPr>
          <w:rFonts w:ascii="Times New Roman" w:hAnsi="Times New Roman"/>
        </w:rPr>
        <w:t xml:space="preserve">               </w:t>
      </w:r>
      <w:r w:rsidRPr="00EF1AC3">
        <w:rPr>
          <w:rFonts w:ascii="Times New Roman" w:hAnsi="Times New Roman"/>
          <w:b/>
        </w:rPr>
        <w:t>Drepturile şi obligaţiile persoanei/familiei de plasament/asistentului maternal profesionist (PFAMP)</w:t>
      </w:r>
      <w:r w:rsidRPr="00EF1AC3">
        <w:rPr>
          <w:rFonts w:ascii="Times New Roman" w:hAnsi="Times New Roman"/>
        </w:rPr>
        <w:t>: </w:t>
      </w:r>
    </w:p>
    <w:p w:rsidR="00EF1AC3" w:rsidRPr="00EF1AC3" w:rsidRDefault="00EF1AC3" w:rsidP="00EF1AC3">
      <w:pPr>
        <w:numPr>
          <w:ilvl w:val="0"/>
          <w:numId w:val="40"/>
        </w:numPr>
        <w:tabs>
          <w:tab w:val="left" w:pos="851"/>
        </w:tabs>
        <w:autoSpaceDN/>
        <w:spacing w:after="0"/>
        <w:ind w:left="0" w:firstLine="567"/>
        <w:jc w:val="both"/>
        <w:rPr>
          <w:rFonts w:ascii="Times New Roman" w:hAnsi="Times New Roman"/>
        </w:rPr>
      </w:pPr>
      <w:r w:rsidRPr="00EF1AC3">
        <w:rPr>
          <w:rFonts w:ascii="Times New Roman" w:hAnsi="Times New Roman"/>
        </w:rPr>
        <w:t>să asigure copilului spaţiu de locuit corespunzător nevoilor acestuia;</w:t>
      </w:r>
    </w:p>
    <w:p w:rsidR="00EF1AC3" w:rsidRPr="00EF1AC3" w:rsidRDefault="00EF1AC3" w:rsidP="00EF1AC3">
      <w:pPr>
        <w:numPr>
          <w:ilvl w:val="0"/>
          <w:numId w:val="40"/>
        </w:numPr>
        <w:tabs>
          <w:tab w:val="left" w:pos="851"/>
        </w:tabs>
        <w:autoSpaceDN/>
        <w:spacing w:after="0"/>
        <w:ind w:left="0" w:firstLine="567"/>
        <w:jc w:val="both"/>
        <w:rPr>
          <w:rFonts w:ascii="Times New Roman" w:hAnsi="Times New Roman"/>
        </w:rPr>
      </w:pPr>
      <w:r w:rsidRPr="00EF1AC3">
        <w:rPr>
          <w:rFonts w:ascii="Times New Roman" w:hAnsi="Times New Roman"/>
        </w:rPr>
        <w:t xml:space="preserve">să implice copilul în activităţile gospodăreşti, inclusiv igiena spaţiului de locuit şi prepararea hranei; </w:t>
      </w:r>
    </w:p>
    <w:p w:rsidR="00EF1AC3" w:rsidRPr="00EF1AC3" w:rsidRDefault="00EF1AC3" w:rsidP="00EF1AC3">
      <w:pPr>
        <w:numPr>
          <w:ilvl w:val="0"/>
          <w:numId w:val="40"/>
        </w:numPr>
        <w:tabs>
          <w:tab w:val="left" w:pos="851"/>
        </w:tabs>
        <w:autoSpaceDN/>
        <w:spacing w:after="0"/>
        <w:ind w:left="0" w:firstLine="567"/>
        <w:jc w:val="both"/>
        <w:rPr>
          <w:rFonts w:ascii="Times New Roman" w:hAnsi="Times New Roman"/>
        </w:rPr>
      </w:pPr>
      <w:r w:rsidRPr="00EF1AC3">
        <w:rPr>
          <w:rFonts w:ascii="Times New Roman" w:hAnsi="Times New Roman"/>
        </w:rPr>
        <w:t xml:space="preserve">să se asigure că minorul/minora este înscris la medicul de familie şi respectă tratamentul medicamentos atunci când este cazul; </w:t>
      </w:r>
    </w:p>
    <w:p w:rsidR="00EF1AC3" w:rsidRPr="00EF1AC3" w:rsidRDefault="00EF1AC3" w:rsidP="00EF1AC3">
      <w:pPr>
        <w:numPr>
          <w:ilvl w:val="0"/>
          <w:numId w:val="40"/>
        </w:numPr>
        <w:tabs>
          <w:tab w:val="left" w:pos="851"/>
        </w:tabs>
        <w:autoSpaceDN/>
        <w:spacing w:after="0"/>
        <w:ind w:left="0" w:firstLine="567"/>
        <w:jc w:val="both"/>
        <w:rPr>
          <w:rFonts w:ascii="Times New Roman" w:hAnsi="Times New Roman"/>
        </w:rPr>
      </w:pPr>
      <w:r w:rsidRPr="00EF1AC3">
        <w:rPr>
          <w:rFonts w:ascii="Times New Roman" w:hAnsi="Times New Roman"/>
        </w:rPr>
        <w:t xml:space="preserve">să asigure integrarea/ participarea copilului la activităţile comunităţii locale; </w:t>
      </w:r>
    </w:p>
    <w:p w:rsidR="00EF1AC3" w:rsidRPr="00EF1AC3" w:rsidRDefault="00EF1AC3" w:rsidP="00EF1AC3">
      <w:pPr>
        <w:numPr>
          <w:ilvl w:val="0"/>
          <w:numId w:val="40"/>
        </w:numPr>
        <w:tabs>
          <w:tab w:val="left" w:pos="851"/>
        </w:tabs>
        <w:autoSpaceDN/>
        <w:spacing w:after="0"/>
        <w:ind w:left="0" w:firstLine="567"/>
        <w:jc w:val="both"/>
        <w:rPr>
          <w:rFonts w:ascii="Times New Roman" w:hAnsi="Times New Roman"/>
        </w:rPr>
      </w:pPr>
      <w:r w:rsidRPr="00EF1AC3">
        <w:rPr>
          <w:rFonts w:ascii="Times New Roman" w:hAnsi="Times New Roman"/>
        </w:rPr>
        <w:t>să sesizeze organele de poliţie şi reprezentanţii D.G.A.S.P.C. Argeş în cazul dispariţiei copilului de la domiciliul său, în termen de 24 de ore;</w:t>
      </w:r>
    </w:p>
    <w:p w:rsidR="00EF1AC3" w:rsidRPr="00EF1AC3" w:rsidRDefault="00EF1AC3" w:rsidP="00EF1AC3">
      <w:pPr>
        <w:numPr>
          <w:ilvl w:val="0"/>
          <w:numId w:val="40"/>
        </w:numPr>
        <w:tabs>
          <w:tab w:val="left" w:pos="851"/>
        </w:tabs>
        <w:autoSpaceDN/>
        <w:spacing w:after="0"/>
        <w:ind w:left="0" w:firstLine="567"/>
        <w:jc w:val="both"/>
        <w:rPr>
          <w:rFonts w:ascii="Times New Roman" w:hAnsi="Times New Roman"/>
        </w:rPr>
      </w:pPr>
      <w:r w:rsidRPr="00EF1AC3">
        <w:rPr>
          <w:rFonts w:ascii="Times New Roman" w:hAnsi="Times New Roman"/>
        </w:rPr>
        <w:t xml:space="preserve">să informeze reprezentanţii D.G.A.S.P.C. Argeş cu privire la orice modificare intervenită, atât în familia sa  (plecarea/sosirea altor membrii, decesul / căsătoria), precum şi în situaţia copilului; </w:t>
      </w:r>
    </w:p>
    <w:p w:rsidR="00EF1AC3" w:rsidRPr="00EF1AC3" w:rsidRDefault="00EF1AC3" w:rsidP="00EF1AC3">
      <w:pPr>
        <w:numPr>
          <w:ilvl w:val="0"/>
          <w:numId w:val="40"/>
        </w:numPr>
        <w:tabs>
          <w:tab w:val="left" w:pos="851"/>
        </w:tabs>
        <w:autoSpaceDN/>
        <w:spacing w:after="0"/>
        <w:ind w:left="0" w:firstLine="567"/>
        <w:jc w:val="both"/>
        <w:rPr>
          <w:rFonts w:ascii="Times New Roman" w:hAnsi="Times New Roman"/>
        </w:rPr>
      </w:pPr>
      <w:r w:rsidRPr="00EF1AC3">
        <w:rPr>
          <w:rFonts w:ascii="Times New Roman" w:hAnsi="Times New Roman"/>
        </w:rPr>
        <w:t>să înştiinţeze în scris D.G.A.S.P.C. Argeş cu privire la plecarea/mutarea copilului de la domiciliul său, pentru o perioadă mai mare de şapte zile calendaristice;</w:t>
      </w:r>
    </w:p>
    <w:p w:rsidR="00EF1AC3" w:rsidRPr="00EF1AC3" w:rsidRDefault="00EF1AC3" w:rsidP="00EF1AC3">
      <w:pPr>
        <w:numPr>
          <w:ilvl w:val="0"/>
          <w:numId w:val="40"/>
        </w:numPr>
        <w:tabs>
          <w:tab w:val="left" w:pos="851"/>
        </w:tabs>
        <w:autoSpaceDN/>
        <w:spacing w:after="0"/>
        <w:ind w:left="0" w:firstLine="567"/>
        <w:jc w:val="both"/>
        <w:rPr>
          <w:rFonts w:ascii="Times New Roman" w:hAnsi="Times New Roman"/>
        </w:rPr>
      </w:pPr>
      <w:r w:rsidRPr="00EF1AC3">
        <w:rPr>
          <w:rFonts w:ascii="Times New Roman" w:hAnsi="Times New Roman"/>
        </w:rPr>
        <w:t xml:space="preserve">să completeze trimestrial dosarul de plasament cu documentele necesare (adeverinţă medicală eliberată de medicul de familie cu privire la starea de sănătate, adeverinţă de venit, cupoane de pensie). </w:t>
      </w:r>
    </w:p>
    <w:p w:rsidR="00F5410A" w:rsidRPr="00EF1AC3" w:rsidRDefault="00F5410A" w:rsidP="00006D92">
      <w:pPr>
        <w:spacing w:after="0"/>
        <w:jc w:val="both"/>
        <w:rPr>
          <w:rFonts w:ascii="Times New Roman" w:hAnsi="Times New Roman"/>
        </w:rPr>
      </w:pPr>
    </w:p>
    <w:p w:rsidR="00EF1AC3" w:rsidRPr="00EF1AC3" w:rsidRDefault="00EF1AC3" w:rsidP="00EF1AC3">
      <w:pPr>
        <w:spacing w:after="0"/>
        <w:jc w:val="center"/>
        <w:rPr>
          <w:rFonts w:ascii="Times New Roman" w:hAnsi="Times New Roman"/>
          <w:b/>
          <w:sz w:val="24"/>
          <w:szCs w:val="24"/>
        </w:rPr>
      </w:pPr>
      <w:r w:rsidRPr="00EF1AC3">
        <w:rPr>
          <w:rFonts w:ascii="Times New Roman" w:hAnsi="Times New Roman"/>
          <w:b/>
          <w:sz w:val="24"/>
          <w:szCs w:val="24"/>
        </w:rPr>
        <w:t>IV. LITIGII</w:t>
      </w:r>
    </w:p>
    <w:p w:rsidR="00EF1AC3" w:rsidRPr="00EF1AC3" w:rsidRDefault="00EF1AC3" w:rsidP="00EF1AC3">
      <w:pPr>
        <w:spacing w:after="0"/>
        <w:jc w:val="both"/>
        <w:rPr>
          <w:rFonts w:ascii="Times New Roman" w:hAnsi="Times New Roman"/>
        </w:rPr>
      </w:pPr>
      <w:r w:rsidRPr="00EF1AC3">
        <w:rPr>
          <w:rFonts w:ascii="Times New Roman" w:hAnsi="Times New Roman"/>
        </w:rPr>
        <w:t xml:space="preserve">          </w:t>
      </w:r>
      <w:r w:rsidRPr="00EF1AC3">
        <w:rPr>
          <w:rFonts w:ascii="Times New Roman" w:hAnsi="Times New Roman"/>
          <w:b/>
        </w:rPr>
        <w:t>(1)</w:t>
      </w:r>
      <w:r w:rsidRPr="00EF1AC3">
        <w:rPr>
          <w:rFonts w:ascii="Times New Roman" w:hAnsi="Times New Roman"/>
        </w:rPr>
        <w:t xml:space="preserve"> Litigiile născute în legătura cu încheierea, executarea, modificarea şi încetarea ori alte pretenţii decurgând din prezentul contract vor fi supuse unei proceduri prealabile de soluţionare pe cale amiabilă.</w:t>
      </w:r>
    </w:p>
    <w:p w:rsidR="00EF1AC3" w:rsidRPr="00EF1AC3" w:rsidRDefault="00EF1AC3" w:rsidP="00EF1AC3">
      <w:pPr>
        <w:spacing w:after="0"/>
        <w:jc w:val="both"/>
        <w:rPr>
          <w:rFonts w:ascii="Times New Roman" w:hAnsi="Times New Roman"/>
        </w:rPr>
      </w:pPr>
      <w:r w:rsidRPr="00EF1AC3">
        <w:rPr>
          <w:rFonts w:ascii="Times New Roman" w:hAnsi="Times New Roman"/>
          <w:b/>
        </w:rPr>
        <w:lastRenderedPageBreak/>
        <w:t xml:space="preserve">         (2)</w:t>
      </w:r>
      <w:r w:rsidRPr="00EF1AC3">
        <w:rPr>
          <w:rFonts w:ascii="Times New Roman" w:hAnsi="Times New Roman"/>
        </w:rPr>
        <w:t xml:space="preserve"> Dacă după 15 zile de la începerea acestor proceduri neoficiale furnizorul de servicii sociale şi beneficiarul de servicii sociale nu reuşesc să rezolve în mod amiabil o divergentă contractuală, fiecare parte se poate adresa instanţelor judecătoreşti competente.</w:t>
      </w:r>
    </w:p>
    <w:p w:rsidR="00EF1AC3" w:rsidRPr="00EF1AC3" w:rsidRDefault="00EF1AC3" w:rsidP="00EF1AC3">
      <w:pPr>
        <w:spacing w:after="0"/>
        <w:jc w:val="both"/>
        <w:rPr>
          <w:rFonts w:ascii="Times New Roman" w:hAnsi="Times New Roman"/>
        </w:rPr>
      </w:pPr>
      <w:r w:rsidRPr="00EF1AC3">
        <w:rPr>
          <w:rFonts w:ascii="Times New Roman" w:hAnsi="Times New Roman"/>
        </w:rPr>
        <w:t xml:space="preserve">   </w:t>
      </w:r>
    </w:p>
    <w:p w:rsidR="00EF1AC3" w:rsidRPr="00EF1AC3" w:rsidRDefault="00EF1AC3" w:rsidP="00EF1AC3">
      <w:pPr>
        <w:spacing w:after="0"/>
        <w:jc w:val="center"/>
        <w:rPr>
          <w:rFonts w:ascii="Times New Roman" w:hAnsi="Times New Roman"/>
          <w:b/>
          <w:sz w:val="24"/>
          <w:szCs w:val="24"/>
        </w:rPr>
      </w:pPr>
      <w:r w:rsidRPr="00EF1AC3">
        <w:rPr>
          <w:rFonts w:ascii="Times New Roman" w:hAnsi="Times New Roman"/>
          <w:b/>
          <w:sz w:val="24"/>
          <w:szCs w:val="24"/>
        </w:rPr>
        <w:t>V.</w:t>
      </w:r>
      <w:r w:rsidRPr="00EF1AC3">
        <w:rPr>
          <w:rFonts w:ascii="Times New Roman" w:hAnsi="Times New Roman"/>
          <w:sz w:val="24"/>
          <w:szCs w:val="24"/>
        </w:rPr>
        <w:t xml:space="preserve">  </w:t>
      </w:r>
      <w:r w:rsidRPr="00EF1AC3">
        <w:rPr>
          <w:rFonts w:ascii="Times New Roman" w:hAnsi="Times New Roman"/>
          <w:b/>
          <w:sz w:val="24"/>
          <w:szCs w:val="24"/>
        </w:rPr>
        <w:t>REZILIEREA CONTRACTULUI</w:t>
      </w:r>
    </w:p>
    <w:p w:rsidR="00EF1AC3" w:rsidRPr="00EF1AC3" w:rsidRDefault="00EF1AC3" w:rsidP="00EF1AC3">
      <w:pPr>
        <w:spacing w:after="0"/>
        <w:jc w:val="both"/>
        <w:rPr>
          <w:rFonts w:ascii="Times New Roman" w:hAnsi="Times New Roman"/>
        </w:rPr>
      </w:pPr>
      <w:r w:rsidRPr="00EF1AC3">
        <w:rPr>
          <w:rFonts w:ascii="Times New Roman" w:hAnsi="Times New Roman"/>
          <w:b/>
        </w:rPr>
        <w:t xml:space="preserve">           </w:t>
      </w:r>
      <w:r w:rsidRPr="00EF1AC3">
        <w:rPr>
          <w:rFonts w:ascii="Times New Roman" w:hAnsi="Times New Roman"/>
        </w:rPr>
        <w:t>Constituie motiv de reziliere a prezentului contract următoarele:</w:t>
      </w:r>
    </w:p>
    <w:p w:rsidR="00EF1AC3" w:rsidRPr="00EF1AC3" w:rsidRDefault="00EF1AC3" w:rsidP="00EF1AC3">
      <w:pPr>
        <w:numPr>
          <w:ilvl w:val="0"/>
          <w:numId w:val="36"/>
        </w:numPr>
        <w:tabs>
          <w:tab w:val="left" w:pos="851"/>
        </w:tabs>
        <w:autoSpaceDN/>
        <w:spacing w:after="0"/>
        <w:ind w:left="0" w:firstLine="567"/>
        <w:jc w:val="both"/>
        <w:rPr>
          <w:rFonts w:ascii="Times New Roman" w:hAnsi="Times New Roman"/>
        </w:rPr>
      </w:pPr>
      <w:r w:rsidRPr="00EF1AC3">
        <w:rPr>
          <w:rFonts w:ascii="Times New Roman" w:hAnsi="Times New Roman"/>
        </w:rPr>
        <w:t>refuzul obiectiv al beneficiarului de servicii sociale de a mai primi serviciile sociale, exprimat în mod direct sau prin reprezentant;</w:t>
      </w:r>
    </w:p>
    <w:p w:rsidR="00EF1AC3" w:rsidRPr="00EF1AC3" w:rsidRDefault="00EF1AC3" w:rsidP="00EF1AC3">
      <w:pPr>
        <w:numPr>
          <w:ilvl w:val="0"/>
          <w:numId w:val="36"/>
        </w:numPr>
        <w:tabs>
          <w:tab w:val="left" w:pos="720"/>
          <w:tab w:val="left" w:pos="851"/>
        </w:tabs>
        <w:autoSpaceDN/>
        <w:spacing w:after="0"/>
        <w:ind w:left="0" w:firstLine="567"/>
        <w:jc w:val="both"/>
        <w:rPr>
          <w:rFonts w:ascii="Times New Roman" w:hAnsi="Times New Roman"/>
        </w:rPr>
      </w:pPr>
      <w:r w:rsidRPr="00EF1AC3">
        <w:rPr>
          <w:rFonts w:ascii="Times New Roman" w:hAnsi="Times New Roman"/>
        </w:rPr>
        <w:t>nerespectarea de către beneficiarul de servicii sociale a regulilor casei;</w:t>
      </w:r>
    </w:p>
    <w:p w:rsidR="00EF1AC3" w:rsidRPr="00EF1AC3" w:rsidRDefault="00EF1AC3" w:rsidP="00EF1AC3">
      <w:pPr>
        <w:numPr>
          <w:ilvl w:val="0"/>
          <w:numId w:val="36"/>
        </w:numPr>
        <w:tabs>
          <w:tab w:val="left" w:pos="851"/>
        </w:tabs>
        <w:autoSpaceDN/>
        <w:spacing w:after="0"/>
        <w:ind w:left="0" w:firstLine="567"/>
        <w:jc w:val="both"/>
        <w:rPr>
          <w:rFonts w:ascii="Times New Roman" w:hAnsi="Times New Roman"/>
        </w:rPr>
      </w:pPr>
      <w:r w:rsidRPr="00EF1AC3">
        <w:rPr>
          <w:rFonts w:ascii="Times New Roman" w:hAnsi="Times New Roman"/>
        </w:rPr>
        <w:t>încălcarea de către furnizorul de servicii sociale a prevederilor legale cu privire la serviciile sociale, dacă este invocată de beneficiarul de servicii sociale.</w:t>
      </w:r>
    </w:p>
    <w:p w:rsidR="00EF1AC3" w:rsidRPr="00EF1AC3" w:rsidRDefault="00EF1AC3" w:rsidP="00EF1AC3">
      <w:pPr>
        <w:spacing w:after="0"/>
        <w:ind w:left="708"/>
        <w:jc w:val="both"/>
        <w:rPr>
          <w:rFonts w:ascii="Times New Roman" w:hAnsi="Times New Roman"/>
        </w:rPr>
      </w:pPr>
    </w:p>
    <w:p w:rsidR="00EF1AC3" w:rsidRPr="00EF1AC3" w:rsidRDefault="00EF1AC3" w:rsidP="00EF1AC3">
      <w:pPr>
        <w:tabs>
          <w:tab w:val="left" w:pos="0"/>
          <w:tab w:val="left" w:pos="3090"/>
        </w:tabs>
        <w:spacing w:after="0"/>
        <w:rPr>
          <w:rFonts w:ascii="Times New Roman" w:hAnsi="Times New Roman"/>
          <w:b/>
          <w:sz w:val="24"/>
          <w:szCs w:val="24"/>
        </w:rPr>
      </w:pPr>
      <w:r w:rsidRPr="00EF1AC3">
        <w:rPr>
          <w:rFonts w:ascii="Times New Roman" w:hAnsi="Times New Roman"/>
        </w:rPr>
        <w:tab/>
      </w:r>
      <w:r w:rsidRPr="00EF1AC3">
        <w:rPr>
          <w:rFonts w:ascii="Times New Roman" w:hAnsi="Times New Roman"/>
          <w:b/>
          <w:sz w:val="24"/>
          <w:szCs w:val="24"/>
        </w:rPr>
        <w:t>VI. ÎNCETAREA CONTRACTULUI</w:t>
      </w:r>
    </w:p>
    <w:p w:rsidR="00EF1AC3" w:rsidRPr="00EF1AC3" w:rsidRDefault="00EF1AC3" w:rsidP="00EF1AC3">
      <w:pPr>
        <w:tabs>
          <w:tab w:val="left" w:pos="720"/>
        </w:tabs>
        <w:spacing w:after="0"/>
        <w:jc w:val="both"/>
        <w:rPr>
          <w:rFonts w:ascii="Times New Roman" w:hAnsi="Times New Roman"/>
        </w:rPr>
      </w:pPr>
      <w:r w:rsidRPr="00EF1AC3">
        <w:rPr>
          <w:rFonts w:ascii="Times New Roman" w:hAnsi="Times New Roman"/>
        </w:rPr>
        <w:tab/>
        <w:t xml:space="preserve">Contractul de plasament îşi încetează valabilitatea: </w:t>
      </w:r>
    </w:p>
    <w:p w:rsidR="00EF1AC3" w:rsidRPr="00EF1AC3" w:rsidRDefault="00EF1AC3" w:rsidP="00EF1AC3">
      <w:pPr>
        <w:numPr>
          <w:ilvl w:val="0"/>
          <w:numId w:val="41"/>
        </w:numPr>
        <w:tabs>
          <w:tab w:val="left" w:pos="720"/>
          <w:tab w:val="left" w:pos="851"/>
          <w:tab w:val="left" w:pos="993"/>
        </w:tabs>
        <w:autoSpaceDN/>
        <w:spacing w:after="0"/>
        <w:ind w:left="831" w:hanging="122"/>
        <w:jc w:val="both"/>
        <w:rPr>
          <w:rFonts w:ascii="Times New Roman" w:hAnsi="Times New Roman"/>
        </w:rPr>
      </w:pPr>
      <w:r w:rsidRPr="00EF1AC3">
        <w:rPr>
          <w:rFonts w:ascii="Times New Roman" w:hAnsi="Times New Roman"/>
        </w:rPr>
        <w:t>la îndeplinirea obiectivelor prevăzute în planul individualizat de protecţie;</w:t>
      </w:r>
    </w:p>
    <w:p w:rsidR="00EF1AC3" w:rsidRPr="00EF1AC3" w:rsidRDefault="00EF1AC3" w:rsidP="00EF1AC3">
      <w:pPr>
        <w:numPr>
          <w:ilvl w:val="0"/>
          <w:numId w:val="41"/>
        </w:numPr>
        <w:tabs>
          <w:tab w:val="left" w:pos="720"/>
          <w:tab w:val="left" w:pos="851"/>
          <w:tab w:val="left" w:pos="993"/>
        </w:tabs>
        <w:autoSpaceDN/>
        <w:spacing w:after="0"/>
        <w:ind w:left="831" w:hanging="122"/>
        <w:jc w:val="both"/>
        <w:rPr>
          <w:rFonts w:ascii="Times New Roman" w:hAnsi="Times New Roman"/>
        </w:rPr>
      </w:pPr>
      <w:r w:rsidRPr="00EF1AC3">
        <w:rPr>
          <w:rFonts w:ascii="Times New Roman" w:hAnsi="Times New Roman"/>
        </w:rPr>
        <w:t>dacă au încetat condiţiile care au condus la continuarea măsurii de protecţie specială;</w:t>
      </w:r>
    </w:p>
    <w:p w:rsidR="00EF1AC3" w:rsidRPr="00EF1AC3" w:rsidRDefault="00EF1AC3" w:rsidP="00EF1AC3">
      <w:pPr>
        <w:numPr>
          <w:ilvl w:val="0"/>
          <w:numId w:val="41"/>
        </w:numPr>
        <w:tabs>
          <w:tab w:val="left" w:pos="720"/>
          <w:tab w:val="left" w:pos="851"/>
          <w:tab w:val="left" w:pos="993"/>
        </w:tabs>
        <w:autoSpaceDN/>
        <w:spacing w:after="0"/>
        <w:ind w:left="831" w:hanging="122"/>
        <w:jc w:val="both"/>
        <w:rPr>
          <w:rFonts w:ascii="Times New Roman" w:hAnsi="Times New Roman"/>
        </w:rPr>
      </w:pPr>
      <w:r w:rsidRPr="00EF1AC3">
        <w:rPr>
          <w:rFonts w:ascii="Times New Roman" w:hAnsi="Times New Roman"/>
        </w:rPr>
        <w:t>părțile  nu şi-au îndeplinit obligaţiile prevăzute de prezentul contract;</w:t>
      </w:r>
    </w:p>
    <w:p w:rsidR="00EF1AC3" w:rsidRPr="00EF1AC3" w:rsidRDefault="00EF1AC3" w:rsidP="00EF1AC3">
      <w:pPr>
        <w:numPr>
          <w:ilvl w:val="0"/>
          <w:numId w:val="41"/>
        </w:numPr>
        <w:tabs>
          <w:tab w:val="left" w:pos="720"/>
          <w:tab w:val="left" w:pos="851"/>
          <w:tab w:val="left" w:pos="993"/>
        </w:tabs>
        <w:autoSpaceDN/>
        <w:spacing w:after="0"/>
        <w:ind w:left="831" w:hanging="122"/>
        <w:jc w:val="both"/>
        <w:rPr>
          <w:rFonts w:ascii="Times New Roman" w:hAnsi="Times New Roman"/>
        </w:rPr>
      </w:pPr>
      <w:r w:rsidRPr="00EF1AC3">
        <w:rPr>
          <w:rFonts w:ascii="Times New Roman" w:hAnsi="Times New Roman"/>
        </w:rPr>
        <w:t>în orice alte situații prevăzute de lege.</w:t>
      </w:r>
    </w:p>
    <w:p w:rsidR="00EF1AC3" w:rsidRPr="00EF1AC3" w:rsidRDefault="00EF1AC3" w:rsidP="00EF1AC3">
      <w:pPr>
        <w:tabs>
          <w:tab w:val="left" w:pos="720"/>
          <w:tab w:val="left" w:pos="851"/>
          <w:tab w:val="left" w:pos="993"/>
        </w:tabs>
        <w:spacing w:after="0"/>
        <w:ind w:left="831"/>
        <w:jc w:val="both"/>
        <w:rPr>
          <w:rFonts w:ascii="Times New Roman" w:hAnsi="Times New Roman"/>
        </w:rPr>
      </w:pPr>
    </w:p>
    <w:p w:rsidR="00EF1AC3" w:rsidRPr="00EF1AC3" w:rsidRDefault="00EF1AC3" w:rsidP="00EF1AC3">
      <w:pPr>
        <w:spacing w:after="0"/>
        <w:jc w:val="center"/>
        <w:rPr>
          <w:rFonts w:ascii="Times New Roman" w:hAnsi="Times New Roman"/>
          <w:b/>
          <w:sz w:val="24"/>
          <w:szCs w:val="24"/>
        </w:rPr>
      </w:pPr>
      <w:r w:rsidRPr="00EF1AC3">
        <w:rPr>
          <w:rFonts w:ascii="Times New Roman" w:hAnsi="Times New Roman"/>
          <w:b/>
          <w:sz w:val="24"/>
          <w:szCs w:val="24"/>
        </w:rPr>
        <w:t>VII. DISPOZIȚII FINALE</w:t>
      </w:r>
    </w:p>
    <w:p w:rsidR="00EF1AC3" w:rsidRPr="00EF1AC3" w:rsidRDefault="00EF1AC3" w:rsidP="00EF1AC3">
      <w:pPr>
        <w:tabs>
          <w:tab w:val="left" w:pos="426"/>
        </w:tabs>
        <w:spacing w:after="0"/>
        <w:ind w:firstLine="567"/>
        <w:jc w:val="both"/>
        <w:rPr>
          <w:rFonts w:ascii="Times New Roman" w:hAnsi="Times New Roman"/>
        </w:rPr>
      </w:pPr>
      <w:r w:rsidRPr="00EF1AC3">
        <w:rPr>
          <w:rFonts w:ascii="Times New Roman" w:hAnsi="Times New Roman"/>
          <w:b/>
        </w:rPr>
        <w:t xml:space="preserve">   </w:t>
      </w:r>
      <w:r w:rsidRPr="00EF1AC3">
        <w:rPr>
          <w:rFonts w:ascii="Times New Roman" w:hAnsi="Times New Roman"/>
        </w:rPr>
        <w:t xml:space="preserve">(1) Părţile contractante au dreptul, pe durata îndeplinirii prezentului contract, de a conveni modificarea clauzelor acestuia prin </w:t>
      </w:r>
      <w:r w:rsidRPr="00EF1AC3">
        <w:rPr>
          <w:rFonts w:ascii="Times New Roman" w:hAnsi="Times New Roman"/>
          <w:i/>
        </w:rPr>
        <w:t>act adiţional</w:t>
      </w:r>
      <w:r w:rsidRPr="00EF1AC3">
        <w:rPr>
          <w:rFonts w:ascii="Times New Roman" w:hAnsi="Times New Roman"/>
        </w:rPr>
        <w:t>.</w:t>
      </w:r>
    </w:p>
    <w:p w:rsidR="00EF1AC3" w:rsidRPr="00EF1AC3" w:rsidRDefault="00EF1AC3" w:rsidP="00EF1AC3">
      <w:pPr>
        <w:tabs>
          <w:tab w:val="left" w:pos="426"/>
        </w:tabs>
        <w:spacing w:after="0"/>
        <w:ind w:firstLine="567"/>
        <w:jc w:val="both"/>
        <w:rPr>
          <w:rFonts w:ascii="Times New Roman" w:hAnsi="Times New Roman"/>
        </w:rPr>
      </w:pPr>
      <w:r w:rsidRPr="00EF1AC3">
        <w:rPr>
          <w:rFonts w:ascii="Times New Roman" w:hAnsi="Times New Roman"/>
        </w:rPr>
        <w:t xml:space="preserve">   (2) Prevederile prezentului contract se vor completa cu prevederile legislatiei în vigoare în domeniu.</w:t>
      </w:r>
    </w:p>
    <w:p w:rsidR="00EF1AC3" w:rsidRPr="00EF1AC3" w:rsidRDefault="00EF1AC3" w:rsidP="00EF1AC3">
      <w:pPr>
        <w:tabs>
          <w:tab w:val="left" w:pos="426"/>
        </w:tabs>
        <w:spacing w:after="0"/>
        <w:ind w:firstLine="567"/>
        <w:jc w:val="both"/>
        <w:rPr>
          <w:rFonts w:ascii="Times New Roman" w:hAnsi="Times New Roman"/>
        </w:rPr>
      </w:pPr>
      <w:r w:rsidRPr="00EF1AC3">
        <w:rPr>
          <w:rFonts w:ascii="Times New Roman" w:hAnsi="Times New Roman"/>
        </w:rPr>
        <w:t xml:space="preserve">   (3) Limba care guvernează prezentul contract este limba română.</w:t>
      </w:r>
    </w:p>
    <w:p w:rsidR="00EF1AC3" w:rsidRPr="00EF1AC3" w:rsidRDefault="00EF1AC3" w:rsidP="00EF1AC3">
      <w:pPr>
        <w:tabs>
          <w:tab w:val="left" w:pos="426"/>
        </w:tabs>
        <w:spacing w:after="0"/>
        <w:ind w:firstLine="567"/>
        <w:jc w:val="both"/>
        <w:rPr>
          <w:rFonts w:ascii="Times New Roman" w:hAnsi="Times New Roman"/>
        </w:rPr>
      </w:pPr>
      <w:r w:rsidRPr="00EF1AC3">
        <w:rPr>
          <w:rFonts w:ascii="Times New Roman" w:hAnsi="Times New Roman"/>
        </w:rPr>
        <w:t xml:space="preserve">   (4) Prezentul contract va fi interpretat conform legilor în vigoare din România.</w:t>
      </w:r>
    </w:p>
    <w:p w:rsidR="00EF1AC3" w:rsidRPr="00EF1AC3" w:rsidRDefault="00EF1AC3" w:rsidP="00EF1AC3">
      <w:pPr>
        <w:tabs>
          <w:tab w:val="left" w:pos="426"/>
        </w:tabs>
        <w:spacing w:after="0"/>
        <w:ind w:firstLine="567"/>
        <w:jc w:val="both"/>
        <w:rPr>
          <w:rFonts w:ascii="Times New Roman" w:hAnsi="Times New Roman"/>
        </w:rPr>
      </w:pPr>
      <w:r w:rsidRPr="00EF1AC3">
        <w:rPr>
          <w:rFonts w:ascii="Times New Roman" w:hAnsi="Times New Roman"/>
        </w:rPr>
        <w:t xml:space="preserve">   (5) Furnizorul de servicii sociale realizează monitorizarea şi evaluarea serviciilor sociale acordate.</w:t>
      </w:r>
    </w:p>
    <w:p w:rsidR="00EF1AC3" w:rsidRPr="00EF1AC3" w:rsidRDefault="00EF1AC3" w:rsidP="00EF1AC3">
      <w:pPr>
        <w:tabs>
          <w:tab w:val="left" w:pos="426"/>
        </w:tabs>
        <w:spacing w:after="0"/>
        <w:ind w:firstLine="567"/>
        <w:jc w:val="both"/>
        <w:rPr>
          <w:rFonts w:ascii="Times New Roman" w:hAnsi="Times New Roman"/>
        </w:rPr>
      </w:pPr>
      <w:r w:rsidRPr="00EF1AC3">
        <w:rPr>
          <w:rFonts w:ascii="Times New Roman" w:hAnsi="Times New Roman"/>
        </w:rPr>
        <w:t xml:space="preserve">   (6) Prezentul contract s-a încheiat la data de ___________, în trei exemplare, câte unul pentru fiecare parte.</w:t>
      </w:r>
    </w:p>
    <w:p w:rsidR="00EF1AC3" w:rsidRPr="00EF1AC3" w:rsidRDefault="00EF1AC3" w:rsidP="00EF1AC3">
      <w:pPr>
        <w:tabs>
          <w:tab w:val="left" w:pos="720"/>
        </w:tabs>
        <w:spacing w:after="0"/>
        <w:ind w:left="-180"/>
        <w:jc w:val="both"/>
        <w:rPr>
          <w:rFonts w:ascii="Times New Roman" w:hAnsi="Times New Roman"/>
        </w:rPr>
      </w:pPr>
      <w:r w:rsidRPr="00EF1AC3">
        <w:rPr>
          <w:rFonts w:ascii="Times New Roman" w:hAnsi="Times New Roman"/>
        </w:rPr>
        <w:tab/>
        <w:t xml:space="preserve">Prezentul contract s-a încheiat în trei exemplare, câte unul pentru fiecare parte. </w:t>
      </w:r>
    </w:p>
    <w:p w:rsidR="00EF1AC3" w:rsidRPr="00EF1AC3" w:rsidRDefault="00EF1AC3" w:rsidP="00EF1AC3">
      <w:pPr>
        <w:tabs>
          <w:tab w:val="left" w:pos="720"/>
        </w:tabs>
        <w:spacing w:after="0"/>
        <w:ind w:left="-180"/>
        <w:jc w:val="both"/>
        <w:rPr>
          <w:rFonts w:ascii="Times New Roman" w:hAnsi="Times New Roman"/>
        </w:rPr>
      </w:pPr>
    </w:p>
    <w:p w:rsidR="00EF1AC3" w:rsidRPr="00EF1AC3" w:rsidRDefault="00EF1AC3" w:rsidP="00EF1AC3">
      <w:pPr>
        <w:spacing w:after="0"/>
        <w:rPr>
          <w:rFonts w:ascii="Times New Roman" w:hAnsi="Times New Roman"/>
          <w:i/>
          <w:sz w:val="24"/>
        </w:rPr>
      </w:pPr>
      <w:r w:rsidRPr="00EF1AC3">
        <w:rPr>
          <w:rFonts w:ascii="Times New Roman" w:hAnsi="Times New Roman"/>
          <w:sz w:val="24"/>
        </w:rPr>
        <w:t xml:space="preserve">          </w:t>
      </w:r>
      <w:r w:rsidRPr="00EF1AC3">
        <w:rPr>
          <w:rFonts w:ascii="Times New Roman" w:hAnsi="Times New Roman"/>
          <w:i/>
          <w:sz w:val="24"/>
        </w:rPr>
        <w:t>Furnizor de servicii,</w:t>
      </w:r>
      <w:r w:rsidRPr="00EF1AC3">
        <w:rPr>
          <w:rFonts w:ascii="Times New Roman" w:hAnsi="Times New Roman"/>
          <w:i/>
          <w:sz w:val="24"/>
        </w:rPr>
        <w:tab/>
      </w:r>
    </w:p>
    <w:p w:rsidR="00EF1AC3" w:rsidRPr="00EF1AC3" w:rsidRDefault="00EF1AC3" w:rsidP="00EF1AC3">
      <w:pPr>
        <w:spacing w:after="0"/>
        <w:rPr>
          <w:rFonts w:ascii="Times New Roman" w:hAnsi="Times New Roman"/>
          <w:b/>
        </w:rPr>
      </w:pPr>
      <w:r w:rsidRPr="00EF1AC3">
        <w:rPr>
          <w:rFonts w:ascii="Times New Roman" w:hAnsi="Times New Roman"/>
          <w:sz w:val="24"/>
        </w:rPr>
        <w:t xml:space="preserve">        </w:t>
      </w:r>
      <w:r w:rsidRPr="00EF1AC3">
        <w:rPr>
          <w:rFonts w:ascii="Times New Roman" w:hAnsi="Times New Roman"/>
          <w:b/>
        </w:rPr>
        <w:t>D.G.A.S.P.C.  Argeş</w:t>
      </w:r>
      <w:r w:rsidRPr="00EF1AC3">
        <w:rPr>
          <w:rFonts w:ascii="Times New Roman" w:hAnsi="Times New Roman"/>
          <w:b/>
        </w:rPr>
        <w:tab/>
      </w:r>
      <w:r w:rsidRPr="00EF1AC3">
        <w:rPr>
          <w:rFonts w:ascii="Times New Roman" w:hAnsi="Times New Roman"/>
          <w:b/>
        </w:rPr>
        <w:tab/>
      </w:r>
      <w:r w:rsidRPr="00EF1AC3">
        <w:rPr>
          <w:rFonts w:ascii="Times New Roman" w:hAnsi="Times New Roman"/>
          <w:b/>
        </w:rPr>
        <w:tab/>
        <w:t xml:space="preserve">     </w:t>
      </w:r>
      <w:r w:rsidRPr="00EF1AC3">
        <w:rPr>
          <w:rFonts w:ascii="Times New Roman" w:hAnsi="Times New Roman"/>
          <w:b/>
        </w:rPr>
        <w:tab/>
      </w:r>
    </w:p>
    <w:p w:rsidR="00EF1AC3" w:rsidRPr="00F5410A" w:rsidRDefault="00EF1AC3" w:rsidP="00EF1AC3">
      <w:pPr>
        <w:tabs>
          <w:tab w:val="left" w:pos="720"/>
        </w:tabs>
        <w:spacing w:after="0"/>
        <w:ind w:left="-180"/>
        <w:jc w:val="both"/>
        <w:rPr>
          <w:rFonts w:ascii="Times New Roman" w:hAnsi="Times New Roman"/>
          <w:bCs/>
        </w:rPr>
      </w:pPr>
      <w:r w:rsidRPr="00EF1AC3">
        <w:rPr>
          <w:rFonts w:ascii="Times New Roman" w:hAnsi="Times New Roman"/>
        </w:rPr>
        <w:t xml:space="preserve">          </w:t>
      </w:r>
      <w:r w:rsidRPr="00F5410A">
        <w:rPr>
          <w:rFonts w:ascii="Times New Roman" w:hAnsi="Times New Roman"/>
          <w:bCs/>
        </w:rPr>
        <w:t>Director General</w:t>
      </w:r>
      <w:r w:rsidR="00F5410A">
        <w:rPr>
          <w:rFonts w:ascii="Times New Roman" w:hAnsi="Times New Roman"/>
          <w:bCs/>
        </w:rPr>
        <w:t>________________</w:t>
      </w:r>
      <w:r w:rsidRPr="00F5410A">
        <w:rPr>
          <w:rFonts w:ascii="Times New Roman" w:hAnsi="Times New Roman"/>
          <w:bCs/>
        </w:rPr>
        <w:t xml:space="preserve"> </w:t>
      </w:r>
      <w:r w:rsidR="00F5410A">
        <w:rPr>
          <w:rFonts w:ascii="Times New Roman" w:hAnsi="Times New Roman"/>
          <w:bCs/>
        </w:rPr>
        <w:t xml:space="preserve">                 </w:t>
      </w:r>
      <w:r w:rsidR="000C4EA7">
        <w:rPr>
          <w:rFonts w:ascii="Times New Roman" w:hAnsi="Times New Roman"/>
          <w:bCs/>
        </w:rPr>
        <w:t xml:space="preserve">    </w:t>
      </w:r>
      <w:r w:rsidR="00F5410A" w:rsidRPr="00F5410A">
        <w:rPr>
          <w:rFonts w:ascii="Times New Roman" w:hAnsi="Times New Roman"/>
          <w:sz w:val="18"/>
          <w:szCs w:val="18"/>
        </w:rPr>
        <w:t>Persoana/familia de plasament/asistent maternal profesionist (PFAMP)</w:t>
      </w:r>
      <w:r w:rsidR="00F5410A">
        <w:rPr>
          <w:rFonts w:ascii="Times New Roman" w:hAnsi="Times New Roman"/>
          <w:sz w:val="18"/>
          <w:szCs w:val="18"/>
        </w:rPr>
        <w:t>_____</w:t>
      </w:r>
    </w:p>
    <w:p w:rsidR="00EF1AC3" w:rsidRPr="00F5410A" w:rsidRDefault="00EF1AC3" w:rsidP="00F5410A">
      <w:pPr>
        <w:tabs>
          <w:tab w:val="left" w:pos="720"/>
        </w:tabs>
        <w:spacing w:after="0"/>
        <w:ind w:left="-180"/>
        <w:jc w:val="both"/>
        <w:rPr>
          <w:rFonts w:ascii="Times New Roman" w:hAnsi="Times New Roman"/>
          <w:sz w:val="24"/>
        </w:rPr>
      </w:pPr>
      <w:r w:rsidRPr="00EF1AC3">
        <w:rPr>
          <w:rFonts w:ascii="Times New Roman" w:hAnsi="Times New Roman"/>
          <w:sz w:val="24"/>
        </w:rPr>
        <w:t xml:space="preserve">         </w:t>
      </w:r>
      <w:r w:rsidRPr="00EF1AC3">
        <w:rPr>
          <w:rFonts w:ascii="Times New Roman" w:hAnsi="Times New Roman"/>
        </w:rPr>
        <w:t>Șef serviciu Management de caz pentru copil</w:t>
      </w:r>
      <w:r w:rsidR="00F5410A">
        <w:rPr>
          <w:rFonts w:ascii="Times New Roman" w:hAnsi="Times New Roman"/>
          <w:sz w:val="24"/>
        </w:rPr>
        <w:t>_______</w:t>
      </w:r>
      <w:r w:rsidRPr="00EF1AC3">
        <w:rPr>
          <w:rFonts w:ascii="Times New Roman" w:hAnsi="Times New Roman"/>
        </w:rPr>
        <w:t xml:space="preserve"> </w:t>
      </w:r>
      <w:r w:rsidR="00F5410A" w:rsidRPr="00F21288">
        <w:rPr>
          <w:rFonts w:ascii="Times New Roman" w:hAnsi="Times New Roman"/>
          <w:sz w:val="18"/>
          <w:szCs w:val="18"/>
        </w:rPr>
        <w:t>Copilul care a împlinit 16 ani ________</w:t>
      </w:r>
    </w:p>
    <w:p w:rsidR="00EF1AC3" w:rsidRPr="00EF1AC3" w:rsidRDefault="00EF1AC3" w:rsidP="00F5410A">
      <w:pPr>
        <w:tabs>
          <w:tab w:val="left" w:pos="720"/>
        </w:tabs>
        <w:spacing w:after="0"/>
        <w:ind w:left="-180"/>
        <w:jc w:val="both"/>
        <w:rPr>
          <w:rFonts w:ascii="Times New Roman" w:hAnsi="Times New Roman"/>
        </w:rPr>
      </w:pPr>
      <w:r w:rsidRPr="00EF1AC3">
        <w:rPr>
          <w:rFonts w:ascii="Times New Roman" w:hAnsi="Times New Roman"/>
        </w:rPr>
        <w:t xml:space="preserve">        </w:t>
      </w:r>
      <w:r w:rsidR="00F5410A">
        <w:rPr>
          <w:rFonts w:ascii="Times New Roman" w:hAnsi="Times New Roman"/>
        </w:rPr>
        <w:t xml:space="preserve"> </w:t>
      </w:r>
      <w:r w:rsidRPr="00EF1AC3">
        <w:rPr>
          <w:rFonts w:ascii="Times New Roman" w:hAnsi="Times New Roman"/>
        </w:rPr>
        <w:t xml:space="preserve"> Manager de caz</w:t>
      </w:r>
      <w:r w:rsidR="00F5410A">
        <w:rPr>
          <w:rFonts w:ascii="Times New Roman" w:hAnsi="Times New Roman"/>
        </w:rPr>
        <w:t>_________________</w:t>
      </w:r>
      <w:r w:rsidRPr="00EF1AC3">
        <w:rPr>
          <w:rFonts w:ascii="Times New Roman" w:hAnsi="Times New Roman"/>
        </w:rPr>
        <w:t xml:space="preserve">                          </w:t>
      </w:r>
    </w:p>
    <w:p w:rsidR="00DE580C" w:rsidRDefault="00EF1AC3" w:rsidP="00F5410A">
      <w:pPr>
        <w:tabs>
          <w:tab w:val="left" w:pos="720"/>
        </w:tabs>
        <w:spacing w:after="0"/>
        <w:ind w:left="-180"/>
        <w:jc w:val="both"/>
        <w:rPr>
          <w:rFonts w:ascii="Times New Roman" w:hAnsi="Times New Roman"/>
        </w:rPr>
      </w:pPr>
      <w:r w:rsidRPr="00EF1AC3">
        <w:rPr>
          <w:rFonts w:ascii="Times New Roman" w:hAnsi="Times New Roman"/>
        </w:rPr>
        <w:t xml:space="preserve">                   </w:t>
      </w:r>
    </w:p>
    <w:p w:rsidR="00EF1AC3" w:rsidRPr="00EF1AC3" w:rsidRDefault="00DE580C" w:rsidP="00F5410A">
      <w:pPr>
        <w:tabs>
          <w:tab w:val="left" w:pos="720"/>
        </w:tabs>
        <w:spacing w:after="0"/>
        <w:ind w:left="-180"/>
        <w:jc w:val="both"/>
        <w:rPr>
          <w:rFonts w:ascii="Times New Roman" w:hAnsi="Times New Roman"/>
        </w:rPr>
      </w:pPr>
      <w:r>
        <w:rPr>
          <w:rFonts w:ascii="Times New Roman" w:hAnsi="Times New Roman"/>
        </w:rPr>
        <w:t xml:space="preserve">                    </w:t>
      </w:r>
      <w:r w:rsidR="00EF1AC3" w:rsidRPr="00EF1AC3">
        <w:rPr>
          <w:rFonts w:ascii="Times New Roman" w:hAnsi="Times New Roman"/>
        </w:rPr>
        <w:t xml:space="preserve">Vizat,                              </w:t>
      </w:r>
    </w:p>
    <w:p w:rsidR="00EF1AC3" w:rsidRPr="00EF1AC3" w:rsidRDefault="00EF1AC3" w:rsidP="00EF1AC3">
      <w:pPr>
        <w:tabs>
          <w:tab w:val="left" w:pos="720"/>
        </w:tabs>
        <w:spacing w:after="0"/>
        <w:ind w:left="-180"/>
        <w:rPr>
          <w:rFonts w:ascii="Times New Roman" w:hAnsi="Times New Roman"/>
        </w:rPr>
      </w:pPr>
      <w:r w:rsidRPr="00EF1AC3">
        <w:rPr>
          <w:rFonts w:ascii="Times New Roman" w:hAnsi="Times New Roman"/>
        </w:rPr>
        <w:t xml:space="preserve">             Biroul Juridic Contencios                                     </w:t>
      </w:r>
    </w:p>
    <w:p w:rsidR="000C4EA7" w:rsidRDefault="00EF1AC3" w:rsidP="000C4EA7">
      <w:pPr>
        <w:spacing w:after="0"/>
      </w:pPr>
      <w:r w:rsidRPr="00EF1AC3">
        <w:rPr>
          <w:rFonts w:ascii="Times New Roman" w:hAnsi="Times New Roman"/>
        </w:rPr>
        <w:t xml:space="preserve">      </w:t>
      </w:r>
      <w:r w:rsidR="00F5410A">
        <w:rPr>
          <w:rFonts w:ascii="Times New Roman" w:hAnsi="Times New Roman"/>
        </w:rPr>
        <w:t xml:space="preserve">       </w:t>
      </w:r>
      <w:r>
        <w:t xml:space="preserve"> </w:t>
      </w:r>
    </w:p>
    <w:p w:rsidR="000C4EA7" w:rsidRDefault="000C4EA7" w:rsidP="000C4EA7">
      <w:pPr>
        <w:spacing w:after="0"/>
        <w:rPr>
          <w:sz w:val="16"/>
          <w:szCs w:val="16"/>
        </w:rPr>
      </w:pPr>
      <w:r>
        <w:t xml:space="preserve">             </w:t>
      </w:r>
      <w:r w:rsidR="00F5410A" w:rsidRPr="00714BB0">
        <w:rPr>
          <w:sz w:val="16"/>
          <w:szCs w:val="16"/>
        </w:rPr>
        <w:t>Înt/Red/3ex</w:t>
      </w:r>
    </w:p>
    <w:p w:rsidR="000C4EA7" w:rsidRDefault="000C4EA7" w:rsidP="000C4EA7">
      <w:pPr>
        <w:rPr>
          <w:i/>
          <w:color w:val="000000"/>
          <w:sz w:val="16"/>
          <w:szCs w:val="16"/>
          <w:shd w:val="clear" w:color="auto" w:fill="FFFFFF"/>
          <w:lang w:val="pt-BR"/>
        </w:rPr>
      </w:pPr>
      <w:r w:rsidRPr="000C4EA7">
        <w:rPr>
          <w:i/>
          <w:color w:val="000000"/>
          <w:sz w:val="16"/>
          <w:szCs w:val="16"/>
          <w:lang w:val="pt-BR"/>
        </w:rPr>
        <w:t xml:space="preserve"> </w:t>
      </w:r>
      <w:r w:rsidRPr="00714BB0">
        <w:rPr>
          <w:i/>
          <w:color w:val="000000"/>
          <w:sz w:val="16"/>
          <w:szCs w:val="16"/>
          <w:lang w:val="pt-BR"/>
        </w:rPr>
        <w:t xml:space="preserve">Confidenţial ! Date cu caracter  personal prelucrate conform Regulamentului </w:t>
      </w:r>
      <w:r w:rsidRPr="00714BB0">
        <w:rPr>
          <w:i/>
          <w:color w:val="000000"/>
          <w:sz w:val="16"/>
          <w:szCs w:val="16"/>
          <w:shd w:val="clear" w:color="auto" w:fill="FFFFFF"/>
          <w:lang w:val="pt-BR"/>
        </w:rPr>
        <w:t>general privind protecţia datelor şi a legislaţiei de punere în aplicare a acestuia.</w:t>
      </w:r>
    </w:p>
    <w:p w:rsidR="00DE580C" w:rsidRPr="00C653E8" w:rsidRDefault="00DE580C" w:rsidP="000C4EA7">
      <w:pPr>
        <w:rPr>
          <w:i/>
          <w:color w:val="000000"/>
          <w:sz w:val="16"/>
          <w:szCs w:val="16"/>
          <w:lang w:val="pt-BR"/>
        </w:rPr>
      </w:pPr>
    </w:p>
    <w:p w:rsidR="00712CFE" w:rsidRPr="00E56329" w:rsidRDefault="00712CFE" w:rsidP="00712CFE">
      <w:pPr>
        <w:tabs>
          <w:tab w:val="left" w:pos="1860"/>
        </w:tabs>
        <w:rPr>
          <w:rFonts w:ascii="Times New Roman" w:hAnsi="Times New Roman"/>
          <w:b/>
          <w:sz w:val="24"/>
          <w:szCs w:val="24"/>
          <w:lang w:val="pt-BR"/>
        </w:rPr>
      </w:pPr>
      <w:r w:rsidRPr="00E56329">
        <w:rPr>
          <w:rFonts w:ascii="Times New Roman" w:hAnsi="Times New Roman"/>
          <w:b/>
          <w:sz w:val="24"/>
          <w:szCs w:val="24"/>
          <w:lang w:val="pt-BR"/>
        </w:rPr>
        <w:lastRenderedPageBreak/>
        <w:t xml:space="preserve">Anexa </w:t>
      </w:r>
      <w:r w:rsidR="00E56329" w:rsidRPr="00E56329">
        <w:rPr>
          <w:rFonts w:ascii="Times New Roman" w:hAnsi="Times New Roman"/>
          <w:b/>
          <w:sz w:val="24"/>
          <w:szCs w:val="24"/>
          <w:lang w:val="pt-BR"/>
        </w:rPr>
        <w:t xml:space="preserve">  </w:t>
      </w:r>
      <w:r w:rsidRPr="00E56329">
        <w:rPr>
          <w:rFonts w:ascii="Times New Roman" w:hAnsi="Times New Roman"/>
          <w:b/>
          <w:sz w:val="24"/>
          <w:szCs w:val="24"/>
          <w:lang w:val="pt-BR"/>
        </w:rPr>
        <w:t>9</w:t>
      </w:r>
    </w:p>
    <w:p w:rsidR="00712CFE" w:rsidRPr="006D3DE9" w:rsidRDefault="00712CFE" w:rsidP="00712CFE">
      <w:pPr>
        <w:tabs>
          <w:tab w:val="left" w:pos="1860"/>
        </w:tabs>
        <w:jc w:val="center"/>
        <w:rPr>
          <w:rFonts w:ascii="Times New Roman" w:hAnsi="Times New Roman"/>
          <w:b/>
          <w:sz w:val="20"/>
          <w:szCs w:val="20"/>
          <w:lang w:val="pt-BR"/>
        </w:rPr>
      </w:pPr>
      <w:r w:rsidRPr="006D3DE9">
        <w:rPr>
          <w:rFonts w:ascii="Times New Roman" w:hAnsi="Times New Roman"/>
          <w:b/>
          <w:sz w:val="20"/>
          <w:szCs w:val="20"/>
          <w:lang w:val="pt-BR"/>
        </w:rPr>
        <w:t>ANTET</w:t>
      </w:r>
    </w:p>
    <w:p w:rsidR="00712CFE" w:rsidRDefault="00712CFE" w:rsidP="00712CFE">
      <w:pPr>
        <w:tabs>
          <w:tab w:val="left" w:pos="1860"/>
        </w:tabs>
        <w:rPr>
          <w:rFonts w:ascii="Times New Roman" w:hAnsi="Times New Roman"/>
          <w:b/>
          <w:sz w:val="20"/>
          <w:szCs w:val="20"/>
          <w:lang w:val="pt-BR"/>
        </w:rPr>
      </w:pPr>
      <w:r w:rsidRPr="006D3DE9">
        <w:rPr>
          <w:rFonts w:ascii="Times New Roman" w:hAnsi="Times New Roman"/>
          <w:b/>
          <w:sz w:val="20"/>
          <w:szCs w:val="20"/>
          <w:lang w:val="pt-BR"/>
        </w:rPr>
        <w:t xml:space="preserve">Nr. </w:t>
      </w:r>
      <w:r w:rsidRPr="006D3DE9">
        <w:rPr>
          <w:rFonts w:ascii="Times New Roman" w:hAnsi="Times New Roman"/>
          <w:b/>
          <w:sz w:val="20"/>
          <w:szCs w:val="20"/>
        </w:rPr>
        <w:t>î</w:t>
      </w:r>
      <w:r w:rsidRPr="006D3DE9">
        <w:rPr>
          <w:rFonts w:ascii="Times New Roman" w:hAnsi="Times New Roman"/>
          <w:b/>
          <w:sz w:val="20"/>
          <w:szCs w:val="20"/>
          <w:lang w:val="pt-BR"/>
        </w:rPr>
        <w:t>nregistrare</w:t>
      </w:r>
      <w:r>
        <w:rPr>
          <w:rFonts w:ascii="Times New Roman" w:hAnsi="Times New Roman"/>
          <w:b/>
          <w:sz w:val="20"/>
          <w:szCs w:val="20"/>
          <w:lang w:val="pt-BR"/>
        </w:rPr>
        <w:t>......./...........</w:t>
      </w:r>
      <w:r w:rsidRPr="006D3DE9">
        <w:rPr>
          <w:rFonts w:ascii="Times New Roman" w:hAnsi="Times New Roman"/>
          <w:b/>
          <w:sz w:val="20"/>
          <w:szCs w:val="20"/>
          <w:lang w:val="pt-BR"/>
        </w:rPr>
        <w:t xml:space="preserve"> </w:t>
      </w:r>
    </w:p>
    <w:p w:rsidR="00712CFE" w:rsidRDefault="00712CFE" w:rsidP="00712CFE">
      <w:pPr>
        <w:tabs>
          <w:tab w:val="left" w:pos="1860"/>
        </w:tabs>
        <w:rPr>
          <w:rFonts w:ascii="Times New Roman" w:hAnsi="Times New Roman"/>
          <w:b/>
          <w:sz w:val="20"/>
          <w:szCs w:val="20"/>
          <w:lang w:val="pt-BR"/>
        </w:rPr>
      </w:pPr>
    </w:p>
    <w:p w:rsidR="00712CFE" w:rsidRPr="006D3DE9" w:rsidRDefault="00712CFE" w:rsidP="00712CFE">
      <w:pPr>
        <w:tabs>
          <w:tab w:val="left" w:pos="1860"/>
        </w:tabs>
        <w:spacing w:after="0"/>
        <w:jc w:val="center"/>
        <w:rPr>
          <w:rFonts w:ascii="Times New Roman" w:hAnsi="Times New Roman"/>
          <w:b/>
          <w:bCs/>
          <w:sz w:val="24"/>
          <w:szCs w:val="24"/>
        </w:rPr>
      </w:pPr>
      <w:r w:rsidRPr="006D3DE9">
        <w:rPr>
          <w:rFonts w:ascii="Times New Roman" w:hAnsi="Times New Roman"/>
          <w:b/>
          <w:bCs/>
          <w:sz w:val="24"/>
          <w:szCs w:val="24"/>
        </w:rPr>
        <w:t>Registrul privind instruirea și formarea continuă a personalului</w:t>
      </w:r>
    </w:p>
    <w:p w:rsidR="00712CFE" w:rsidRDefault="00712CFE" w:rsidP="00712CFE">
      <w:pPr>
        <w:tabs>
          <w:tab w:val="left" w:pos="1860"/>
        </w:tabs>
        <w:spacing w:after="0"/>
        <w:jc w:val="center"/>
        <w:rPr>
          <w:rFonts w:ascii="Times New Roman" w:hAnsi="Times New Roman"/>
          <w:sz w:val="24"/>
          <w:szCs w:val="24"/>
        </w:rPr>
      </w:pPr>
      <w:r>
        <w:rPr>
          <w:rFonts w:ascii="Times New Roman" w:hAnsi="Times New Roman"/>
          <w:sz w:val="24"/>
          <w:szCs w:val="24"/>
        </w:rPr>
        <w:t xml:space="preserve"> (PFAMP, MC, manageri/responsabili  de caz AMP, responsabili de caz PF)</w:t>
      </w:r>
    </w:p>
    <w:p w:rsidR="00712CFE" w:rsidRPr="006D3DE9" w:rsidRDefault="00712CFE" w:rsidP="00712CFE">
      <w:pPr>
        <w:tabs>
          <w:tab w:val="left" w:pos="1860"/>
        </w:tabs>
        <w:spacing w:after="0"/>
        <w:jc w:val="center"/>
        <w:rPr>
          <w:rFonts w:ascii="Times New Roman" w:hAnsi="Times New Roman"/>
          <w:b/>
          <w:sz w:val="20"/>
          <w:szCs w:val="20"/>
          <w:lang w:val="pt-BR"/>
        </w:rPr>
      </w:pPr>
    </w:p>
    <w:tbl>
      <w:tblPr>
        <w:tblW w:w="0" w:type="auto"/>
        <w:tblInd w:w="-25" w:type="dxa"/>
        <w:tblLayout w:type="fixed"/>
        <w:tblLook w:val="0000" w:firstRow="0" w:lastRow="0" w:firstColumn="0" w:lastColumn="0" w:noHBand="0" w:noVBand="0"/>
      </w:tblPr>
      <w:tblGrid>
        <w:gridCol w:w="648"/>
        <w:gridCol w:w="1080"/>
        <w:gridCol w:w="2233"/>
        <w:gridCol w:w="1701"/>
        <w:gridCol w:w="2186"/>
        <w:gridCol w:w="2057"/>
      </w:tblGrid>
      <w:tr w:rsidR="00712CFE" w:rsidRPr="006D3DE9" w:rsidTr="0058236F">
        <w:trPr>
          <w:trHeight w:val="679"/>
        </w:trPr>
        <w:tc>
          <w:tcPr>
            <w:tcW w:w="648" w:type="dxa"/>
            <w:tcBorders>
              <w:top w:val="single" w:sz="4" w:space="0" w:color="000000"/>
              <w:left w:val="single" w:sz="4" w:space="0" w:color="000000"/>
              <w:bottom w:val="single" w:sz="4" w:space="0" w:color="000000"/>
            </w:tcBorders>
            <w:shd w:val="clear" w:color="auto" w:fill="auto"/>
          </w:tcPr>
          <w:p w:rsidR="00712CFE" w:rsidRDefault="00712CFE" w:rsidP="0058236F">
            <w:pPr>
              <w:tabs>
                <w:tab w:val="left" w:pos="1860"/>
              </w:tabs>
              <w:spacing w:after="0"/>
              <w:jc w:val="center"/>
              <w:rPr>
                <w:rFonts w:ascii="Times New Roman" w:hAnsi="Times New Roman"/>
                <w:b/>
                <w:sz w:val="20"/>
                <w:szCs w:val="20"/>
              </w:rPr>
            </w:pPr>
          </w:p>
          <w:p w:rsidR="00712CFE" w:rsidRPr="006D3DE9" w:rsidRDefault="00712CFE" w:rsidP="0058236F">
            <w:pPr>
              <w:tabs>
                <w:tab w:val="left" w:pos="1860"/>
              </w:tabs>
              <w:spacing w:after="0"/>
              <w:jc w:val="center"/>
              <w:rPr>
                <w:rFonts w:ascii="Times New Roman" w:hAnsi="Times New Roman"/>
                <w:b/>
                <w:sz w:val="20"/>
                <w:szCs w:val="20"/>
              </w:rPr>
            </w:pPr>
            <w:r w:rsidRPr="006D3DE9">
              <w:rPr>
                <w:rFonts w:ascii="Times New Roman" w:hAnsi="Times New Roman"/>
                <w:b/>
                <w:sz w:val="20"/>
                <w:szCs w:val="20"/>
              </w:rPr>
              <w:t>Nr.</w:t>
            </w:r>
          </w:p>
          <w:p w:rsidR="00712CFE" w:rsidRPr="006D3DE9" w:rsidRDefault="00712CFE" w:rsidP="0058236F">
            <w:pPr>
              <w:tabs>
                <w:tab w:val="left" w:pos="1860"/>
              </w:tabs>
              <w:spacing w:after="0"/>
              <w:jc w:val="center"/>
              <w:rPr>
                <w:rFonts w:ascii="Times New Roman" w:hAnsi="Times New Roman"/>
                <w:b/>
                <w:sz w:val="20"/>
                <w:szCs w:val="20"/>
              </w:rPr>
            </w:pPr>
            <w:r w:rsidRPr="006D3DE9">
              <w:rPr>
                <w:rFonts w:ascii="Times New Roman" w:hAnsi="Times New Roman"/>
                <w:b/>
                <w:sz w:val="20"/>
                <w:szCs w:val="20"/>
              </w:rPr>
              <w:t>crt.</w:t>
            </w:r>
          </w:p>
        </w:tc>
        <w:tc>
          <w:tcPr>
            <w:tcW w:w="1080" w:type="dxa"/>
            <w:tcBorders>
              <w:top w:val="single" w:sz="4" w:space="0" w:color="000000"/>
              <w:left w:val="single" w:sz="4" w:space="0" w:color="000000"/>
              <w:bottom w:val="single" w:sz="4" w:space="0" w:color="000000"/>
            </w:tcBorders>
            <w:shd w:val="clear" w:color="auto" w:fill="auto"/>
          </w:tcPr>
          <w:p w:rsidR="00712CFE" w:rsidRPr="006D3DE9" w:rsidRDefault="00712CFE" w:rsidP="0058236F">
            <w:pPr>
              <w:tabs>
                <w:tab w:val="left" w:pos="1860"/>
              </w:tabs>
              <w:spacing w:after="0"/>
              <w:rPr>
                <w:rFonts w:ascii="Times New Roman" w:hAnsi="Times New Roman"/>
                <w:b/>
                <w:sz w:val="20"/>
                <w:szCs w:val="20"/>
              </w:rPr>
            </w:pPr>
          </w:p>
          <w:p w:rsidR="00712CFE" w:rsidRPr="006D3DE9" w:rsidRDefault="00712CFE" w:rsidP="0058236F">
            <w:pPr>
              <w:tabs>
                <w:tab w:val="left" w:pos="1860"/>
              </w:tabs>
              <w:spacing w:after="0"/>
              <w:jc w:val="center"/>
              <w:rPr>
                <w:rFonts w:ascii="Times New Roman" w:hAnsi="Times New Roman"/>
                <w:b/>
                <w:sz w:val="20"/>
                <w:szCs w:val="20"/>
              </w:rPr>
            </w:pPr>
            <w:r w:rsidRPr="006D3DE9">
              <w:rPr>
                <w:rFonts w:ascii="Times New Roman" w:hAnsi="Times New Roman"/>
                <w:b/>
                <w:sz w:val="20"/>
                <w:szCs w:val="20"/>
              </w:rPr>
              <w:t>Data</w:t>
            </w:r>
          </w:p>
        </w:tc>
        <w:tc>
          <w:tcPr>
            <w:tcW w:w="2233" w:type="dxa"/>
            <w:tcBorders>
              <w:top w:val="single" w:sz="4" w:space="0" w:color="000000"/>
              <w:left w:val="single" w:sz="4" w:space="0" w:color="000000"/>
              <w:bottom w:val="single" w:sz="4" w:space="0" w:color="000000"/>
            </w:tcBorders>
            <w:shd w:val="clear" w:color="auto" w:fill="auto"/>
          </w:tcPr>
          <w:p w:rsidR="00712CFE" w:rsidRPr="006D3DE9" w:rsidRDefault="00712CFE" w:rsidP="0058236F">
            <w:pPr>
              <w:tabs>
                <w:tab w:val="left" w:pos="1860"/>
              </w:tabs>
              <w:spacing w:after="0"/>
              <w:rPr>
                <w:rFonts w:ascii="Times New Roman" w:hAnsi="Times New Roman"/>
                <w:b/>
                <w:sz w:val="20"/>
                <w:szCs w:val="20"/>
              </w:rPr>
            </w:pPr>
          </w:p>
          <w:p w:rsidR="00712CFE" w:rsidRPr="006D3DE9" w:rsidRDefault="00712CFE" w:rsidP="0058236F">
            <w:pPr>
              <w:tabs>
                <w:tab w:val="left" w:pos="1860"/>
              </w:tabs>
              <w:spacing w:after="0"/>
              <w:jc w:val="center"/>
              <w:rPr>
                <w:rFonts w:ascii="Times New Roman" w:hAnsi="Times New Roman"/>
                <w:b/>
                <w:sz w:val="20"/>
                <w:szCs w:val="20"/>
              </w:rPr>
            </w:pPr>
            <w:r w:rsidRPr="006D3DE9">
              <w:rPr>
                <w:rFonts w:ascii="Times New Roman" w:hAnsi="Times New Roman"/>
                <w:b/>
                <w:sz w:val="20"/>
                <w:szCs w:val="20"/>
              </w:rPr>
              <w:t>Tema instruirii</w:t>
            </w:r>
          </w:p>
        </w:tc>
        <w:tc>
          <w:tcPr>
            <w:tcW w:w="1701" w:type="dxa"/>
            <w:tcBorders>
              <w:top w:val="single" w:sz="4" w:space="0" w:color="000000"/>
              <w:left w:val="single" w:sz="4" w:space="0" w:color="000000"/>
              <w:bottom w:val="single" w:sz="4" w:space="0" w:color="000000"/>
            </w:tcBorders>
            <w:shd w:val="clear" w:color="auto" w:fill="auto"/>
          </w:tcPr>
          <w:p w:rsidR="00712CFE" w:rsidRPr="006D3DE9" w:rsidRDefault="00712CFE" w:rsidP="0058236F">
            <w:pPr>
              <w:tabs>
                <w:tab w:val="left" w:pos="1860"/>
              </w:tabs>
              <w:spacing w:after="0"/>
              <w:jc w:val="center"/>
              <w:rPr>
                <w:rFonts w:ascii="Times New Roman" w:hAnsi="Times New Roman"/>
                <w:b/>
                <w:sz w:val="20"/>
                <w:szCs w:val="20"/>
              </w:rPr>
            </w:pPr>
            <w:r w:rsidRPr="006D3DE9">
              <w:rPr>
                <w:rFonts w:ascii="Times New Roman" w:hAnsi="Times New Roman"/>
                <w:b/>
                <w:sz w:val="20"/>
                <w:szCs w:val="20"/>
              </w:rPr>
              <w:t>Felul instruirii</w:t>
            </w:r>
          </w:p>
          <w:p w:rsidR="00712CFE" w:rsidRPr="006D3DE9" w:rsidRDefault="00712CFE" w:rsidP="0058236F">
            <w:pPr>
              <w:tabs>
                <w:tab w:val="left" w:pos="1860"/>
              </w:tabs>
              <w:spacing w:after="0"/>
              <w:jc w:val="center"/>
              <w:rPr>
                <w:rFonts w:ascii="Times New Roman" w:hAnsi="Times New Roman"/>
                <w:b/>
                <w:sz w:val="20"/>
                <w:szCs w:val="20"/>
              </w:rPr>
            </w:pPr>
            <w:r w:rsidRPr="006D3DE9">
              <w:rPr>
                <w:rFonts w:ascii="Times New Roman" w:hAnsi="Times New Roman"/>
                <w:b/>
                <w:sz w:val="20"/>
                <w:szCs w:val="20"/>
              </w:rPr>
              <w:t>Interna (I)/</w:t>
            </w:r>
          </w:p>
          <w:p w:rsidR="00712CFE" w:rsidRPr="006D3DE9" w:rsidRDefault="00712CFE" w:rsidP="0058236F">
            <w:pPr>
              <w:tabs>
                <w:tab w:val="left" w:pos="1860"/>
              </w:tabs>
              <w:spacing w:after="0"/>
              <w:jc w:val="center"/>
              <w:rPr>
                <w:rFonts w:ascii="Times New Roman" w:hAnsi="Times New Roman"/>
                <w:b/>
                <w:sz w:val="20"/>
                <w:szCs w:val="20"/>
              </w:rPr>
            </w:pPr>
            <w:r w:rsidRPr="006D3DE9">
              <w:rPr>
                <w:rFonts w:ascii="Times New Roman" w:hAnsi="Times New Roman"/>
                <w:b/>
                <w:sz w:val="20"/>
                <w:szCs w:val="20"/>
              </w:rPr>
              <w:t>Externă ( E)</w:t>
            </w:r>
          </w:p>
        </w:tc>
        <w:tc>
          <w:tcPr>
            <w:tcW w:w="2186" w:type="dxa"/>
            <w:tcBorders>
              <w:top w:val="single" w:sz="4" w:space="0" w:color="000000"/>
              <w:left w:val="single" w:sz="4" w:space="0" w:color="000000"/>
              <w:bottom w:val="single" w:sz="4" w:space="0" w:color="000000"/>
            </w:tcBorders>
            <w:shd w:val="clear" w:color="auto" w:fill="auto"/>
          </w:tcPr>
          <w:p w:rsidR="00712CFE" w:rsidRPr="006D3DE9" w:rsidRDefault="00712CFE" w:rsidP="0058236F">
            <w:pPr>
              <w:tabs>
                <w:tab w:val="left" w:pos="1860"/>
              </w:tabs>
              <w:spacing w:after="0"/>
              <w:rPr>
                <w:rFonts w:ascii="Times New Roman" w:hAnsi="Times New Roman"/>
                <w:b/>
                <w:sz w:val="20"/>
                <w:szCs w:val="20"/>
              </w:rPr>
            </w:pPr>
          </w:p>
          <w:p w:rsidR="00712CFE" w:rsidRPr="006D3DE9" w:rsidRDefault="00712CFE" w:rsidP="0058236F">
            <w:pPr>
              <w:tabs>
                <w:tab w:val="left" w:pos="1860"/>
              </w:tabs>
              <w:spacing w:after="0"/>
              <w:jc w:val="center"/>
              <w:rPr>
                <w:rFonts w:ascii="Times New Roman" w:hAnsi="Times New Roman"/>
                <w:b/>
                <w:sz w:val="20"/>
                <w:szCs w:val="20"/>
              </w:rPr>
            </w:pPr>
            <w:r w:rsidRPr="006D3DE9">
              <w:rPr>
                <w:rFonts w:ascii="Times New Roman" w:hAnsi="Times New Roman"/>
                <w:b/>
                <w:sz w:val="20"/>
                <w:szCs w:val="20"/>
              </w:rPr>
              <w:t xml:space="preserve">Participanţi </w:t>
            </w: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712CFE" w:rsidRPr="006D3DE9" w:rsidRDefault="00712CFE" w:rsidP="0058236F">
            <w:pPr>
              <w:tabs>
                <w:tab w:val="left" w:pos="1860"/>
              </w:tabs>
              <w:spacing w:after="0"/>
              <w:jc w:val="center"/>
              <w:rPr>
                <w:rFonts w:ascii="Times New Roman" w:hAnsi="Times New Roman"/>
                <w:b/>
                <w:sz w:val="20"/>
                <w:szCs w:val="20"/>
              </w:rPr>
            </w:pPr>
          </w:p>
          <w:p w:rsidR="00712CFE" w:rsidRPr="006D3DE9" w:rsidRDefault="00712CFE" w:rsidP="0058236F">
            <w:pPr>
              <w:tabs>
                <w:tab w:val="left" w:pos="1860"/>
              </w:tabs>
              <w:spacing w:after="0"/>
              <w:jc w:val="center"/>
              <w:rPr>
                <w:rFonts w:ascii="Times New Roman" w:hAnsi="Times New Roman"/>
              </w:rPr>
            </w:pPr>
            <w:r w:rsidRPr="006D3DE9">
              <w:rPr>
                <w:rFonts w:ascii="Times New Roman" w:hAnsi="Times New Roman"/>
                <w:b/>
                <w:sz w:val="20"/>
                <w:szCs w:val="20"/>
              </w:rPr>
              <w:t xml:space="preserve">Observaţii </w:t>
            </w:r>
          </w:p>
        </w:tc>
      </w:tr>
      <w:tr w:rsidR="00712CFE" w:rsidRPr="006D3DE9" w:rsidTr="0058236F">
        <w:trPr>
          <w:trHeight w:val="599"/>
        </w:trPr>
        <w:tc>
          <w:tcPr>
            <w:tcW w:w="648" w:type="dxa"/>
            <w:tcBorders>
              <w:top w:val="single" w:sz="4" w:space="0" w:color="000000"/>
              <w:left w:val="single" w:sz="4" w:space="0" w:color="000000"/>
              <w:bottom w:val="single" w:sz="4" w:space="0" w:color="000000"/>
            </w:tcBorders>
            <w:shd w:val="clear" w:color="auto" w:fill="auto"/>
          </w:tcPr>
          <w:p w:rsidR="00712CFE" w:rsidRPr="006D3DE9" w:rsidRDefault="00712CFE" w:rsidP="0058236F">
            <w:pPr>
              <w:tabs>
                <w:tab w:val="left" w:pos="1860"/>
              </w:tabs>
              <w:snapToGrid w:val="0"/>
              <w:spacing w:after="0"/>
              <w:jc w:val="both"/>
              <w:rPr>
                <w:rFonts w:ascii="Times New Roman" w:hAnsi="Times New Roman"/>
                <w:b/>
                <w:sz w:val="20"/>
                <w:szCs w:val="20"/>
              </w:rPr>
            </w:pPr>
          </w:p>
          <w:p w:rsidR="00712CFE" w:rsidRPr="006D3DE9" w:rsidRDefault="00712CFE" w:rsidP="0058236F">
            <w:pPr>
              <w:tabs>
                <w:tab w:val="left" w:pos="1860"/>
              </w:tabs>
              <w:spacing w:after="0"/>
              <w:jc w:val="both"/>
              <w:rPr>
                <w:rFonts w:ascii="Times New Roman" w:hAnsi="Times New Roman"/>
                <w:b/>
              </w:rPr>
            </w:pPr>
          </w:p>
          <w:p w:rsidR="00712CFE" w:rsidRPr="006D3DE9" w:rsidRDefault="00712CFE" w:rsidP="0058236F">
            <w:pPr>
              <w:tabs>
                <w:tab w:val="left" w:pos="1860"/>
              </w:tabs>
              <w:spacing w:after="0"/>
              <w:jc w:val="both"/>
              <w:rPr>
                <w:rFonts w:ascii="Times New Roman" w:hAnsi="Times New Roman"/>
                <w:b/>
              </w:rPr>
            </w:pPr>
          </w:p>
        </w:tc>
        <w:tc>
          <w:tcPr>
            <w:tcW w:w="1080" w:type="dxa"/>
            <w:tcBorders>
              <w:top w:val="single" w:sz="4" w:space="0" w:color="000000"/>
              <w:left w:val="single" w:sz="4" w:space="0" w:color="000000"/>
              <w:bottom w:val="single" w:sz="4" w:space="0" w:color="000000"/>
            </w:tcBorders>
            <w:shd w:val="clear" w:color="auto" w:fill="auto"/>
          </w:tcPr>
          <w:p w:rsidR="00712CFE" w:rsidRPr="006D3DE9" w:rsidRDefault="00712CFE" w:rsidP="0058236F">
            <w:pPr>
              <w:tabs>
                <w:tab w:val="left" w:pos="1860"/>
              </w:tabs>
              <w:snapToGrid w:val="0"/>
              <w:spacing w:after="0"/>
              <w:jc w:val="both"/>
              <w:rPr>
                <w:rFonts w:ascii="Times New Roman" w:hAnsi="Times New Roman"/>
                <w:b/>
              </w:rPr>
            </w:pPr>
          </w:p>
        </w:tc>
        <w:tc>
          <w:tcPr>
            <w:tcW w:w="2233" w:type="dxa"/>
            <w:tcBorders>
              <w:top w:val="single" w:sz="4" w:space="0" w:color="000000"/>
              <w:left w:val="single" w:sz="4" w:space="0" w:color="000000"/>
              <w:bottom w:val="single" w:sz="4" w:space="0" w:color="000000"/>
            </w:tcBorders>
            <w:shd w:val="clear" w:color="auto" w:fill="auto"/>
          </w:tcPr>
          <w:p w:rsidR="00712CFE" w:rsidRPr="006D3DE9" w:rsidRDefault="00712CFE" w:rsidP="0058236F">
            <w:pPr>
              <w:tabs>
                <w:tab w:val="left" w:pos="1860"/>
              </w:tabs>
              <w:snapToGrid w:val="0"/>
              <w:spacing w:after="0"/>
              <w:jc w:val="both"/>
              <w:rPr>
                <w:rFonts w:ascii="Times New Roman" w:hAnsi="Times New Roman"/>
                <w:b/>
              </w:rPr>
            </w:pPr>
          </w:p>
        </w:tc>
        <w:tc>
          <w:tcPr>
            <w:tcW w:w="1701" w:type="dxa"/>
            <w:tcBorders>
              <w:top w:val="single" w:sz="4" w:space="0" w:color="000000"/>
              <w:left w:val="single" w:sz="4" w:space="0" w:color="000000"/>
              <w:bottom w:val="single" w:sz="4" w:space="0" w:color="000000"/>
            </w:tcBorders>
            <w:shd w:val="clear" w:color="auto" w:fill="auto"/>
          </w:tcPr>
          <w:p w:rsidR="00712CFE" w:rsidRPr="006D3DE9" w:rsidRDefault="00712CFE" w:rsidP="0058236F">
            <w:pPr>
              <w:tabs>
                <w:tab w:val="left" w:pos="1860"/>
              </w:tabs>
              <w:snapToGrid w:val="0"/>
              <w:spacing w:after="0"/>
              <w:jc w:val="both"/>
              <w:rPr>
                <w:rFonts w:ascii="Times New Roman" w:hAnsi="Times New Roman"/>
                <w:b/>
              </w:rPr>
            </w:pPr>
          </w:p>
        </w:tc>
        <w:tc>
          <w:tcPr>
            <w:tcW w:w="2186" w:type="dxa"/>
            <w:tcBorders>
              <w:top w:val="single" w:sz="4" w:space="0" w:color="000000"/>
              <w:left w:val="single" w:sz="4" w:space="0" w:color="000000"/>
              <w:bottom w:val="single" w:sz="4" w:space="0" w:color="000000"/>
            </w:tcBorders>
            <w:shd w:val="clear" w:color="auto" w:fill="auto"/>
          </w:tcPr>
          <w:p w:rsidR="00712CFE" w:rsidRPr="006D3DE9" w:rsidRDefault="00712CFE" w:rsidP="0058236F">
            <w:pPr>
              <w:tabs>
                <w:tab w:val="left" w:pos="1860"/>
              </w:tabs>
              <w:snapToGrid w:val="0"/>
              <w:spacing w:after="0"/>
              <w:jc w:val="both"/>
              <w:rPr>
                <w:rFonts w:ascii="Times New Roman" w:hAnsi="Times New Roman"/>
                <w:b/>
              </w:rPr>
            </w:pP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712CFE" w:rsidRPr="006D3DE9" w:rsidRDefault="00712CFE" w:rsidP="0058236F">
            <w:pPr>
              <w:tabs>
                <w:tab w:val="left" w:pos="1860"/>
              </w:tabs>
              <w:snapToGrid w:val="0"/>
              <w:spacing w:after="0"/>
              <w:jc w:val="both"/>
              <w:rPr>
                <w:rFonts w:ascii="Times New Roman" w:hAnsi="Times New Roman"/>
                <w:b/>
              </w:rPr>
            </w:pPr>
          </w:p>
        </w:tc>
      </w:tr>
      <w:tr w:rsidR="00712CFE" w:rsidRPr="006D3DE9" w:rsidTr="0058236F">
        <w:tc>
          <w:tcPr>
            <w:tcW w:w="648" w:type="dxa"/>
            <w:tcBorders>
              <w:top w:val="single" w:sz="4" w:space="0" w:color="000000"/>
              <w:left w:val="single" w:sz="4" w:space="0" w:color="000000"/>
              <w:bottom w:val="single" w:sz="4" w:space="0" w:color="000000"/>
            </w:tcBorders>
            <w:shd w:val="clear" w:color="auto" w:fill="auto"/>
          </w:tcPr>
          <w:p w:rsidR="00712CFE" w:rsidRPr="006D3DE9" w:rsidRDefault="00712CFE" w:rsidP="0058236F">
            <w:pPr>
              <w:tabs>
                <w:tab w:val="left" w:pos="1860"/>
              </w:tabs>
              <w:snapToGrid w:val="0"/>
              <w:spacing w:after="0"/>
              <w:jc w:val="both"/>
              <w:rPr>
                <w:rFonts w:ascii="Times New Roman" w:hAnsi="Times New Roman"/>
                <w:b/>
                <w:sz w:val="20"/>
                <w:szCs w:val="20"/>
              </w:rPr>
            </w:pPr>
          </w:p>
          <w:p w:rsidR="00712CFE" w:rsidRPr="006D3DE9" w:rsidRDefault="00712CFE" w:rsidP="0058236F">
            <w:pPr>
              <w:tabs>
                <w:tab w:val="left" w:pos="1860"/>
              </w:tabs>
              <w:spacing w:after="0"/>
              <w:jc w:val="both"/>
              <w:rPr>
                <w:rFonts w:ascii="Times New Roman" w:hAnsi="Times New Roman"/>
                <w:b/>
              </w:rPr>
            </w:pPr>
          </w:p>
          <w:p w:rsidR="00712CFE" w:rsidRPr="006D3DE9" w:rsidRDefault="00712CFE" w:rsidP="0058236F">
            <w:pPr>
              <w:tabs>
                <w:tab w:val="left" w:pos="1860"/>
              </w:tabs>
              <w:spacing w:after="0"/>
              <w:jc w:val="both"/>
              <w:rPr>
                <w:rFonts w:ascii="Times New Roman" w:hAnsi="Times New Roman"/>
                <w:b/>
              </w:rPr>
            </w:pPr>
          </w:p>
        </w:tc>
        <w:tc>
          <w:tcPr>
            <w:tcW w:w="1080" w:type="dxa"/>
            <w:tcBorders>
              <w:top w:val="single" w:sz="4" w:space="0" w:color="000000"/>
              <w:left w:val="single" w:sz="4" w:space="0" w:color="000000"/>
              <w:bottom w:val="single" w:sz="4" w:space="0" w:color="000000"/>
            </w:tcBorders>
            <w:shd w:val="clear" w:color="auto" w:fill="auto"/>
          </w:tcPr>
          <w:p w:rsidR="00712CFE" w:rsidRPr="006D3DE9" w:rsidRDefault="00712CFE" w:rsidP="0058236F">
            <w:pPr>
              <w:tabs>
                <w:tab w:val="left" w:pos="1860"/>
              </w:tabs>
              <w:snapToGrid w:val="0"/>
              <w:spacing w:after="0"/>
              <w:jc w:val="both"/>
              <w:rPr>
                <w:rFonts w:ascii="Times New Roman" w:hAnsi="Times New Roman"/>
                <w:b/>
              </w:rPr>
            </w:pPr>
          </w:p>
        </w:tc>
        <w:tc>
          <w:tcPr>
            <w:tcW w:w="2233" w:type="dxa"/>
            <w:tcBorders>
              <w:top w:val="single" w:sz="4" w:space="0" w:color="000000"/>
              <w:left w:val="single" w:sz="4" w:space="0" w:color="000000"/>
              <w:bottom w:val="single" w:sz="4" w:space="0" w:color="000000"/>
            </w:tcBorders>
            <w:shd w:val="clear" w:color="auto" w:fill="auto"/>
          </w:tcPr>
          <w:p w:rsidR="00712CFE" w:rsidRPr="006D3DE9" w:rsidRDefault="00712CFE" w:rsidP="0058236F">
            <w:pPr>
              <w:tabs>
                <w:tab w:val="left" w:pos="1860"/>
              </w:tabs>
              <w:snapToGrid w:val="0"/>
              <w:spacing w:after="0"/>
              <w:jc w:val="both"/>
              <w:rPr>
                <w:rFonts w:ascii="Times New Roman" w:hAnsi="Times New Roman"/>
                <w:b/>
              </w:rPr>
            </w:pPr>
          </w:p>
        </w:tc>
        <w:tc>
          <w:tcPr>
            <w:tcW w:w="1701" w:type="dxa"/>
            <w:tcBorders>
              <w:top w:val="single" w:sz="4" w:space="0" w:color="000000"/>
              <w:left w:val="single" w:sz="4" w:space="0" w:color="000000"/>
              <w:bottom w:val="single" w:sz="4" w:space="0" w:color="000000"/>
            </w:tcBorders>
            <w:shd w:val="clear" w:color="auto" w:fill="auto"/>
          </w:tcPr>
          <w:p w:rsidR="00712CFE" w:rsidRPr="006D3DE9" w:rsidRDefault="00712CFE" w:rsidP="0058236F">
            <w:pPr>
              <w:tabs>
                <w:tab w:val="left" w:pos="1860"/>
              </w:tabs>
              <w:snapToGrid w:val="0"/>
              <w:spacing w:after="0"/>
              <w:jc w:val="both"/>
              <w:rPr>
                <w:rFonts w:ascii="Times New Roman" w:hAnsi="Times New Roman"/>
                <w:b/>
              </w:rPr>
            </w:pPr>
          </w:p>
        </w:tc>
        <w:tc>
          <w:tcPr>
            <w:tcW w:w="2186" w:type="dxa"/>
            <w:tcBorders>
              <w:top w:val="single" w:sz="4" w:space="0" w:color="000000"/>
              <w:left w:val="single" w:sz="4" w:space="0" w:color="000000"/>
              <w:bottom w:val="single" w:sz="4" w:space="0" w:color="000000"/>
            </w:tcBorders>
            <w:shd w:val="clear" w:color="auto" w:fill="auto"/>
          </w:tcPr>
          <w:p w:rsidR="00712CFE" w:rsidRPr="006D3DE9" w:rsidRDefault="00712CFE" w:rsidP="0058236F">
            <w:pPr>
              <w:tabs>
                <w:tab w:val="left" w:pos="1860"/>
              </w:tabs>
              <w:snapToGrid w:val="0"/>
              <w:spacing w:after="0"/>
              <w:jc w:val="both"/>
              <w:rPr>
                <w:rFonts w:ascii="Times New Roman" w:hAnsi="Times New Roman"/>
                <w:b/>
              </w:rPr>
            </w:pPr>
          </w:p>
        </w:tc>
        <w:tc>
          <w:tcPr>
            <w:tcW w:w="2057" w:type="dxa"/>
            <w:tcBorders>
              <w:top w:val="single" w:sz="4" w:space="0" w:color="000000"/>
              <w:left w:val="single" w:sz="4" w:space="0" w:color="000000"/>
              <w:bottom w:val="single" w:sz="4" w:space="0" w:color="000000"/>
              <w:right w:val="single" w:sz="4" w:space="0" w:color="000000"/>
            </w:tcBorders>
            <w:shd w:val="clear" w:color="auto" w:fill="auto"/>
          </w:tcPr>
          <w:p w:rsidR="00712CFE" w:rsidRPr="006D3DE9" w:rsidRDefault="00712CFE" w:rsidP="0058236F">
            <w:pPr>
              <w:tabs>
                <w:tab w:val="left" w:pos="1860"/>
              </w:tabs>
              <w:snapToGrid w:val="0"/>
              <w:spacing w:after="0"/>
              <w:jc w:val="both"/>
              <w:rPr>
                <w:rFonts w:ascii="Times New Roman" w:hAnsi="Times New Roman"/>
                <w:b/>
              </w:rPr>
            </w:pPr>
          </w:p>
        </w:tc>
      </w:tr>
    </w:tbl>
    <w:p w:rsidR="00712CFE" w:rsidRDefault="00712CFE" w:rsidP="00712CFE">
      <w:pPr>
        <w:tabs>
          <w:tab w:val="left" w:pos="1860"/>
        </w:tabs>
        <w:spacing w:after="0"/>
        <w:jc w:val="both"/>
        <w:rPr>
          <w:rFonts w:ascii="Times New Roman" w:hAnsi="Times New Roman"/>
        </w:rPr>
      </w:pPr>
    </w:p>
    <w:p w:rsidR="00712CFE" w:rsidRDefault="00712CFE" w:rsidP="00712CFE">
      <w:pPr>
        <w:tabs>
          <w:tab w:val="left" w:pos="1860"/>
        </w:tabs>
        <w:spacing w:after="0"/>
        <w:jc w:val="both"/>
        <w:rPr>
          <w:rFonts w:ascii="Times New Roman" w:hAnsi="Times New Roman"/>
        </w:rPr>
      </w:pPr>
    </w:p>
    <w:p w:rsidR="00712CFE" w:rsidRPr="006D3DE9" w:rsidRDefault="00712CFE" w:rsidP="00712CFE">
      <w:pPr>
        <w:tabs>
          <w:tab w:val="left" w:pos="1860"/>
        </w:tabs>
        <w:spacing w:after="0"/>
        <w:jc w:val="both"/>
        <w:rPr>
          <w:rFonts w:ascii="Times New Roman" w:hAnsi="Times New Roman"/>
        </w:rPr>
      </w:pPr>
      <w:r w:rsidRPr="006D3DE9">
        <w:rPr>
          <w:rFonts w:ascii="Times New Roman" w:hAnsi="Times New Roman"/>
        </w:rPr>
        <w:t xml:space="preserve">Instrucţiuni de completare: </w:t>
      </w:r>
    </w:p>
    <w:p w:rsidR="00712CFE" w:rsidRPr="006D3DE9" w:rsidRDefault="00712CFE" w:rsidP="00712CFE">
      <w:pPr>
        <w:numPr>
          <w:ilvl w:val="0"/>
          <w:numId w:val="42"/>
        </w:numPr>
        <w:tabs>
          <w:tab w:val="clear" w:pos="1080"/>
          <w:tab w:val="num" w:pos="0"/>
          <w:tab w:val="left" w:pos="567"/>
        </w:tabs>
        <w:suppressAutoHyphens/>
        <w:autoSpaceDN/>
        <w:spacing w:after="0"/>
        <w:ind w:left="720"/>
        <w:jc w:val="both"/>
        <w:rPr>
          <w:rFonts w:ascii="Times New Roman" w:hAnsi="Times New Roman"/>
        </w:rPr>
      </w:pPr>
      <w:r w:rsidRPr="006D3DE9">
        <w:rPr>
          <w:rFonts w:ascii="Times New Roman" w:hAnsi="Times New Roman"/>
        </w:rPr>
        <w:t xml:space="preserve">la rubrica „ </w:t>
      </w:r>
      <w:r w:rsidRPr="006D3DE9">
        <w:rPr>
          <w:rFonts w:ascii="Times New Roman" w:hAnsi="Times New Roman"/>
          <w:b/>
        </w:rPr>
        <w:t>Felul instruirii</w:t>
      </w:r>
      <w:r w:rsidRPr="006D3DE9">
        <w:rPr>
          <w:rFonts w:ascii="Times New Roman" w:hAnsi="Times New Roman"/>
        </w:rPr>
        <w:t xml:space="preserve">”  se notează </w:t>
      </w:r>
      <w:r w:rsidRPr="006D3DE9">
        <w:rPr>
          <w:rFonts w:ascii="Times New Roman" w:hAnsi="Times New Roman"/>
          <w:b/>
        </w:rPr>
        <w:t>(I)</w:t>
      </w:r>
      <w:r w:rsidRPr="006D3DE9">
        <w:rPr>
          <w:rFonts w:ascii="Times New Roman" w:hAnsi="Times New Roman"/>
        </w:rPr>
        <w:t xml:space="preserve">  pentru instruirea internă  şi </w:t>
      </w:r>
      <w:r w:rsidRPr="006D3DE9">
        <w:rPr>
          <w:rFonts w:ascii="Times New Roman" w:hAnsi="Times New Roman"/>
          <w:b/>
        </w:rPr>
        <w:t>(E)</w:t>
      </w:r>
      <w:r w:rsidRPr="006D3DE9">
        <w:rPr>
          <w:rFonts w:ascii="Times New Roman" w:hAnsi="Times New Roman"/>
        </w:rPr>
        <w:t xml:space="preserve"> pentru instruirea externă </w:t>
      </w:r>
    </w:p>
    <w:p w:rsidR="00712CFE" w:rsidRPr="006D3DE9" w:rsidRDefault="00712CFE" w:rsidP="00712CFE">
      <w:pPr>
        <w:numPr>
          <w:ilvl w:val="0"/>
          <w:numId w:val="42"/>
        </w:numPr>
        <w:tabs>
          <w:tab w:val="clear" w:pos="1080"/>
          <w:tab w:val="num" w:pos="0"/>
          <w:tab w:val="left" w:pos="567"/>
        </w:tabs>
        <w:suppressAutoHyphens/>
        <w:autoSpaceDN/>
        <w:spacing w:after="0"/>
        <w:ind w:left="720"/>
        <w:jc w:val="both"/>
        <w:rPr>
          <w:rFonts w:ascii="Times New Roman" w:hAnsi="Times New Roman"/>
        </w:rPr>
      </w:pPr>
      <w:r w:rsidRPr="006D3DE9">
        <w:rPr>
          <w:rFonts w:ascii="Times New Roman" w:hAnsi="Times New Roman"/>
        </w:rPr>
        <w:t>la rubrica „</w:t>
      </w:r>
      <w:r w:rsidRPr="006D3DE9">
        <w:rPr>
          <w:rFonts w:ascii="Times New Roman" w:hAnsi="Times New Roman"/>
          <w:b/>
        </w:rPr>
        <w:t xml:space="preserve">Participanţi” </w:t>
      </w:r>
      <w:r w:rsidRPr="006D3DE9">
        <w:rPr>
          <w:rFonts w:ascii="Times New Roman" w:hAnsi="Times New Roman"/>
        </w:rPr>
        <w:t>se notează numarul procesului verbal de instruire pentru instruirea internă si numele participanţilor la instruirea externă (Anexa 3)</w:t>
      </w:r>
      <w:r>
        <w:rPr>
          <w:rFonts w:ascii="Times New Roman" w:hAnsi="Times New Roman"/>
        </w:rPr>
        <w:t>.</w:t>
      </w:r>
    </w:p>
    <w:p w:rsidR="00712CFE" w:rsidRPr="006D3DE9" w:rsidRDefault="00712CFE" w:rsidP="00712CFE">
      <w:pPr>
        <w:tabs>
          <w:tab w:val="left" w:pos="1860"/>
        </w:tabs>
        <w:spacing w:after="0"/>
        <w:ind w:left="360"/>
        <w:jc w:val="both"/>
        <w:rPr>
          <w:rFonts w:ascii="Times New Roman" w:hAnsi="Times New Roman"/>
          <w:lang w:val="pt-BR"/>
        </w:rPr>
      </w:pPr>
      <w:r w:rsidRPr="006D3DE9">
        <w:rPr>
          <w:rFonts w:ascii="Times New Roman" w:hAnsi="Times New Roman"/>
        </w:rPr>
        <w:t>Acest registru va avea ataşat un dosar care va cuprinde:</w:t>
      </w:r>
    </w:p>
    <w:p w:rsidR="00712CFE" w:rsidRPr="006D3DE9" w:rsidRDefault="00712CFE" w:rsidP="00712CFE">
      <w:pPr>
        <w:pStyle w:val="Frspaiere"/>
        <w:ind w:firstLine="630"/>
        <w:jc w:val="both"/>
        <w:rPr>
          <w:rFonts w:ascii="Times New Roman" w:hAnsi="Times New Roman" w:cs="Times New Roman"/>
          <w:lang w:val="pt-BR"/>
        </w:rPr>
      </w:pPr>
      <w:r w:rsidRPr="006D3DE9">
        <w:rPr>
          <w:rFonts w:ascii="Times New Roman" w:hAnsi="Times New Roman" w:cs="Times New Roman"/>
          <w:lang w:val="pt-BR"/>
        </w:rPr>
        <w:t>-  procesele verbale de instruire şi materialele prelucrate in cazul instruirilor interne,</w:t>
      </w:r>
    </w:p>
    <w:p w:rsidR="00712CFE" w:rsidRDefault="00712CFE" w:rsidP="00712CFE">
      <w:pPr>
        <w:pStyle w:val="Frspaiere"/>
        <w:ind w:firstLine="630"/>
        <w:jc w:val="both"/>
        <w:rPr>
          <w:rFonts w:ascii="Times New Roman" w:hAnsi="Times New Roman" w:cs="Times New Roman"/>
          <w:lang w:val="pt-BR"/>
        </w:rPr>
      </w:pPr>
      <w:r w:rsidRPr="006D3DE9">
        <w:rPr>
          <w:rFonts w:ascii="Times New Roman" w:hAnsi="Times New Roman" w:cs="Times New Roman"/>
          <w:sz w:val="24"/>
          <w:lang w:val="pt-BR"/>
        </w:rPr>
        <w:t xml:space="preserve">- </w:t>
      </w:r>
      <w:r w:rsidRPr="006D3DE9">
        <w:rPr>
          <w:rFonts w:ascii="Times New Roman" w:hAnsi="Times New Roman" w:cs="Times New Roman"/>
          <w:lang w:val="pt-BR"/>
        </w:rPr>
        <w:t>copii ale certificatelor de participare/  materialelor prelucrate sau, in lipsa acestora, copie a delegaţiei de participare la curs, in cazul instruirilor externe</w:t>
      </w:r>
      <w:r>
        <w:rPr>
          <w:rFonts w:ascii="Times New Roman" w:hAnsi="Times New Roman" w:cs="Times New Roman"/>
          <w:lang w:val="pt-BR"/>
        </w:rPr>
        <w:t>.</w:t>
      </w:r>
    </w:p>
    <w:p w:rsidR="00712CFE" w:rsidRDefault="00712CFE" w:rsidP="00712CFE">
      <w:pPr>
        <w:pStyle w:val="Frspaiere"/>
        <w:ind w:firstLine="630"/>
        <w:jc w:val="both"/>
        <w:rPr>
          <w:rFonts w:ascii="Times New Roman" w:hAnsi="Times New Roman" w:cs="Times New Roman"/>
          <w:lang w:val="pt-BR"/>
        </w:rPr>
      </w:pPr>
    </w:p>
    <w:p w:rsidR="00712CFE" w:rsidRDefault="00712CFE" w:rsidP="00712CFE">
      <w:pPr>
        <w:pStyle w:val="Frspaiere"/>
        <w:ind w:firstLine="630"/>
        <w:jc w:val="both"/>
        <w:rPr>
          <w:rFonts w:ascii="Times New Roman" w:hAnsi="Times New Roman" w:cs="Times New Roman"/>
          <w:lang w:val="pt-BR"/>
        </w:rPr>
      </w:pPr>
    </w:p>
    <w:p w:rsidR="00712CFE" w:rsidRDefault="00712CFE" w:rsidP="00712CFE">
      <w:pPr>
        <w:pStyle w:val="Frspaiere"/>
        <w:ind w:firstLine="630"/>
        <w:jc w:val="both"/>
        <w:rPr>
          <w:rFonts w:ascii="Times New Roman" w:hAnsi="Times New Roman" w:cs="Times New Roman"/>
          <w:lang w:val="pt-BR"/>
        </w:rPr>
      </w:pPr>
    </w:p>
    <w:p w:rsidR="00712CFE" w:rsidRDefault="00712CFE" w:rsidP="00712CFE">
      <w:pPr>
        <w:pStyle w:val="Frspaiere"/>
        <w:ind w:firstLine="630"/>
        <w:jc w:val="both"/>
        <w:rPr>
          <w:rFonts w:ascii="Times New Roman" w:hAnsi="Times New Roman" w:cs="Times New Roman"/>
          <w:lang w:val="pt-BR"/>
        </w:rPr>
      </w:pPr>
    </w:p>
    <w:p w:rsidR="00712CFE" w:rsidRDefault="00712CFE" w:rsidP="00712CFE">
      <w:pPr>
        <w:pStyle w:val="Frspaiere"/>
        <w:ind w:firstLine="630"/>
        <w:jc w:val="both"/>
        <w:rPr>
          <w:rFonts w:ascii="Times New Roman" w:hAnsi="Times New Roman" w:cs="Times New Roman"/>
          <w:lang w:val="pt-BR"/>
        </w:rPr>
      </w:pPr>
    </w:p>
    <w:p w:rsidR="00712CFE" w:rsidRDefault="00712CFE" w:rsidP="00712CFE">
      <w:pPr>
        <w:pStyle w:val="Frspaiere"/>
        <w:ind w:firstLine="630"/>
        <w:jc w:val="both"/>
        <w:rPr>
          <w:rFonts w:ascii="Times New Roman" w:hAnsi="Times New Roman" w:cs="Times New Roman"/>
          <w:lang w:val="pt-BR"/>
        </w:rPr>
      </w:pPr>
    </w:p>
    <w:p w:rsidR="00712CFE" w:rsidRDefault="00712CFE" w:rsidP="00712CFE">
      <w:pPr>
        <w:pStyle w:val="Frspaiere"/>
        <w:ind w:firstLine="630"/>
        <w:jc w:val="both"/>
        <w:rPr>
          <w:rFonts w:ascii="Times New Roman" w:hAnsi="Times New Roman" w:cs="Times New Roman"/>
          <w:lang w:val="pt-BR"/>
        </w:rPr>
      </w:pPr>
    </w:p>
    <w:p w:rsidR="00712CFE" w:rsidRDefault="00712CFE" w:rsidP="00712CFE">
      <w:pPr>
        <w:pStyle w:val="Frspaiere"/>
        <w:ind w:firstLine="630"/>
        <w:jc w:val="both"/>
        <w:rPr>
          <w:rFonts w:ascii="Times New Roman" w:hAnsi="Times New Roman" w:cs="Times New Roman"/>
          <w:lang w:val="pt-BR"/>
        </w:rPr>
      </w:pPr>
    </w:p>
    <w:p w:rsidR="00712CFE" w:rsidRDefault="00712CFE" w:rsidP="00712CFE">
      <w:pPr>
        <w:pStyle w:val="Frspaiere"/>
        <w:ind w:firstLine="630"/>
        <w:jc w:val="both"/>
        <w:rPr>
          <w:rFonts w:ascii="Times New Roman" w:hAnsi="Times New Roman" w:cs="Times New Roman"/>
          <w:lang w:val="pt-BR"/>
        </w:rPr>
      </w:pPr>
    </w:p>
    <w:p w:rsidR="00712CFE" w:rsidRDefault="00712CFE" w:rsidP="00712CFE">
      <w:pPr>
        <w:pStyle w:val="Frspaiere"/>
        <w:ind w:firstLine="630"/>
        <w:jc w:val="both"/>
        <w:rPr>
          <w:rFonts w:ascii="Times New Roman" w:hAnsi="Times New Roman" w:cs="Times New Roman"/>
          <w:lang w:val="pt-BR"/>
        </w:rPr>
      </w:pPr>
    </w:p>
    <w:p w:rsidR="00712CFE" w:rsidRDefault="00712CFE" w:rsidP="00712CFE">
      <w:pPr>
        <w:pStyle w:val="Frspaiere"/>
        <w:ind w:firstLine="630"/>
        <w:jc w:val="both"/>
        <w:rPr>
          <w:rFonts w:ascii="Times New Roman" w:hAnsi="Times New Roman" w:cs="Times New Roman"/>
          <w:lang w:val="pt-BR"/>
        </w:rPr>
      </w:pPr>
    </w:p>
    <w:p w:rsidR="00712CFE" w:rsidRDefault="00712CFE" w:rsidP="00712CFE">
      <w:pPr>
        <w:pStyle w:val="Frspaiere"/>
        <w:ind w:firstLine="630"/>
        <w:jc w:val="both"/>
        <w:rPr>
          <w:rFonts w:ascii="Times New Roman" w:hAnsi="Times New Roman" w:cs="Times New Roman"/>
          <w:lang w:val="pt-BR"/>
        </w:rPr>
      </w:pPr>
    </w:p>
    <w:p w:rsidR="00712CFE" w:rsidRDefault="00712CFE" w:rsidP="00712CFE">
      <w:pPr>
        <w:pStyle w:val="Frspaiere"/>
        <w:ind w:firstLine="630"/>
        <w:jc w:val="both"/>
        <w:rPr>
          <w:rFonts w:ascii="Times New Roman" w:hAnsi="Times New Roman" w:cs="Times New Roman"/>
          <w:lang w:val="pt-BR"/>
        </w:rPr>
      </w:pPr>
    </w:p>
    <w:p w:rsidR="00712CFE" w:rsidRPr="006D3DE9" w:rsidRDefault="00712CFE" w:rsidP="00712CFE">
      <w:pPr>
        <w:pStyle w:val="Frspaiere"/>
        <w:jc w:val="both"/>
        <w:rPr>
          <w:rFonts w:ascii="Times New Roman" w:hAnsi="Times New Roman" w:cs="Times New Roman"/>
          <w:sz w:val="24"/>
          <w:lang w:val="pt-BR"/>
        </w:rPr>
      </w:pPr>
    </w:p>
    <w:p w:rsidR="00712CFE" w:rsidRPr="00E56329" w:rsidRDefault="00712CFE" w:rsidP="00712CFE">
      <w:pPr>
        <w:tabs>
          <w:tab w:val="left" w:pos="1860"/>
        </w:tabs>
        <w:rPr>
          <w:rFonts w:ascii="Times New Roman" w:hAnsi="Times New Roman"/>
          <w:b/>
          <w:sz w:val="24"/>
          <w:szCs w:val="24"/>
          <w:lang w:val="pt-BR"/>
        </w:rPr>
      </w:pPr>
      <w:r>
        <w:rPr>
          <w:rFonts w:ascii="Times New Roman" w:hAnsi="Times New Roman"/>
          <w:b/>
          <w:sz w:val="20"/>
          <w:szCs w:val="20"/>
          <w:lang w:val="pt-BR"/>
        </w:rPr>
        <w:lastRenderedPageBreak/>
        <w:t xml:space="preserve">  </w:t>
      </w:r>
      <w:r w:rsidRPr="00E56329">
        <w:rPr>
          <w:rFonts w:ascii="Times New Roman" w:hAnsi="Times New Roman"/>
          <w:b/>
          <w:sz w:val="24"/>
          <w:szCs w:val="24"/>
          <w:lang w:val="pt-BR"/>
        </w:rPr>
        <w:t>Anexa 10</w:t>
      </w:r>
    </w:p>
    <w:p w:rsidR="00712CFE" w:rsidRPr="006D3DE9" w:rsidRDefault="00712CFE" w:rsidP="00712CFE">
      <w:pPr>
        <w:tabs>
          <w:tab w:val="left" w:pos="1860"/>
        </w:tabs>
        <w:jc w:val="center"/>
        <w:rPr>
          <w:rFonts w:ascii="Times New Roman" w:hAnsi="Times New Roman"/>
          <w:b/>
          <w:sz w:val="20"/>
          <w:szCs w:val="20"/>
          <w:lang w:val="pt-BR"/>
        </w:rPr>
      </w:pPr>
      <w:r w:rsidRPr="006D3DE9">
        <w:rPr>
          <w:rFonts w:ascii="Times New Roman" w:hAnsi="Times New Roman"/>
          <w:b/>
          <w:sz w:val="20"/>
          <w:szCs w:val="20"/>
          <w:lang w:val="pt-BR"/>
        </w:rPr>
        <w:t>ANTET</w:t>
      </w:r>
    </w:p>
    <w:p w:rsidR="00712CFE" w:rsidRDefault="00712CFE" w:rsidP="00712CFE">
      <w:pPr>
        <w:tabs>
          <w:tab w:val="left" w:pos="1860"/>
        </w:tabs>
        <w:rPr>
          <w:rFonts w:ascii="Times New Roman" w:hAnsi="Times New Roman"/>
          <w:b/>
          <w:sz w:val="20"/>
          <w:szCs w:val="20"/>
          <w:lang w:val="pt-BR"/>
        </w:rPr>
      </w:pPr>
      <w:r w:rsidRPr="006D3DE9">
        <w:rPr>
          <w:rFonts w:ascii="Times New Roman" w:hAnsi="Times New Roman"/>
          <w:b/>
          <w:sz w:val="20"/>
          <w:szCs w:val="20"/>
          <w:lang w:val="pt-BR"/>
        </w:rPr>
        <w:t xml:space="preserve">Nr. </w:t>
      </w:r>
      <w:r w:rsidRPr="006D3DE9">
        <w:rPr>
          <w:rFonts w:ascii="Times New Roman" w:hAnsi="Times New Roman"/>
          <w:b/>
          <w:sz w:val="20"/>
          <w:szCs w:val="20"/>
        </w:rPr>
        <w:t>î</w:t>
      </w:r>
      <w:r w:rsidRPr="006D3DE9">
        <w:rPr>
          <w:rFonts w:ascii="Times New Roman" w:hAnsi="Times New Roman"/>
          <w:b/>
          <w:sz w:val="20"/>
          <w:szCs w:val="20"/>
          <w:lang w:val="pt-BR"/>
        </w:rPr>
        <w:t>nregistrare</w:t>
      </w:r>
      <w:r>
        <w:rPr>
          <w:rFonts w:ascii="Times New Roman" w:hAnsi="Times New Roman"/>
          <w:b/>
          <w:sz w:val="20"/>
          <w:szCs w:val="20"/>
          <w:lang w:val="pt-BR"/>
        </w:rPr>
        <w:t>.........../.................</w:t>
      </w:r>
    </w:p>
    <w:p w:rsidR="00712CFE" w:rsidRPr="006D3DE9" w:rsidRDefault="00712CFE" w:rsidP="00712CFE">
      <w:pPr>
        <w:tabs>
          <w:tab w:val="left" w:pos="1860"/>
        </w:tabs>
        <w:rPr>
          <w:rFonts w:ascii="Times New Roman" w:hAnsi="Times New Roman"/>
          <w:b/>
          <w:sz w:val="20"/>
          <w:szCs w:val="20"/>
          <w:lang w:val="pt-BR"/>
        </w:rPr>
      </w:pPr>
    </w:p>
    <w:p w:rsidR="00712CFE" w:rsidRPr="006D3DE9" w:rsidRDefault="00712CFE" w:rsidP="00712CFE">
      <w:pPr>
        <w:pStyle w:val="Frspaiere"/>
        <w:ind w:firstLine="630"/>
        <w:jc w:val="center"/>
        <w:rPr>
          <w:rFonts w:ascii="Times New Roman" w:hAnsi="Times New Roman" w:cs="Times New Roman"/>
        </w:rPr>
      </w:pPr>
      <w:r w:rsidRPr="006D3DE9">
        <w:rPr>
          <w:rFonts w:ascii="Times New Roman" w:hAnsi="Times New Roman" w:cs="Times New Roman"/>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313690</wp:posOffset>
                </wp:positionV>
                <wp:extent cx="6270625" cy="2917825"/>
                <wp:effectExtent l="6985" t="4445" r="8890" b="190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0625" cy="29178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610"/>
                              <w:gridCol w:w="956"/>
                              <w:gridCol w:w="986"/>
                              <w:gridCol w:w="2520"/>
                              <w:gridCol w:w="1732"/>
                              <w:gridCol w:w="1949"/>
                              <w:gridCol w:w="1167"/>
                            </w:tblGrid>
                            <w:tr w:rsidR="00461E79" w:rsidTr="0058236F">
                              <w:trPr>
                                <w:cantSplit/>
                                <w:trHeight w:val="161"/>
                              </w:trPr>
                              <w:tc>
                                <w:tcPr>
                                  <w:tcW w:w="610" w:type="dxa"/>
                                  <w:vMerge w:val="restart"/>
                                  <w:tcBorders>
                                    <w:top w:val="single" w:sz="4" w:space="0" w:color="000000"/>
                                    <w:left w:val="single" w:sz="4" w:space="0" w:color="000000"/>
                                    <w:bottom w:val="single" w:sz="4" w:space="0" w:color="000000"/>
                                  </w:tcBorders>
                                  <w:shd w:val="clear" w:color="auto" w:fill="auto"/>
                                </w:tcPr>
                                <w:p w:rsidR="00461E79" w:rsidRPr="003D4910" w:rsidRDefault="00461E79">
                                  <w:pPr>
                                    <w:tabs>
                                      <w:tab w:val="left" w:pos="1860"/>
                                    </w:tabs>
                                    <w:snapToGrid w:val="0"/>
                                    <w:jc w:val="center"/>
                                    <w:rPr>
                                      <w:rFonts w:ascii="Times New Roman" w:hAnsi="Times New Roman"/>
                                      <w:b/>
                                      <w:sz w:val="20"/>
                                      <w:szCs w:val="20"/>
                                      <w:lang w:val="ro-RO"/>
                                    </w:rPr>
                                  </w:pPr>
                                </w:p>
                                <w:p w:rsidR="00461E79" w:rsidRPr="003D4910" w:rsidRDefault="00461E79">
                                  <w:pPr>
                                    <w:tabs>
                                      <w:tab w:val="left" w:pos="1860"/>
                                    </w:tabs>
                                    <w:jc w:val="center"/>
                                    <w:rPr>
                                      <w:rFonts w:ascii="Times New Roman" w:hAnsi="Times New Roman"/>
                                      <w:b/>
                                      <w:sz w:val="20"/>
                                      <w:szCs w:val="20"/>
                                    </w:rPr>
                                  </w:pPr>
                                  <w:r w:rsidRPr="003D4910">
                                    <w:rPr>
                                      <w:rFonts w:ascii="Times New Roman" w:hAnsi="Times New Roman"/>
                                      <w:b/>
                                      <w:sz w:val="20"/>
                                      <w:szCs w:val="20"/>
                                    </w:rPr>
                                    <w:t>Nr.</w:t>
                                  </w:r>
                                </w:p>
                                <w:p w:rsidR="00461E79" w:rsidRPr="003D4910" w:rsidRDefault="00461E79" w:rsidP="0058236F">
                                  <w:pPr>
                                    <w:tabs>
                                      <w:tab w:val="left" w:pos="1860"/>
                                    </w:tabs>
                                    <w:jc w:val="center"/>
                                    <w:rPr>
                                      <w:rFonts w:ascii="Times New Roman" w:hAnsi="Times New Roman"/>
                                      <w:b/>
                                      <w:sz w:val="20"/>
                                      <w:szCs w:val="20"/>
                                    </w:rPr>
                                  </w:pPr>
                                  <w:r w:rsidRPr="003D4910">
                                    <w:rPr>
                                      <w:rFonts w:ascii="Times New Roman" w:hAnsi="Times New Roman"/>
                                      <w:b/>
                                      <w:sz w:val="20"/>
                                      <w:szCs w:val="20"/>
                                    </w:rPr>
                                    <w:t>crt.</w:t>
                                  </w:r>
                                </w:p>
                              </w:tc>
                              <w:tc>
                                <w:tcPr>
                                  <w:tcW w:w="956" w:type="dxa"/>
                                  <w:vMerge w:val="restart"/>
                                  <w:tcBorders>
                                    <w:top w:val="single" w:sz="4" w:space="0" w:color="000000"/>
                                    <w:left w:val="single" w:sz="4" w:space="0" w:color="000000"/>
                                    <w:bottom w:val="single" w:sz="4" w:space="0" w:color="000000"/>
                                  </w:tcBorders>
                                  <w:shd w:val="clear" w:color="auto" w:fill="auto"/>
                                  <w:vAlign w:val="center"/>
                                </w:tcPr>
                                <w:p w:rsidR="00461E79" w:rsidRPr="00DC7C33" w:rsidRDefault="00461E79" w:rsidP="0058236F">
                                  <w:pPr>
                                    <w:tabs>
                                      <w:tab w:val="left" w:pos="1860"/>
                                    </w:tabs>
                                    <w:jc w:val="center"/>
                                    <w:rPr>
                                      <w:rFonts w:ascii="Times New Roman" w:hAnsi="Times New Roman"/>
                                      <w:b/>
                                      <w:sz w:val="20"/>
                                      <w:szCs w:val="20"/>
                                    </w:rPr>
                                  </w:pPr>
                                  <w:r w:rsidRPr="00DC7C33">
                                    <w:rPr>
                                      <w:rFonts w:ascii="Times New Roman" w:hAnsi="Times New Roman"/>
                                      <w:b/>
                                      <w:sz w:val="20"/>
                                      <w:szCs w:val="20"/>
                                    </w:rPr>
                                    <w:t>Data</w:t>
                                  </w:r>
                                </w:p>
                              </w:tc>
                              <w:tc>
                                <w:tcPr>
                                  <w:tcW w:w="986" w:type="dxa"/>
                                  <w:tcBorders>
                                    <w:top w:val="single" w:sz="4" w:space="0" w:color="000000"/>
                                    <w:left w:val="single" w:sz="4" w:space="0" w:color="000000"/>
                                    <w:bottom w:val="single" w:sz="4" w:space="0" w:color="000000"/>
                                  </w:tcBorders>
                                  <w:shd w:val="clear" w:color="auto" w:fill="auto"/>
                                  <w:vAlign w:val="center"/>
                                </w:tcPr>
                                <w:p w:rsidR="00461E79" w:rsidRPr="00DC7C33" w:rsidRDefault="00461E79" w:rsidP="0058236F">
                                  <w:pPr>
                                    <w:tabs>
                                      <w:tab w:val="left" w:pos="1860"/>
                                    </w:tabs>
                                    <w:jc w:val="center"/>
                                    <w:rPr>
                                      <w:rFonts w:ascii="Times New Roman" w:hAnsi="Times New Roman"/>
                                      <w:b/>
                                      <w:sz w:val="20"/>
                                      <w:szCs w:val="20"/>
                                    </w:rPr>
                                  </w:pPr>
                                  <w:r w:rsidRPr="00DC7C33">
                                    <w:rPr>
                                      <w:rFonts w:ascii="Times New Roman" w:hAnsi="Times New Roman"/>
                                      <w:b/>
                                      <w:sz w:val="20"/>
                                      <w:szCs w:val="20"/>
                                    </w:rPr>
                                    <w:t>Tip</w:t>
                                  </w:r>
                                </w:p>
                              </w:tc>
                              <w:tc>
                                <w:tcPr>
                                  <w:tcW w:w="2520" w:type="dxa"/>
                                  <w:vMerge w:val="restart"/>
                                  <w:tcBorders>
                                    <w:top w:val="single" w:sz="4" w:space="0" w:color="000000"/>
                                    <w:left w:val="single" w:sz="4" w:space="0" w:color="000000"/>
                                    <w:bottom w:val="single" w:sz="4" w:space="0" w:color="000000"/>
                                  </w:tcBorders>
                                  <w:shd w:val="clear" w:color="auto" w:fill="auto"/>
                                  <w:vAlign w:val="center"/>
                                </w:tcPr>
                                <w:p w:rsidR="00461E79" w:rsidRPr="00DC7C33" w:rsidRDefault="00461E79" w:rsidP="0058236F">
                                  <w:pPr>
                                    <w:tabs>
                                      <w:tab w:val="left" w:pos="1860"/>
                                    </w:tabs>
                                    <w:jc w:val="center"/>
                                    <w:rPr>
                                      <w:rFonts w:ascii="Times New Roman" w:hAnsi="Times New Roman"/>
                                      <w:b/>
                                      <w:sz w:val="20"/>
                                      <w:szCs w:val="20"/>
                                    </w:rPr>
                                  </w:pPr>
                                  <w:r w:rsidRPr="00DC7C33">
                                    <w:rPr>
                                      <w:rFonts w:ascii="Times New Roman" w:hAnsi="Times New Roman"/>
                                      <w:b/>
                                      <w:sz w:val="20"/>
                                      <w:szCs w:val="20"/>
                                    </w:rPr>
                                    <w:t>Tema</w:t>
                                  </w:r>
                                </w:p>
                              </w:tc>
                              <w:tc>
                                <w:tcPr>
                                  <w:tcW w:w="1732" w:type="dxa"/>
                                  <w:vMerge w:val="restart"/>
                                  <w:tcBorders>
                                    <w:top w:val="single" w:sz="4" w:space="0" w:color="000000"/>
                                    <w:left w:val="single" w:sz="4" w:space="0" w:color="000000"/>
                                    <w:bottom w:val="single" w:sz="4" w:space="0" w:color="000000"/>
                                  </w:tcBorders>
                                  <w:shd w:val="clear" w:color="auto" w:fill="auto"/>
                                  <w:vAlign w:val="center"/>
                                </w:tcPr>
                                <w:p w:rsidR="00461E79" w:rsidRPr="00DC7C33" w:rsidRDefault="00461E79" w:rsidP="0058236F">
                                  <w:pPr>
                                    <w:tabs>
                                      <w:tab w:val="left" w:pos="1860"/>
                                    </w:tabs>
                                    <w:spacing w:after="0"/>
                                    <w:jc w:val="center"/>
                                    <w:rPr>
                                      <w:rFonts w:ascii="Times New Roman" w:hAnsi="Times New Roman"/>
                                      <w:b/>
                                      <w:sz w:val="20"/>
                                      <w:szCs w:val="20"/>
                                    </w:rPr>
                                  </w:pPr>
                                  <w:r w:rsidRPr="00DC7C33">
                                    <w:rPr>
                                      <w:rFonts w:ascii="Times New Roman" w:hAnsi="Times New Roman"/>
                                      <w:b/>
                                      <w:sz w:val="20"/>
                                      <w:szCs w:val="20"/>
                                    </w:rPr>
                                    <w:t>Lector/</w:t>
                                  </w:r>
                                </w:p>
                                <w:p w:rsidR="00461E79" w:rsidRPr="00DC7C33" w:rsidRDefault="00461E79" w:rsidP="0058236F">
                                  <w:pPr>
                                    <w:tabs>
                                      <w:tab w:val="left" w:pos="1860"/>
                                    </w:tabs>
                                    <w:spacing w:after="0"/>
                                    <w:jc w:val="center"/>
                                    <w:rPr>
                                      <w:rFonts w:ascii="Times New Roman" w:hAnsi="Times New Roman"/>
                                      <w:b/>
                                      <w:sz w:val="20"/>
                                      <w:szCs w:val="20"/>
                                    </w:rPr>
                                  </w:pPr>
                                  <w:r w:rsidRPr="00DC7C33">
                                    <w:rPr>
                                      <w:rFonts w:ascii="Times New Roman" w:hAnsi="Times New Roman"/>
                                      <w:b/>
                                      <w:sz w:val="20"/>
                                      <w:szCs w:val="20"/>
                                    </w:rPr>
                                    <w:t>consilier</w:t>
                                  </w:r>
                                </w:p>
                              </w:tc>
                              <w:tc>
                                <w:tcPr>
                                  <w:tcW w:w="1949" w:type="dxa"/>
                                  <w:vMerge w:val="restart"/>
                                  <w:tcBorders>
                                    <w:top w:val="single" w:sz="4" w:space="0" w:color="000000"/>
                                    <w:left w:val="single" w:sz="4" w:space="0" w:color="000000"/>
                                    <w:bottom w:val="single" w:sz="4" w:space="0" w:color="000000"/>
                                  </w:tcBorders>
                                  <w:shd w:val="clear" w:color="auto" w:fill="auto"/>
                                  <w:vAlign w:val="center"/>
                                </w:tcPr>
                                <w:p w:rsidR="00461E79" w:rsidRPr="00DC7C33" w:rsidRDefault="00461E79" w:rsidP="0058236F">
                                  <w:pPr>
                                    <w:tabs>
                                      <w:tab w:val="left" w:pos="1860"/>
                                    </w:tabs>
                                    <w:jc w:val="center"/>
                                    <w:rPr>
                                      <w:rFonts w:ascii="Times New Roman" w:hAnsi="Times New Roman"/>
                                      <w:b/>
                                      <w:sz w:val="20"/>
                                      <w:szCs w:val="20"/>
                                    </w:rPr>
                                  </w:pPr>
                                  <w:r w:rsidRPr="00DC7C33">
                                    <w:rPr>
                                      <w:rFonts w:ascii="Times New Roman" w:hAnsi="Times New Roman"/>
                                      <w:b/>
                                      <w:sz w:val="20"/>
                                      <w:szCs w:val="20"/>
                                    </w:rPr>
                                    <w:t>Participanţi</w:t>
                                  </w:r>
                                </w:p>
                              </w:tc>
                              <w:tc>
                                <w:tcPr>
                                  <w:tcW w:w="11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61E79" w:rsidRPr="00DC7C33" w:rsidRDefault="00461E79" w:rsidP="0058236F">
                                  <w:pPr>
                                    <w:tabs>
                                      <w:tab w:val="left" w:pos="1860"/>
                                    </w:tabs>
                                    <w:jc w:val="center"/>
                                    <w:rPr>
                                      <w:rFonts w:ascii="Times New Roman" w:hAnsi="Times New Roman"/>
                                    </w:rPr>
                                  </w:pPr>
                                  <w:r w:rsidRPr="00DC7C33">
                                    <w:rPr>
                                      <w:rFonts w:ascii="Times New Roman" w:hAnsi="Times New Roman"/>
                                      <w:b/>
                                      <w:sz w:val="20"/>
                                      <w:szCs w:val="20"/>
                                    </w:rPr>
                                    <w:t>Observaţii</w:t>
                                  </w:r>
                                </w:p>
                              </w:tc>
                            </w:tr>
                            <w:tr w:rsidR="00461E79" w:rsidTr="0058236F">
                              <w:trPr>
                                <w:cantSplit/>
                                <w:trHeight w:val="1192"/>
                              </w:trPr>
                              <w:tc>
                                <w:tcPr>
                                  <w:tcW w:w="610" w:type="dxa"/>
                                  <w:vMerge/>
                                  <w:tcBorders>
                                    <w:top w:val="single" w:sz="4" w:space="0" w:color="000000"/>
                                    <w:left w:val="single" w:sz="4" w:space="0" w:color="000000"/>
                                    <w:bottom w:val="single" w:sz="4" w:space="0" w:color="000000"/>
                                  </w:tcBorders>
                                  <w:shd w:val="clear" w:color="auto" w:fill="auto"/>
                                </w:tcPr>
                                <w:p w:rsidR="00461E79" w:rsidRDefault="00461E79">
                                  <w:pPr>
                                    <w:snapToGrid w:val="0"/>
                                  </w:pPr>
                                </w:p>
                              </w:tc>
                              <w:tc>
                                <w:tcPr>
                                  <w:tcW w:w="956" w:type="dxa"/>
                                  <w:vMerge/>
                                  <w:tcBorders>
                                    <w:top w:val="single" w:sz="4" w:space="0" w:color="000000"/>
                                    <w:left w:val="single" w:sz="4" w:space="0" w:color="000000"/>
                                    <w:bottom w:val="single" w:sz="4" w:space="0" w:color="000000"/>
                                  </w:tcBorders>
                                  <w:shd w:val="clear" w:color="auto" w:fill="auto"/>
                                </w:tcPr>
                                <w:p w:rsidR="00461E79" w:rsidRDefault="00461E79">
                                  <w:pPr>
                                    <w:snapToGrid w:val="0"/>
                                  </w:pPr>
                                </w:p>
                              </w:tc>
                              <w:tc>
                                <w:tcPr>
                                  <w:tcW w:w="986" w:type="dxa"/>
                                  <w:tcBorders>
                                    <w:top w:val="single" w:sz="4" w:space="0" w:color="000000"/>
                                    <w:left w:val="single" w:sz="4" w:space="0" w:color="000000"/>
                                    <w:bottom w:val="single" w:sz="4" w:space="0" w:color="000000"/>
                                  </w:tcBorders>
                                  <w:shd w:val="clear" w:color="auto" w:fill="auto"/>
                                  <w:textDirection w:val="tbRlV"/>
                                </w:tcPr>
                                <w:p w:rsidR="00461E79" w:rsidRPr="00DC7C33" w:rsidRDefault="00461E79" w:rsidP="0058236F">
                                  <w:pPr>
                                    <w:tabs>
                                      <w:tab w:val="left" w:pos="1860"/>
                                    </w:tabs>
                                    <w:spacing w:after="0"/>
                                    <w:ind w:left="113" w:right="113"/>
                                    <w:jc w:val="center"/>
                                    <w:rPr>
                                      <w:rFonts w:ascii="Times New Roman" w:hAnsi="Times New Roman"/>
                                      <w:b/>
                                      <w:sz w:val="20"/>
                                      <w:szCs w:val="20"/>
                                    </w:rPr>
                                  </w:pPr>
                                  <w:r w:rsidRPr="00DC7C33">
                                    <w:rPr>
                                      <w:rFonts w:ascii="Times New Roman" w:hAnsi="Times New Roman"/>
                                      <w:b/>
                                      <w:sz w:val="20"/>
                                      <w:szCs w:val="20"/>
                                    </w:rPr>
                                    <w:t>Informare</w:t>
                                  </w:r>
                                </w:p>
                                <w:p w:rsidR="00461E79" w:rsidRPr="00DC7C33" w:rsidRDefault="00461E79" w:rsidP="0058236F">
                                  <w:pPr>
                                    <w:tabs>
                                      <w:tab w:val="left" w:pos="1860"/>
                                    </w:tabs>
                                    <w:spacing w:after="0"/>
                                    <w:ind w:left="113" w:right="113"/>
                                    <w:jc w:val="center"/>
                                    <w:rPr>
                                      <w:rFonts w:ascii="Times New Roman" w:hAnsi="Times New Roman"/>
                                      <w:b/>
                                      <w:sz w:val="20"/>
                                      <w:szCs w:val="20"/>
                                    </w:rPr>
                                  </w:pPr>
                                  <w:r w:rsidRPr="00DC7C33">
                                    <w:rPr>
                                      <w:rFonts w:ascii="Times New Roman" w:hAnsi="Times New Roman"/>
                                      <w:b/>
                                      <w:sz w:val="20"/>
                                      <w:szCs w:val="20"/>
                                    </w:rPr>
                                    <w:t>Instruire</w:t>
                                  </w:r>
                                </w:p>
                                <w:p w:rsidR="00461E79" w:rsidRDefault="00461E79">
                                  <w:pPr>
                                    <w:tabs>
                                      <w:tab w:val="left" w:pos="1860"/>
                                    </w:tabs>
                                    <w:ind w:left="113" w:right="113"/>
                                    <w:jc w:val="center"/>
                                  </w:pPr>
                                  <w:r>
                                    <w:rPr>
                                      <w:b/>
                                      <w:sz w:val="20"/>
                                      <w:szCs w:val="20"/>
                                    </w:rPr>
                                    <w:t>Consiliere</w:t>
                                  </w:r>
                                </w:p>
                              </w:tc>
                              <w:tc>
                                <w:tcPr>
                                  <w:tcW w:w="2520" w:type="dxa"/>
                                  <w:vMerge/>
                                  <w:tcBorders>
                                    <w:top w:val="single" w:sz="4" w:space="0" w:color="000000"/>
                                    <w:left w:val="single" w:sz="4" w:space="0" w:color="000000"/>
                                    <w:bottom w:val="single" w:sz="4" w:space="0" w:color="000000"/>
                                  </w:tcBorders>
                                  <w:shd w:val="clear" w:color="auto" w:fill="auto"/>
                                </w:tcPr>
                                <w:p w:rsidR="00461E79" w:rsidRDefault="00461E79">
                                  <w:pPr>
                                    <w:snapToGrid w:val="0"/>
                                  </w:pPr>
                                </w:p>
                              </w:tc>
                              <w:tc>
                                <w:tcPr>
                                  <w:tcW w:w="1732" w:type="dxa"/>
                                  <w:vMerge/>
                                  <w:tcBorders>
                                    <w:top w:val="single" w:sz="4" w:space="0" w:color="000000"/>
                                    <w:left w:val="single" w:sz="4" w:space="0" w:color="000000"/>
                                    <w:bottom w:val="single" w:sz="4" w:space="0" w:color="000000"/>
                                  </w:tcBorders>
                                  <w:shd w:val="clear" w:color="auto" w:fill="auto"/>
                                </w:tcPr>
                                <w:p w:rsidR="00461E79" w:rsidRDefault="00461E79">
                                  <w:pPr>
                                    <w:snapToGrid w:val="0"/>
                                  </w:pPr>
                                </w:p>
                              </w:tc>
                              <w:tc>
                                <w:tcPr>
                                  <w:tcW w:w="1949" w:type="dxa"/>
                                  <w:vMerge/>
                                  <w:tcBorders>
                                    <w:top w:val="single" w:sz="4" w:space="0" w:color="000000"/>
                                    <w:left w:val="single" w:sz="4" w:space="0" w:color="000000"/>
                                    <w:bottom w:val="single" w:sz="4" w:space="0" w:color="000000"/>
                                  </w:tcBorders>
                                  <w:shd w:val="clear" w:color="auto" w:fill="auto"/>
                                </w:tcPr>
                                <w:p w:rsidR="00461E79" w:rsidRDefault="00461E79">
                                  <w:pPr>
                                    <w:snapToGrid w:val="0"/>
                                  </w:pPr>
                                </w:p>
                              </w:tc>
                              <w:tc>
                                <w:tcPr>
                                  <w:tcW w:w="1167" w:type="dxa"/>
                                  <w:vMerge/>
                                  <w:tcBorders>
                                    <w:top w:val="single" w:sz="4" w:space="0" w:color="000000"/>
                                    <w:left w:val="single" w:sz="4" w:space="0" w:color="000000"/>
                                    <w:bottom w:val="single" w:sz="4" w:space="0" w:color="000000"/>
                                    <w:right w:val="single" w:sz="4" w:space="0" w:color="000000"/>
                                  </w:tcBorders>
                                  <w:shd w:val="clear" w:color="auto" w:fill="auto"/>
                                </w:tcPr>
                                <w:p w:rsidR="00461E79" w:rsidRDefault="00461E79">
                                  <w:pPr>
                                    <w:snapToGrid w:val="0"/>
                                  </w:pPr>
                                </w:p>
                              </w:tc>
                            </w:tr>
                            <w:tr w:rsidR="00461E79" w:rsidTr="0058236F">
                              <w:trPr>
                                <w:trHeight w:val="806"/>
                              </w:trPr>
                              <w:tc>
                                <w:tcPr>
                                  <w:tcW w:w="610" w:type="dxa"/>
                                  <w:tcBorders>
                                    <w:top w:val="single" w:sz="4" w:space="0" w:color="000000"/>
                                    <w:left w:val="single" w:sz="4" w:space="0" w:color="000000"/>
                                    <w:bottom w:val="single" w:sz="4" w:space="0" w:color="000000"/>
                                  </w:tcBorders>
                                  <w:shd w:val="clear" w:color="auto" w:fill="auto"/>
                                </w:tcPr>
                                <w:p w:rsidR="00461E79" w:rsidRDefault="00461E79">
                                  <w:pPr>
                                    <w:tabs>
                                      <w:tab w:val="left" w:pos="1860"/>
                                    </w:tabs>
                                    <w:snapToGrid w:val="0"/>
                                    <w:jc w:val="both"/>
                                    <w:rPr>
                                      <w:b/>
                                      <w:sz w:val="20"/>
                                      <w:szCs w:val="20"/>
                                    </w:rPr>
                                  </w:pPr>
                                </w:p>
                                <w:p w:rsidR="00461E79" w:rsidRDefault="00461E79">
                                  <w:pPr>
                                    <w:tabs>
                                      <w:tab w:val="left" w:pos="1860"/>
                                    </w:tabs>
                                    <w:jc w:val="both"/>
                                    <w:rPr>
                                      <w:b/>
                                    </w:rPr>
                                  </w:pPr>
                                </w:p>
                                <w:p w:rsidR="00461E79" w:rsidRDefault="00461E79">
                                  <w:pPr>
                                    <w:tabs>
                                      <w:tab w:val="left" w:pos="1860"/>
                                    </w:tabs>
                                    <w:jc w:val="both"/>
                                    <w:rPr>
                                      <w:b/>
                                    </w:rPr>
                                  </w:pPr>
                                </w:p>
                              </w:tc>
                              <w:tc>
                                <w:tcPr>
                                  <w:tcW w:w="956" w:type="dxa"/>
                                  <w:tcBorders>
                                    <w:top w:val="single" w:sz="4" w:space="0" w:color="000000"/>
                                    <w:left w:val="single" w:sz="4" w:space="0" w:color="000000"/>
                                    <w:bottom w:val="single" w:sz="4" w:space="0" w:color="000000"/>
                                  </w:tcBorders>
                                  <w:shd w:val="clear" w:color="auto" w:fill="auto"/>
                                </w:tcPr>
                                <w:p w:rsidR="00461E79" w:rsidRDefault="00461E79" w:rsidP="0058236F">
                                  <w:pPr>
                                    <w:tabs>
                                      <w:tab w:val="left" w:pos="1860"/>
                                    </w:tabs>
                                    <w:snapToGrid w:val="0"/>
                                    <w:spacing w:after="0"/>
                                    <w:jc w:val="both"/>
                                    <w:rPr>
                                      <w:b/>
                                    </w:rPr>
                                  </w:pPr>
                                </w:p>
                              </w:tc>
                              <w:tc>
                                <w:tcPr>
                                  <w:tcW w:w="986" w:type="dxa"/>
                                  <w:tcBorders>
                                    <w:top w:val="single" w:sz="4" w:space="0" w:color="000000"/>
                                    <w:left w:val="single" w:sz="4" w:space="0" w:color="000000"/>
                                    <w:bottom w:val="single" w:sz="4" w:space="0" w:color="000000"/>
                                  </w:tcBorders>
                                  <w:shd w:val="clear" w:color="auto" w:fill="auto"/>
                                </w:tcPr>
                                <w:p w:rsidR="00461E79" w:rsidRDefault="00461E79" w:rsidP="0058236F">
                                  <w:pPr>
                                    <w:tabs>
                                      <w:tab w:val="left" w:pos="1860"/>
                                    </w:tabs>
                                    <w:snapToGrid w:val="0"/>
                                    <w:spacing w:after="0"/>
                                    <w:jc w:val="both"/>
                                    <w:rPr>
                                      <w:b/>
                                    </w:rPr>
                                  </w:pPr>
                                </w:p>
                              </w:tc>
                              <w:tc>
                                <w:tcPr>
                                  <w:tcW w:w="2520" w:type="dxa"/>
                                  <w:tcBorders>
                                    <w:top w:val="single" w:sz="4" w:space="0" w:color="000000"/>
                                    <w:left w:val="single" w:sz="4" w:space="0" w:color="000000"/>
                                    <w:bottom w:val="single" w:sz="4" w:space="0" w:color="000000"/>
                                  </w:tcBorders>
                                  <w:shd w:val="clear" w:color="auto" w:fill="auto"/>
                                </w:tcPr>
                                <w:p w:rsidR="00461E79" w:rsidRDefault="00461E79" w:rsidP="0058236F">
                                  <w:pPr>
                                    <w:tabs>
                                      <w:tab w:val="left" w:pos="1860"/>
                                    </w:tabs>
                                    <w:snapToGrid w:val="0"/>
                                    <w:spacing w:after="0"/>
                                    <w:jc w:val="both"/>
                                    <w:rPr>
                                      <w:b/>
                                    </w:rPr>
                                  </w:pPr>
                                </w:p>
                              </w:tc>
                              <w:tc>
                                <w:tcPr>
                                  <w:tcW w:w="1732" w:type="dxa"/>
                                  <w:tcBorders>
                                    <w:top w:val="single" w:sz="4" w:space="0" w:color="000000"/>
                                    <w:left w:val="single" w:sz="4" w:space="0" w:color="000000"/>
                                    <w:bottom w:val="single" w:sz="4" w:space="0" w:color="000000"/>
                                  </w:tcBorders>
                                  <w:shd w:val="clear" w:color="auto" w:fill="auto"/>
                                </w:tcPr>
                                <w:p w:rsidR="00461E79" w:rsidRDefault="00461E79" w:rsidP="0058236F">
                                  <w:pPr>
                                    <w:tabs>
                                      <w:tab w:val="left" w:pos="1860"/>
                                    </w:tabs>
                                    <w:snapToGrid w:val="0"/>
                                    <w:spacing w:after="0"/>
                                    <w:jc w:val="both"/>
                                    <w:rPr>
                                      <w:b/>
                                    </w:rPr>
                                  </w:pPr>
                                </w:p>
                              </w:tc>
                              <w:tc>
                                <w:tcPr>
                                  <w:tcW w:w="1949" w:type="dxa"/>
                                  <w:tcBorders>
                                    <w:top w:val="single" w:sz="4" w:space="0" w:color="000000"/>
                                    <w:left w:val="single" w:sz="4" w:space="0" w:color="000000"/>
                                    <w:bottom w:val="single" w:sz="4" w:space="0" w:color="000000"/>
                                  </w:tcBorders>
                                  <w:shd w:val="clear" w:color="auto" w:fill="auto"/>
                                </w:tcPr>
                                <w:p w:rsidR="00461E79" w:rsidRDefault="00461E79" w:rsidP="0058236F">
                                  <w:pPr>
                                    <w:tabs>
                                      <w:tab w:val="left" w:pos="1860"/>
                                    </w:tabs>
                                    <w:snapToGrid w:val="0"/>
                                    <w:spacing w:after="0"/>
                                    <w:jc w:val="both"/>
                                    <w:rPr>
                                      <w:b/>
                                    </w:rPr>
                                  </w:pPr>
                                </w:p>
                              </w:tc>
                              <w:tc>
                                <w:tcPr>
                                  <w:tcW w:w="1167" w:type="dxa"/>
                                  <w:tcBorders>
                                    <w:top w:val="single" w:sz="4" w:space="0" w:color="000000"/>
                                    <w:left w:val="single" w:sz="4" w:space="0" w:color="000000"/>
                                    <w:bottom w:val="single" w:sz="4" w:space="0" w:color="000000"/>
                                    <w:right w:val="single" w:sz="4" w:space="0" w:color="000000"/>
                                  </w:tcBorders>
                                  <w:shd w:val="clear" w:color="auto" w:fill="auto"/>
                                </w:tcPr>
                                <w:p w:rsidR="00461E79" w:rsidRDefault="00461E79" w:rsidP="0058236F">
                                  <w:pPr>
                                    <w:tabs>
                                      <w:tab w:val="left" w:pos="1860"/>
                                    </w:tabs>
                                    <w:snapToGrid w:val="0"/>
                                    <w:spacing w:after="0"/>
                                    <w:jc w:val="both"/>
                                    <w:rPr>
                                      <w:b/>
                                    </w:rPr>
                                  </w:pPr>
                                </w:p>
                              </w:tc>
                            </w:tr>
                            <w:tr w:rsidR="00461E79" w:rsidTr="0058236F">
                              <w:trPr>
                                <w:trHeight w:val="654"/>
                              </w:trPr>
                              <w:tc>
                                <w:tcPr>
                                  <w:tcW w:w="610" w:type="dxa"/>
                                  <w:tcBorders>
                                    <w:top w:val="single" w:sz="4" w:space="0" w:color="000000"/>
                                    <w:left w:val="single" w:sz="4" w:space="0" w:color="000000"/>
                                    <w:bottom w:val="single" w:sz="4" w:space="0" w:color="000000"/>
                                  </w:tcBorders>
                                  <w:shd w:val="clear" w:color="auto" w:fill="auto"/>
                                </w:tcPr>
                                <w:p w:rsidR="00461E79" w:rsidRDefault="00461E79">
                                  <w:pPr>
                                    <w:tabs>
                                      <w:tab w:val="left" w:pos="1860"/>
                                    </w:tabs>
                                    <w:snapToGrid w:val="0"/>
                                    <w:jc w:val="both"/>
                                    <w:rPr>
                                      <w:b/>
                                      <w:sz w:val="20"/>
                                      <w:szCs w:val="20"/>
                                    </w:rPr>
                                  </w:pPr>
                                </w:p>
                                <w:p w:rsidR="00461E79" w:rsidRDefault="00461E79">
                                  <w:pPr>
                                    <w:tabs>
                                      <w:tab w:val="left" w:pos="1860"/>
                                    </w:tabs>
                                    <w:jc w:val="both"/>
                                    <w:rPr>
                                      <w:b/>
                                    </w:rPr>
                                  </w:pPr>
                                </w:p>
                                <w:p w:rsidR="00461E79" w:rsidRDefault="00461E79">
                                  <w:pPr>
                                    <w:tabs>
                                      <w:tab w:val="left" w:pos="1860"/>
                                    </w:tabs>
                                    <w:jc w:val="both"/>
                                    <w:rPr>
                                      <w:b/>
                                    </w:rPr>
                                  </w:pPr>
                                </w:p>
                              </w:tc>
                              <w:tc>
                                <w:tcPr>
                                  <w:tcW w:w="956" w:type="dxa"/>
                                  <w:tcBorders>
                                    <w:top w:val="single" w:sz="4" w:space="0" w:color="000000"/>
                                    <w:left w:val="single" w:sz="4" w:space="0" w:color="000000"/>
                                    <w:bottom w:val="single" w:sz="4" w:space="0" w:color="000000"/>
                                  </w:tcBorders>
                                  <w:shd w:val="clear" w:color="auto" w:fill="auto"/>
                                </w:tcPr>
                                <w:p w:rsidR="00461E79" w:rsidRDefault="00461E79" w:rsidP="0058236F">
                                  <w:pPr>
                                    <w:tabs>
                                      <w:tab w:val="left" w:pos="1860"/>
                                    </w:tabs>
                                    <w:snapToGrid w:val="0"/>
                                    <w:spacing w:after="0"/>
                                    <w:jc w:val="both"/>
                                    <w:rPr>
                                      <w:b/>
                                    </w:rPr>
                                  </w:pPr>
                                </w:p>
                              </w:tc>
                              <w:tc>
                                <w:tcPr>
                                  <w:tcW w:w="986" w:type="dxa"/>
                                  <w:tcBorders>
                                    <w:top w:val="single" w:sz="4" w:space="0" w:color="000000"/>
                                    <w:left w:val="single" w:sz="4" w:space="0" w:color="000000"/>
                                    <w:bottom w:val="single" w:sz="4" w:space="0" w:color="000000"/>
                                  </w:tcBorders>
                                  <w:shd w:val="clear" w:color="auto" w:fill="auto"/>
                                </w:tcPr>
                                <w:p w:rsidR="00461E79" w:rsidRDefault="00461E79" w:rsidP="0058236F">
                                  <w:pPr>
                                    <w:tabs>
                                      <w:tab w:val="left" w:pos="1860"/>
                                    </w:tabs>
                                    <w:snapToGrid w:val="0"/>
                                    <w:spacing w:after="0"/>
                                    <w:jc w:val="both"/>
                                    <w:rPr>
                                      <w:b/>
                                    </w:rPr>
                                  </w:pPr>
                                </w:p>
                              </w:tc>
                              <w:tc>
                                <w:tcPr>
                                  <w:tcW w:w="2520" w:type="dxa"/>
                                  <w:tcBorders>
                                    <w:top w:val="single" w:sz="4" w:space="0" w:color="000000"/>
                                    <w:left w:val="single" w:sz="4" w:space="0" w:color="000000"/>
                                    <w:bottom w:val="single" w:sz="4" w:space="0" w:color="000000"/>
                                  </w:tcBorders>
                                  <w:shd w:val="clear" w:color="auto" w:fill="auto"/>
                                </w:tcPr>
                                <w:p w:rsidR="00461E79" w:rsidRDefault="00461E79" w:rsidP="0058236F">
                                  <w:pPr>
                                    <w:tabs>
                                      <w:tab w:val="left" w:pos="1860"/>
                                    </w:tabs>
                                    <w:snapToGrid w:val="0"/>
                                    <w:spacing w:after="0"/>
                                    <w:jc w:val="both"/>
                                    <w:rPr>
                                      <w:b/>
                                    </w:rPr>
                                  </w:pPr>
                                </w:p>
                              </w:tc>
                              <w:tc>
                                <w:tcPr>
                                  <w:tcW w:w="1732" w:type="dxa"/>
                                  <w:tcBorders>
                                    <w:top w:val="single" w:sz="4" w:space="0" w:color="000000"/>
                                    <w:left w:val="single" w:sz="4" w:space="0" w:color="000000"/>
                                    <w:bottom w:val="single" w:sz="4" w:space="0" w:color="000000"/>
                                  </w:tcBorders>
                                  <w:shd w:val="clear" w:color="auto" w:fill="auto"/>
                                </w:tcPr>
                                <w:p w:rsidR="00461E79" w:rsidRDefault="00461E79" w:rsidP="0058236F">
                                  <w:pPr>
                                    <w:tabs>
                                      <w:tab w:val="left" w:pos="1860"/>
                                    </w:tabs>
                                    <w:snapToGrid w:val="0"/>
                                    <w:spacing w:after="0"/>
                                    <w:jc w:val="both"/>
                                    <w:rPr>
                                      <w:b/>
                                    </w:rPr>
                                  </w:pPr>
                                </w:p>
                              </w:tc>
                              <w:tc>
                                <w:tcPr>
                                  <w:tcW w:w="1949" w:type="dxa"/>
                                  <w:tcBorders>
                                    <w:top w:val="single" w:sz="4" w:space="0" w:color="000000"/>
                                    <w:left w:val="single" w:sz="4" w:space="0" w:color="000000"/>
                                    <w:bottom w:val="single" w:sz="4" w:space="0" w:color="000000"/>
                                  </w:tcBorders>
                                  <w:shd w:val="clear" w:color="auto" w:fill="auto"/>
                                </w:tcPr>
                                <w:p w:rsidR="00461E79" w:rsidRDefault="00461E79" w:rsidP="0058236F">
                                  <w:pPr>
                                    <w:tabs>
                                      <w:tab w:val="left" w:pos="1860"/>
                                    </w:tabs>
                                    <w:snapToGrid w:val="0"/>
                                    <w:spacing w:after="0"/>
                                    <w:jc w:val="both"/>
                                    <w:rPr>
                                      <w:b/>
                                    </w:rPr>
                                  </w:pPr>
                                </w:p>
                              </w:tc>
                              <w:tc>
                                <w:tcPr>
                                  <w:tcW w:w="1167" w:type="dxa"/>
                                  <w:tcBorders>
                                    <w:top w:val="single" w:sz="4" w:space="0" w:color="000000"/>
                                    <w:left w:val="single" w:sz="4" w:space="0" w:color="000000"/>
                                    <w:bottom w:val="single" w:sz="4" w:space="0" w:color="000000"/>
                                    <w:right w:val="single" w:sz="4" w:space="0" w:color="000000"/>
                                  </w:tcBorders>
                                  <w:shd w:val="clear" w:color="auto" w:fill="auto"/>
                                </w:tcPr>
                                <w:p w:rsidR="00461E79" w:rsidRDefault="00461E79" w:rsidP="0058236F">
                                  <w:pPr>
                                    <w:tabs>
                                      <w:tab w:val="left" w:pos="1860"/>
                                    </w:tabs>
                                    <w:snapToGrid w:val="0"/>
                                    <w:spacing w:after="0"/>
                                    <w:jc w:val="both"/>
                                    <w:rPr>
                                      <w:b/>
                                    </w:rPr>
                                  </w:pPr>
                                </w:p>
                              </w:tc>
                            </w:tr>
                          </w:tbl>
                          <w:p w:rsidR="00461E79" w:rsidRDefault="00461E79" w:rsidP="00712CFE">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24.7pt;width:493.75pt;height:229.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" stroked="f">
                <v:fill opacity="0"/>
                <v:textbox inset="0,0,0,0">
                  <w:txbxContent>
                    <w:tbl>
                      <w:tblPr>
                        <w:tblW w:w="0" w:type="auto"/>
                        <w:tblInd w:w="108" w:type="dxa"/>
                        <w:tblLayout w:type="fixed"/>
                        <w:tblLook w:val="0000" w:firstRow="0" w:lastRow="0" w:firstColumn="0" w:lastColumn="0" w:noHBand="0" w:noVBand="0"/>
                      </w:tblPr>
                      <w:tblGrid>
                        <w:gridCol w:w="610"/>
                        <w:gridCol w:w="956"/>
                        <w:gridCol w:w="986"/>
                        <w:gridCol w:w="2520"/>
                        <w:gridCol w:w="1732"/>
                        <w:gridCol w:w="1949"/>
                        <w:gridCol w:w="1167"/>
                      </w:tblGrid>
                      <w:tr w:rsidR="00461E79" w:rsidTr="0058236F">
                        <w:trPr>
                          <w:cantSplit/>
                          <w:trHeight w:val="161"/>
                        </w:trPr>
                        <w:tc>
                          <w:tcPr>
                            <w:tcW w:w="610" w:type="dxa"/>
                            <w:vMerge w:val="restart"/>
                            <w:tcBorders>
                              <w:top w:val="single" w:sz="4" w:space="0" w:color="000000"/>
                              <w:left w:val="single" w:sz="4" w:space="0" w:color="000000"/>
                              <w:bottom w:val="single" w:sz="4" w:space="0" w:color="000000"/>
                            </w:tcBorders>
                            <w:shd w:val="clear" w:color="auto" w:fill="auto"/>
                          </w:tcPr>
                          <w:p w:rsidR="00461E79" w:rsidRPr="003D4910" w:rsidRDefault="00461E79">
                            <w:pPr>
                              <w:tabs>
                                <w:tab w:val="left" w:pos="1860"/>
                              </w:tabs>
                              <w:snapToGrid w:val="0"/>
                              <w:jc w:val="center"/>
                              <w:rPr>
                                <w:rFonts w:ascii="Times New Roman" w:hAnsi="Times New Roman"/>
                                <w:b/>
                                <w:sz w:val="20"/>
                                <w:szCs w:val="20"/>
                                <w:lang w:val="ro-RO"/>
                              </w:rPr>
                            </w:pPr>
                          </w:p>
                          <w:p w:rsidR="00461E79" w:rsidRPr="003D4910" w:rsidRDefault="00461E79">
                            <w:pPr>
                              <w:tabs>
                                <w:tab w:val="left" w:pos="1860"/>
                              </w:tabs>
                              <w:jc w:val="center"/>
                              <w:rPr>
                                <w:rFonts w:ascii="Times New Roman" w:hAnsi="Times New Roman"/>
                                <w:b/>
                                <w:sz w:val="20"/>
                                <w:szCs w:val="20"/>
                              </w:rPr>
                            </w:pPr>
                            <w:r w:rsidRPr="003D4910">
                              <w:rPr>
                                <w:rFonts w:ascii="Times New Roman" w:hAnsi="Times New Roman"/>
                                <w:b/>
                                <w:sz w:val="20"/>
                                <w:szCs w:val="20"/>
                              </w:rPr>
                              <w:t>Nr.</w:t>
                            </w:r>
                          </w:p>
                          <w:p w:rsidR="00461E79" w:rsidRPr="003D4910" w:rsidRDefault="00461E79" w:rsidP="0058236F">
                            <w:pPr>
                              <w:tabs>
                                <w:tab w:val="left" w:pos="1860"/>
                              </w:tabs>
                              <w:jc w:val="center"/>
                              <w:rPr>
                                <w:rFonts w:ascii="Times New Roman" w:hAnsi="Times New Roman"/>
                                <w:b/>
                                <w:sz w:val="20"/>
                                <w:szCs w:val="20"/>
                              </w:rPr>
                            </w:pPr>
                            <w:r w:rsidRPr="003D4910">
                              <w:rPr>
                                <w:rFonts w:ascii="Times New Roman" w:hAnsi="Times New Roman"/>
                                <w:b/>
                                <w:sz w:val="20"/>
                                <w:szCs w:val="20"/>
                              </w:rPr>
                              <w:t>crt.</w:t>
                            </w:r>
                          </w:p>
                        </w:tc>
                        <w:tc>
                          <w:tcPr>
                            <w:tcW w:w="956" w:type="dxa"/>
                            <w:vMerge w:val="restart"/>
                            <w:tcBorders>
                              <w:top w:val="single" w:sz="4" w:space="0" w:color="000000"/>
                              <w:left w:val="single" w:sz="4" w:space="0" w:color="000000"/>
                              <w:bottom w:val="single" w:sz="4" w:space="0" w:color="000000"/>
                            </w:tcBorders>
                            <w:shd w:val="clear" w:color="auto" w:fill="auto"/>
                            <w:vAlign w:val="center"/>
                          </w:tcPr>
                          <w:p w:rsidR="00461E79" w:rsidRPr="00DC7C33" w:rsidRDefault="00461E79" w:rsidP="0058236F">
                            <w:pPr>
                              <w:tabs>
                                <w:tab w:val="left" w:pos="1860"/>
                              </w:tabs>
                              <w:jc w:val="center"/>
                              <w:rPr>
                                <w:rFonts w:ascii="Times New Roman" w:hAnsi="Times New Roman"/>
                                <w:b/>
                                <w:sz w:val="20"/>
                                <w:szCs w:val="20"/>
                              </w:rPr>
                            </w:pPr>
                            <w:r w:rsidRPr="00DC7C33">
                              <w:rPr>
                                <w:rFonts w:ascii="Times New Roman" w:hAnsi="Times New Roman"/>
                                <w:b/>
                                <w:sz w:val="20"/>
                                <w:szCs w:val="20"/>
                              </w:rPr>
                              <w:t>Data</w:t>
                            </w:r>
                          </w:p>
                        </w:tc>
                        <w:tc>
                          <w:tcPr>
                            <w:tcW w:w="986" w:type="dxa"/>
                            <w:tcBorders>
                              <w:top w:val="single" w:sz="4" w:space="0" w:color="000000"/>
                              <w:left w:val="single" w:sz="4" w:space="0" w:color="000000"/>
                              <w:bottom w:val="single" w:sz="4" w:space="0" w:color="000000"/>
                            </w:tcBorders>
                            <w:shd w:val="clear" w:color="auto" w:fill="auto"/>
                            <w:vAlign w:val="center"/>
                          </w:tcPr>
                          <w:p w:rsidR="00461E79" w:rsidRPr="00DC7C33" w:rsidRDefault="00461E79" w:rsidP="0058236F">
                            <w:pPr>
                              <w:tabs>
                                <w:tab w:val="left" w:pos="1860"/>
                              </w:tabs>
                              <w:jc w:val="center"/>
                              <w:rPr>
                                <w:rFonts w:ascii="Times New Roman" w:hAnsi="Times New Roman"/>
                                <w:b/>
                                <w:sz w:val="20"/>
                                <w:szCs w:val="20"/>
                              </w:rPr>
                            </w:pPr>
                            <w:r w:rsidRPr="00DC7C33">
                              <w:rPr>
                                <w:rFonts w:ascii="Times New Roman" w:hAnsi="Times New Roman"/>
                                <w:b/>
                                <w:sz w:val="20"/>
                                <w:szCs w:val="20"/>
                              </w:rPr>
                              <w:t>Tip</w:t>
                            </w:r>
                          </w:p>
                        </w:tc>
                        <w:tc>
                          <w:tcPr>
                            <w:tcW w:w="2520" w:type="dxa"/>
                            <w:vMerge w:val="restart"/>
                            <w:tcBorders>
                              <w:top w:val="single" w:sz="4" w:space="0" w:color="000000"/>
                              <w:left w:val="single" w:sz="4" w:space="0" w:color="000000"/>
                              <w:bottom w:val="single" w:sz="4" w:space="0" w:color="000000"/>
                            </w:tcBorders>
                            <w:shd w:val="clear" w:color="auto" w:fill="auto"/>
                            <w:vAlign w:val="center"/>
                          </w:tcPr>
                          <w:p w:rsidR="00461E79" w:rsidRPr="00DC7C33" w:rsidRDefault="00461E79" w:rsidP="0058236F">
                            <w:pPr>
                              <w:tabs>
                                <w:tab w:val="left" w:pos="1860"/>
                              </w:tabs>
                              <w:jc w:val="center"/>
                              <w:rPr>
                                <w:rFonts w:ascii="Times New Roman" w:hAnsi="Times New Roman"/>
                                <w:b/>
                                <w:sz w:val="20"/>
                                <w:szCs w:val="20"/>
                              </w:rPr>
                            </w:pPr>
                            <w:r w:rsidRPr="00DC7C33">
                              <w:rPr>
                                <w:rFonts w:ascii="Times New Roman" w:hAnsi="Times New Roman"/>
                                <w:b/>
                                <w:sz w:val="20"/>
                                <w:szCs w:val="20"/>
                              </w:rPr>
                              <w:t>Tema</w:t>
                            </w:r>
                          </w:p>
                        </w:tc>
                        <w:tc>
                          <w:tcPr>
                            <w:tcW w:w="1732" w:type="dxa"/>
                            <w:vMerge w:val="restart"/>
                            <w:tcBorders>
                              <w:top w:val="single" w:sz="4" w:space="0" w:color="000000"/>
                              <w:left w:val="single" w:sz="4" w:space="0" w:color="000000"/>
                              <w:bottom w:val="single" w:sz="4" w:space="0" w:color="000000"/>
                            </w:tcBorders>
                            <w:shd w:val="clear" w:color="auto" w:fill="auto"/>
                            <w:vAlign w:val="center"/>
                          </w:tcPr>
                          <w:p w:rsidR="00461E79" w:rsidRPr="00DC7C33" w:rsidRDefault="00461E79" w:rsidP="0058236F">
                            <w:pPr>
                              <w:tabs>
                                <w:tab w:val="left" w:pos="1860"/>
                              </w:tabs>
                              <w:spacing w:after="0"/>
                              <w:jc w:val="center"/>
                              <w:rPr>
                                <w:rFonts w:ascii="Times New Roman" w:hAnsi="Times New Roman"/>
                                <w:b/>
                                <w:sz w:val="20"/>
                                <w:szCs w:val="20"/>
                              </w:rPr>
                            </w:pPr>
                            <w:r w:rsidRPr="00DC7C33">
                              <w:rPr>
                                <w:rFonts w:ascii="Times New Roman" w:hAnsi="Times New Roman"/>
                                <w:b/>
                                <w:sz w:val="20"/>
                                <w:szCs w:val="20"/>
                              </w:rPr>
                              <w:t>Lector/</w:t>
                            </w:r>
                          </w:p>
                          <w:p w:rsidR="00461E79" w:rsidRPr="00DC7C33" w:rsidRDefault="00461E79" w:rsidP="0058236F">
                            <w:pPr>
                              <w:tabs>
                                <w:tab w:val="left" w:pos="1860"/>
                              </w:tabs>
                              <w:spacing w:after="0"/>
                              <w:jc w:val="center"/>
                              <w:rPr>
                                <w:rFonts w:ascii="Times New Roman" w:hAnsi="Times New Roman"/>
                                <w:b/>
                                <w:sz w:val="20"/>
                                <w:szCs w:val="20"/>
                              </w:rPr>
                            </w:pPr>
                            <w:r w:rsidRPr="00DC7C33">
                              <w:rPr>
                                <w:rFonts w:ascii="Times New Roman" w:hAnsi="Times New Roman"/>
                                <w:b/>
                                <w:sz w:val="20"/>
                                <w:szCs w:val="20"/>
                              </w:rPr>
                              <w:t>consilier</w:t>
                            </w:r>
                          </w:p>
                        </w:tc>
                        <w:tc>
                          <w:tcPr>
                            <w:tcW w:w="1949" w:type="dxa"/>
                            <w:vMerge w:val="restart"/>
                            <w:tcBorders>
                              <w:top w:val="single" w:sz="4" w:space="0" w:color="000000"/>
                              <w:left w:val="single" w:sz="4" w:space="0" w:color="000000"/>
                              <w:bottom w:val="single" w:sz="4" w:space="0" w:color="000000"/>
                            </w:tcBorders>
                            <w:shd w:val="clear" w:color="auto" w:fill="auto"/>
                            <w:vAlign w:val="center"/>
                          </w:tcPr>
                          <w:p w:rsidR="00461E79" w:rsidRPr="00DC7C33" w:rsidRDefault="00461E79" w:rsidP="0058236F">
                            <w:pPr>
                              <w:tabs>
                                <w:tab w:val="left" w:pos="1860"/>
                              </w:tabs>
                              <w:jc w:val="center"/>
                              <w:rPr>
                                <w:rFonts w:ascii="Times New Roman" w:hAnsi="Times New Roman"/>
                                <w:b/>
                                <w:sz w:val="20"/>
                                <w:szCs w:val="20"/>
                              </w:rPr>
                            </w:pPr>
                            <w:r w:rsidRPr="00DC7C33">
                              <w:rPr>
                                <w:rFonts w:ascii="Times New Roman" w:hAnsi="Times New Roman"/>
                                <w:b/>
                                <w:sz w:val="20"/>
                                <w:szCs w:val="20"/>
                              </w:rPr>
                              <w:t>Participanţi</w:t>
                            </w:r>
                          </w:p>
                        </w:tc>
                        <w:tc>
                          <w:tcPr>
                            <w:tcW w:w="11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61E79" w:rsidRPr="00DC7C33" w:rsidRDefault="00461E79" w:rsidP="0058236F">
                            <w:pPr>
                              <w:tabs>
                                <w:tab w:val="left" w:pos="1860"/>
                              </w:tabs>
                              <w:jc w:val="center"/>
                              <w:rPr>
                                <w:rFonts w:ascii="Times New Roman" w:hAnsi="Times New Roman"/>
                              </w:rPr>
                            </w:pPr>
                            <w:r w:rsidRPr="00DC7C33">
                              <w:rPr>
                                <w:rFonts w:ascii="Times New Roman" w:hAnsi="Times New Roman"/>
                                <w:b/>
                                <w:sz w:val="20"/>
                                <w:szCs w:val="20"/>
                              </w:rPr>
                              <w:t>Observaţii</w:t>
                            </w:r>
                          </w:p>
                        </w:tc>
                      </w:tr>
                      <w:tr w:rsidR="00461E79" w:rsidTr="0058236F">
                        <w:trPr>
                          <w:cantSplit/>
                          <w:trHeight w:val="1192"/>
                        </w:trPr>
                        <w:tc>
                          <w:tcPr>
                            <w:tcW w:w="610" w:type="dxa"/>
                            <w:vMerge/>
                            <w:tcBorders>
                              <w:top w:val="single" w:sz="4" w:space="0" w:color="000000"/>
                              <w:left w:val="single" w:sz="4" w:space="0" w:color="000000"/>
                              <w:bottom w:val="single" w:sz="4" w:space="0" w:color="000000"/>
                            </w:tcBorders>
                            <w:shd w:val="clear" w:color="auto" w:fill="auto"/>
                          </w:tcPr>
                          <w:p w:rsidR="00461E79" w:rsidRDefault="00461E79">
                            <w:pPr>
                              <w:snapToGrid w:val="0"/>
                            </w:pPr>
                          </w:p>
                        </w:tc>
                        <w:tc>
                          <w:tcPr>
                            <w:tcW w:w="956" w:type="dxa"/>
                            <w:vMerge/>
                            <w:tcBorders>
                              <w:top w:val="single" w:sz="4" w:space="0" w:color="000000"/>
                              <w:left w:val="single" w:sz="4" w:space="0" w:color="000000"/>
                              <w:bottom w:val="single" w:sz="4" w:space="0" w:color="000000"/>
                            </w:tcBorders>
                            <w:shd w:val="clear" w:color="auto" w:fill="auto"/>
                          </w:tcPr>
                          <w:p w:rsidR="00461E79" w:rsidRDefault="00461E79">
                            <w:pPr>
                              <w:snapToGrid w:val="0"/>
                            </w:pPr>
                          </w:p>
                        </w:tc>
                        <w:tc>
                          <w:tcPr>
                            <w:tcW w:w="986" w:type="dxa"/>
                            <w:tcBorders>
                              <w:top w:val="single" w:sz="4" w:space="0" w:color="000000"/>
                              <w:left w:val="single" w:sz="4" w:space="0" w:color="000000"/>
                              <w:bottom w:val="single" w:sz="4" w:space="0" w:color="000000"/>
                            </w:tcBorders>
                            <w:shd w:val="clear" w:color="auto" w:fill="auto"/>
                            <w:textDirection w:val="tbRlV"/>
                          </w:tcPr>
                          <w:p w:rsidR="00461E79" w:rsidRPr="00DC7C33" w:rsidRDefault="00461E79" w:rsidP="0058236F">
                            <w:pPr>
                              <w:tabs>
                                <w:tab w:val="left" w:pos="1860"/>
                              </w:tabs>
                              <w:spacing w:after="0"/>
                              <w:ind w:left="113" w:right="113"/>
                              <w:jc w:val="center"/>
                              <w:rPr>
                                <w:rFonts w:ascii="Times New Roman" w:hAnsi="Times New Roman"/>
                                <w:b/>
                                <w:sz w:val="20"/>
                                <w:szCs w:val="20"/>
                              </w:rPr>
                            </w:pPr>
                            <w:r w:rsidRPr="00DC7C33">
                              <w:rPr>
                                <w:rFonts w:ascii="Times New Roman" w:hAnsi="Times New Roman"/>
                                <w:b/>
                                <w:sz w:val="20"/>
                                <w:szCs w:val="20"/>
                              </w:rPr>
                              <w:t>Informare</w:t>
                            </w:r>
                          </w:p>
                          <w:p w:rsidR="00461E79" w:rsidRPr="00DC7C33" w:rsidRDefault="00461E79" w:rsidP="0058236F">
                            <w:pPr>
                              <w:tabs>
                                <w:tab w:val="left" w:pos="1860"/>
                              </w:tabs>
                              <w:spacing w:after="0"/>
                              <w:ind w:left="113" w:right="113"/>
                              <w:jc w:val="center"/>
                              <w:rPr>
                                <w:rFonts w:ascii="Times New Roman" w:hAnsi="Times New Roman"/>
                                <w:b/>
                                <w:sz w:val="20"/>
                                <w:szCs w:val="20"/>
                              </w:rPr>
                            </w:pPr>
                            <w:r w:rsidRPr="00DC7C33">
                              <w:rPr>
                                <w:rFonts w:ascii="Times New Roman" w:hAnsi="Times New Roman"/>
                                <w:b/>
                                <w:sz w:val="20"/>
                                <w:szCs w:val="20"/>
                              </w:rPr>
                              <w:t>Instruire</w:t>
                            </w:r>
                          </w:p>
                          <w:p w:rsidR="00461E79" w:rsidRDefault="00461E79">
                            <w:pPr>
                              <w:tabs>
                                <w:tab w:val="left" w:pos="1860"/>
                              </w:tabs>
                              <w:ind w:left="113" w:right="113"/>
                              <w:jc w:val="center"/>
                            </w:pPr>
                            <w:r>
                              <w:rPr>
                                <w:b/>
                                <w:sz w:val="20"/>
                                <w:szCs w:val="20"/>
                              </w:rPr>
                              <w:t>Consiliere</w:t>
                            </w:r>
                          </w:p>
                        </w:tc>
                        <w:tc>
                          <w:tcPr>
                            <w:tcW w:w="2520" w:type="dxa"/>
                            <w:vMerge/>
                            <w:tcBorders>
                              <w:top w:val="single" w:sz="4" w:space="0" w:color="000000"/>
                              <w:left w:val="single" w:sz="4" w:space="0" w:color="000000"/>
                              <w:bottom w:val="single" w:sz="4" w:space="0" w:color="000000"/>
                            </w:tcBorders>
                            <w:shd w:val="clear" w:color="auto" w:fill="auto"/>
                          </w:tcPr>
                          <w:p w:rsidR="00461E79" w:rsidRDefault="00461E79">
                            <w:pPr>
                              <w:snapToGrid w:val="0"/>
                            </w:pPr>
                          </w:p>
                        </w:tc>
                        <w:tc>
                          <w:tcPr>
                            <w:tcW w:w="1732" w:type="dxa"/>
                            <w:vMerge/>
                            <w:tcBorders>
                              <w:top w:val="single" w:sz="4" w:space="0" w:color="000000"/>
                              <w:left w:val="single" w:sz="4" w:space="0" w:color="000000"/>
                              <w:bottom w:val="single" w:sz="4" w:space="0" w:color="000000"/>
                            </w:tcBorders>
                            <w:shd w:val="clear" w:color="auto" w:fill="auto"/>
                          </w:tcPr>
                          <w:p w:rsidR="00461E79" w:rsidRDefault="00461E79">
                            <w:pPr>
                              <w:snapToGrid w:val="0"/>
                            </w:pPr>
                          </w:p>
                        </w:tc>
                        <w:tc>
                          <w:tcPr>
                            <w:tcW w:w="1949" w:type="dxa"/>
                            <w:vMerge/>
                            <w:tcBorders>
                              <w:top w:val="single" w:sz="4" w:space="0" w:color="000000"/>
                              <w:left w:val="single" w:sz="4" w:space="0" w:color="000000"/>
                              <w:bottom w:val="single" w:sz="4" w:space="0" w:color="000000"/>
                            </w:tcBorders>
                            <w:shd w:val="clear" w:color="auto" w:fill="auto"/>
                          </w:tcPr>
                          <w:p w:rsidR="00461E79" w:rsidRDefault="00461E79">
                            <w:pPr>
                              <w:snapToGrid w:val="0"/>
                            </w:pPr>
                          </w:p>
                        </w:tc>
                        <w:tc>
                          <w:tcPr>
                            <w:tcW w:w="1167" w:type="dxa"/>
                            <w:vMerge/>
                            <w:tcBorders>
                              <w:top w:val="single" w:sz="4" w:space="0" w:color="000000"/>
                              <w:left w:val="single" w:sz="4" w:space="0" w:color="000000"/>
                              <w:bottom w:val="single" w:sz="4" w:space="0" w:color="000000"/>
                              <w:right w:val="single" w:sz="4" w:space="0" w:color="000000"/>
                            </w:tcBorders>
                            <w:shd w:val="clear" w:color="auto" w:fill="auto"/>
                          </w:tcPr>
                          <w:p w:rsidR="00461E79" w:rsidRDefault="00461E79">
                            <w:pPr>
                              <w:snapToGrid w:val="0"/>
                            </w:pPr>
                          </w:p>
                        </w:tc>
                      </w:tr>
                      <w:tr w:rsidR="00461E79" w:rsidTr="0058236F">
                        <w:trPr>
                          <w:trHeight w:val="806"/>
                        </w:trPr>
                        <w:tc>
                          <w:tcPr>
                            <w:tcW w:w="610" w:type="dxa"/>
                            <w:tcBorders>
                              <w:top w:val="single" w:sz="4" w:space="0" w:color="000000"/>
                              <w:left w:val="single" w:sz="4" w:space="0" w:color="000000"/>
                              <w:bottom w:val="single" w:sz="4" w:space="0" w:color="000000"/>
                            </w:tcBorders>
                            <w:shd w:val="clear" w:color="auto" w:fill="auto"/>
                          </w:tcPr>
                          <w:p w:rsidR="00461E79" w:rsidRDefault="00461E79">
                            <w:pPr>
                              <w:tabs>
                                <w:tab w:val="left" w:pos="1860"/>
                              </w:tabs>
                              <w:snapToGrid w:val="0"/>
                              <w:jc w:val="both"/>
                              <w:rPr>
                                <w:b/>
                                <w:sz w:val="20"/>
                                <w:szCs w:val="20"/>
                              </w:rPr>
                            </w:pPr>
                          </w:p>
                          <w:p w:rsidR="00461E79" w:rsidRDefault="00461E79">
                            <w:pPr>
                              <w:tabs>
                                <w:tab w:val="left" w:pos="1860"/>
                              </w:tabs>
                              <w:jc w:val="both"/>
                              <w:rPr>
                                <w:b/>
                              </w:rPr>
                            </w:pPr>
                          </w:p>
                          <w:p w:rsidR="00461E79" w:rsidRDefault="00461E79">
                            <w:pPr>
                              <w:tabs>
                                <w:tab w:val="left" w:pos="1860"/>
                              </w:tabs>
                              <w:jc w:val="both"/>
                              <w:rPr>
                                <w:b/>
                              </w:rPr>
                            </w:pPr>
                          </w:p>
                        </w:tc>
                        <w:tc>
                          <w:tcPr>
                            <w:tcW w:w="956" w:type="dxa"/>
                            <w:tcBorders>
                              <w:top w:val="single" w:sz="4" w:space="0" w:color="000000"/>
                              <w:left w:val="single" w:sz="4" w:space="0" w:color="000000"/>
                              <w:bottom w:val="single" w:sz="4" w:space="0" w:color="000000"/>
                            </w:tcBorders>
                            <w:shd w:val="clear" w:color="auto" w:fill="auto"/>
                          </w:tcPr>
                          <w:p w:rsidR="00461E79" w:rsidRDefault="00461E79" w:rsidP="0058236F">
                            <w:pPr>
                              <w:tabs>
                                <w:tab w:val="left" w:pos="1860"/>
                              </w:tabs>
                              <w:snapToGrid w:val="0"/>
                              <w:spacing w:after="0"/>
                              <w:jc w:val="both"/>
                              <w:rPr>
                                <w:b/>
                              </w:rPr>
                            </w:pPr>
                          </w:p>
                        </w:tc>
                        <w:tc>
                          <w:tcPr>
                            <w:tcW w:w="986" w:type="dxa"/>
                            <w:tcBorders>
                              <w:top w:val="single" w:sz="4" w:space="0" w:color="000000"/>
                              <w:left w:val="single" w:sz="4" w:space="0" w:color="000000"/>
                              <w:bottom w:val="single" w:sz="4" w:space="0" w:color="000000"/>
                            </w:tcBorders>
                            <w:shd w:val="clear" w:color="auto" w:fill="auto"/>
                          </w:tcPr>
                          <w:p w:rsidR="00461E79" w:rsidRDefault="00461E79" w:rsidP="0058236F">
                            <w:pPr>
                              <w:tabs>
                                <w:tab w:val="left" w:pos="1860"/>
                              </w:tabs>
                              <w:snapToGrid w:val="0"/>
                              <w:spacing w:after="0"/>
                              <w:jc w:val="both"/>
                              <w:rPr>
                                <w:b/>
                              </w:rPr>
                            </w:pPr>
                          </w:p>
                        </w:tc>
                        <w:tc>
                          <w:tcPr>
                            <w:tcW w:w="2520" w:type="dxa"/>
                            <w:tcBorders>
                              <w:top w:val="single" w:sz="4" w:space="0" w:color="000000"/>
                              <w:left w:val="single" w:sz="4" w:space="0" w:color="000000"/>
                              <w:bottom w:val="single" w:sz="4" w:space="0" w:color="000000"/>
                            </w:tcBorders>
                            <w:shd w:val="clear" w:color="auto" w:fill="auto"/>
                          </w:tcPr>
                          <w:p w:rsidR="00461E79" w:rsidRDefault="00461E79" w:rsidP="0058236F">
                            <w:pPr>
                              <w:tabs>
                                <w:tab w:val="left" w:pos="1860"/>
                              </w:tabs>
                              <w:snapToGrid w:val="0"/>
                              <w:spacing w:after="0"/>
                              <w:jc w:val="both"/>
                              <w:rPr>
                                <w:b/>
                              </w:rPr>
                            </w:pPr>
                          </w:p>
                        </w:tc>
                        <w:tc>
                          <w:tcPr>
                            <w:tcW w:w="1732" w:type="dxa"/>
                            <w:tcBorders>
                              <w:top w:val="single" w:sz="4" w:space="0" w:color="000000"/>
                              <w:left w:val="single" w:sz="4" w:space="0" w:color="000000"/>
                              <w:bottom w:val="single" w:sz="4" w:space="0" w:color="000000"/>
                            </w:tcBorders>
                            <w:shd w:val="clear" w:color="auto" w:fill="auto"/>
                          </w:tcPr>
                          <w:p w:rsidR="00461E79" w:rsidRDefault="00461E79" w:rsidP="0058236F">
                            <w:pPr>
                              <w:tabs>
                                <w:tab w:val="left" w:pos="1860"/>
                              </w:tabs>
                              <w:snapToGrid w:val="0"/>
                              <w:spacing w:after="0"/>
                              <w:jc w:val="both"/>
                              <w:rPr>
                                <w:b/>
                              </w:rPr>
                            </w:pPr>
                          </w:p>
                        </w:tc>
                        <w:tc>
                          <w:tcPr>
                            <w:tcW w:w="1949" w:type="dxa"/>
                            <w:tcBorders>
                              <w:top w:val="single" w:sz="4" w:space="0" w:color="000000"/>
                              <w:left w:val="single" w:sz="4" w:space="0" w:color="000000"/>
                              <w:bottom w:val="single" w:sz="4" w:space="0" w:color="000000"/>
                            </w:tcBorders>
                            <w:shd w:val="clear" w:color="auto" w:fill="auto"/>
                          </w:tcPr>
                          <w:p w:rsidR="00461E79" w:rsidRDefault="00461E79" w:rsidP="0058236F">
                            <w:pPr>
                              <w:tabs>
                                <w:tab w:val="left" w:pos="1860"/>
                              </w:tabs>
                              <w:snapToGrid w:val="0"/>
                              <w:spacing w:after="0"/>
                              <w:jc w:val="both"/>
                              <w:rPr>
                                <w:b/>
                              </w:rPr>
                            </w:pPr>
                          </w:p>
                        </w:tc>
                        <w:tc>
                          <w:tcPr>
                            <w:tcW w:w="1167" w:type="dxa"/>
                            <w:tcBorders>
                              <w:top w:val="single" w:sz="4" w:space="0" w:color="000000"/>
                              <w:left w:val="single" w:sz="4" w:space="0" w:color="000000"/>
                              <w:bottom w:val="single" w:sz="4" w:space="0" w:color="000000"/>
                              <w:right w:val="single" w:sz="4" w:space="0" w:color="000000"/>
                            </w:tcBorders>
                            <w:shd w:val="clear" w:color="auto" w:fill="auto"/>
                          </w:tcPr>
                          <w:p w:rsidR="00461E79" w:rsidRDefault="00461E79" w:rsidP="0058236F">
                            <w:pPr>
                              <w:tabs>
                                <w:tab w:val="left" w:pos="1860"/>
                              </w:tabs>
                              <w:snapToGrid w:val="0"/>
                              <w:spacing w:after="0"/>
                              <w:jc w:val="both"/>
                              <w:rPr>
                                <w:b/>
                              </w:rPr>
                            </w:pPr>
                          </w:p>
                        </w:tc>
                      </w:tr>
                      <w:tr w:rsidR="00461E79" w:rsidTr="0058236F">
                        <w:trPr>
                          <w:trHeight w:val="654"/>
                        </w:trPr>
                        <w:tc>
                          <w:tcPr>
                            <w:tcW w:w="610" w:type="dxa"/>
                            <w:tcBorders>
                              <w:top w:val="single" w:sz="4" w:space="0" w:color="000000"/>
                              <w:left w:val="single" w:sz="4" w:space="0" w:color="000000"/>
                              <w:bottom w:val="single" w:sz="4" w:space="0" w:color="000000"/>
                            </w:tcBorders>
                            <w:shd w:val="clear" w:color="auto" w:fill="auto"/>
                          </w:tcPr>
                          <w:p w:rsidR="00461E79" w:rsidRDefault="00461E79">
                            <w:pPr>
                              <w:tabs>
                                <w:tab w:val="left" w:pos="1860"/>
                              </w:tabs>
                              <w:snapToGrid w:val="0"/>
                              <w:jc w:val="both"/>
                              <w:rPr>
                                <w:b/>
                                <w:sz w:val="20"/>
                                <w:szCs w:val="20"/>
                              </w:rPr>
                            </w:pPr>
                          </w:p>
                          <w:p w:rsidR="00461E79" w:rsidRDefault="00461E79">
                            <w:pPr>
                              <w:tabs>
                                <w:tab w:val="left" w:pos="1860"/>
                              </w:tabs>
                              <w:jc w:val="both"/>
                              <w:rPr>
                                <w:b/>
                              </w:rPr>
                            </w:pPr>
                          </w:p>
                          <w:p w:rsidR="00461E79" w:rsidRDefault="00461E79">
                            <w:pPr>
                              <w:tabs>
                                <w:tab w:val="left" w:pos="1860"/>
                              </w:tabs>
                              <w:jc w:val="both"/>
                              <w:rPr>
                                <w:b/>
                              </w:rPr>
                            </w:pPr>
                          </w:p>
                        </w:tc>
                        <w:tc>
                          <w:tcPr>
                            <w:tcW w:w="956" w:type="dxa"/>
                            <w:tcBorders>
                              <w:top w:val="single" w:sz="4" w:space="0" w:color="000000"/>
                              <w:left w:val="single" w:sz="4" w:space="0" w:color="000000"/>
                              <w:bottom w:val="single" w:sz="4" w:space="0" w:color="000000"/>
                            </w:tcBorders>
                            <w:shd w:val="clear" w:color="auto" w:fill="auto"/>
                          </w:tcPr>
                          <w:p w:rsidR="00461E79" w:rsidRDefault="00461E79" w:rsidP="0058236F">
                            <w:pPr>
                              <w:tabs>
                                <w:tab w:val="left" w:pos="1860"/>
                              </w:tabs>
                              <w:snapToGrid w:val="0"/>
                              <w:spacing w:after="0"/>
                              <w:jc w:val="both"/>
                              <w:rPr>
                                <w:b/>
                              </w:rPr>
                            </w:pPr>
                          </w:p>
                        </w:tc>
                        <w:tc>
                          <w:tcPr>
                            <w:tcW w:w="986" w:type="dxa"/>
                            <w:tcBorders>
                              <w:top w:val="single" w:sz="4" w:space="0" w:color="000000"/>
                              <w:left w:val="single" w:sz="4" w:space="0" w:color="000000"/>
                              <w:bottom w:val="single" w:sz="4" w:space="0" w:color="000000"/>
                            </w:tcBorders>
                            <w:shd w:val="clear" w:color="auto" w:fill="auto"/>
                          </w:tcPr>
                          <w:p w:rsidR="00461E79" w:rsidRDefault="00461E79" w:rsidP="0058236F">
                            <w:pPr>
                              <w:tabs>
                                <w:tab w:val="left" w:pos="1860"/>
                              </w:tabs>
                              <w:snapToGrid w:val="0"/>
                              <w:spacing w:after="0"/>
                              <w:jc w:val="both"/>
                              <w:rPr>
                                <w:b/>
                              </w:rPr>
                            </w:pPr>
                          </w:p>
                        </w:tc>
                        <w:tc>
                          <w:tcPr>
                            <w:tcW w:w="2520" w:type="dxa"/>
                            <w:tcBorders>
                              <w:top w:val="single" w:sz="4" w:space="0" w:color="000000"/>
                              <w:left w:val="single" w:sz="4" w:space="0" w:color="000000"/>
                              <w:bottom w:val="single" w:sz="4" w:space="0" w:color="000000"/>
                            </w:tcBorders>
                            <w:shd w:val="clear" w:color="auto" w:fill="auto"/>
                          </w:tcPr>
                          <w:p w:rsidR="00461E79" w:rsidRDefault="00461E79" w:rsidP="0058236F">
                            <w:pPr>
                              <w:tabs>
                                <w:tab w:val="left" w:pos="1860"/>
                              </w:tabs>
                              <w:snapToGrid w:val="0"/>
                              <w:spacing w:after="0"/>
                              <w:jc w:val="both"/>
                              <w:rPr>
                                <w:b/>
                              </w:rPr>
                            </w:pPr>
                          </w:p>
                        </w:tc>
                        <w:tc>
                          <w:tcPr>
                            <w:tcW w:w="1732" w:type="dxa"/>
                            <w:tcBorders>
                              <w:top w:val="single" w:sz="4" w:space="0" w:color="000000"/>
                              <w:left w:val="single" w:sz="4" w:space="0" w:color="000000"/>
                              <w:bottom w:val="single" w:sz="4" w:space="0" w:color="000000"/>
                            </w:tcBorders>
                            <w:shd w:val="clear" w:color="auto" w:fill="auto"/>
                          </w:tcPr>
                          <w:p w:rsidR="00461E79" w:rsidRDefault="00461E79" w:rsidP="0058236F">
                            <w:pPr>
                              <w:tabs>
                                <w:tab w:val="left" w:pos="1860"/>
                              </w:tabs>
                              <w:snapToGrid w:val="0"/>
                              <w:spacing w:after="0"/>
                              <w:jc w:val="both"/>
                              <w:rPr>
                                <w:b/>
                              </w:rPr>
                            </w:pPr>
                          </w:p>
                        </w:tc>
                        <w:tc>
                          <w:tcPr>
                            <w:tcW w:w="1949" w:type="dxa"/>
                            <w:tcBorders>
                              <w:top w:val="single" w:sz="4" w:space="0" w:color="000000"/>
                              <w:left w:val="single" w:sz="4" w:space="0" w:color="000000"/>
                              <w:bottom w:val="single" w:sz="4" w:space="0" w:color="000000"/>
                            </w:tcBorders>
                            <w:shd w:val="clear" w:color="auto" w:fill="auto"/>
                          </w:tcPr>
                          <w:p w:rsidR="00461E79" w:rsidRDefault="00461E79" w:rsidP="0058236F">
                            <w:pPr>
                              <w:tabs>
                                <w:tab w:val="left" w:pos="1860"/>
                              </w:tabs>
                              <w:snapToGrid w:val="0"/>
                              <w:spacing w:after="0"/>
                              <w:jc w:val="both"/>
                              <w:rPr>
                                <w:b/>
                              </w:rPr>
                            </w:pPr>
                          </w:p>
                        </w:tc>
                        <w:tc>
                          <w:tcPr>
                            <w:tcW w:w="1167" w:type="dxa"/>
                            <w:tcBorders>
                              <w:top w:val="single" w:sz="4" w:space="0" w:color="000000"/>
                              <w:left w:val="single" w:sz="4" w:space="0" w:color="000000"/>
                              <w:bottom w:val="single" w:sz="4" w:space="0" w:color="000000"/>
                              <w:right w:val="single" w:sz="4" w:space="0" w:color="000000"/>
                            </w:tcBorders>
                            <w:shd w:val="clear" w:color="auto" w:fill="auto"/>
                          </w:tcPr>
                          <w:p w:rsidR="00461E79" w:rsidRDefault="00461E79" w:rsidP="0058236F">
                            <w:pPr>
                              <w:tabs>
                                <w:tab w:val="left" w:pos="1860"/>
                              </w:tabs>
                              <w:snapToGrid w:val="0"/>
                              <w:spacing w:after="0"/>
                              <w:jc w:val="both"/>
                              <w:rPr>
                                <w:b/>
                              </w:rPr>
                            </w:pPr>
                          </w:p>
                        </w:tc>
                      </w:tr>
                    </w:tbl>
                    <w:p w:rsidR="00461E79" w:rsidRDefault="00461E79" w:rsidP="00712CFE">
                      <w:r>
                        <w:t xml:space="preserve"> </w:t>
                      </w:r>
                    </w:p>
                  </w:txbxContent>
                </v:textbox>
                <w10:wrap type="square" anchorx="margin"/>
              </v:shape>
            </w:pict>
          </mc:Fallback>
        </mc:AlternateContent>
      </w:r>
      <w:r w:rsidRPr="006D3DE9">
        <w:rPr>
          <w:rFonts w:ascii="Times New Roman" w:hAnsi="Times New Roman" w:cs="Times New Roman"/>
          <w:b/>
          <w:sz w:val="24"/>
          <w:szCs w:val="24"/>
          <w:lang w:val="pt-BR"/>
        </w:rPr>
        <w:t>Registrul privind informarea/instruirea şi consilierea beneficiarilor</w:t>
      </w:r>
    </w:p>
    <w:p w:rsidR="00712CFE" w:rsidRPr="006D3DE9" w:rsidRDefault="00712CFE" w:rsidP="00712CFE">
      <w:pPr>
        <w:tabs>
          <w:tab w:val="left" w:pos="1860"/>
        </w:tabs>
        <w:spacing w:after="0"/>
        <w:jc w:val="both"/>
        <w:rPr>
          <w:rFonts w:ascii="Times New Roman" w:hAnsi="Times New Roman"/>
        </w:rPr>
      </w:pPr>
      <w:r w:rsidRPr="006D3DE9">
        <w:rPr>
          <w:rFonts w:ascii="Times New Roman" w:hAnsi="Times New Roman"/>
        </w:rPr>
        <w:t xml:space="preserve">Instrucţiuni de completare: </w:t>
      </w:r>
    </w:p>
    <w:p w:rsidR="00712CFE" w:rsidRPr="006D3DE9" w:rsidRDefault="00712CFE" w:rsidP="00712CFE">
      <w:pPr>
        <w:numPr>
          <w:ilvl w:val="0"/>
          <w:numId w:val="42"/>
        </w:numPr>
        <w:tabs>
          <w:tab w:val="clear" w:pos="1080"/>
          <w:tab w:val="num" w:pos="0"/>
          <w:tab w:val="left" w:pos="567"/>
        </w:tabs>
        <w:suppressAutoHyphens/>
        <w:autoSpaceDN/>
        <w:spacing w:after="0"/>
        <w:ind w:left="720"/>
        <w:jc w:val="both"/>
        <w:rPr>
          <w:rFonts w:ascii="Times New Roman" w:hAnsi="Times New Roman"/>
          <w:b/>
        </w:rPr>
      </w:pPr>
      <w:r w:rsidRPr="006D3DE9">
        <w:rPr>
          <w:rFonts w:ascii="Times New Roman" w:hAnsi="Times New Roman"/>
        </w:rPr>
        <w:t xml:space="preserve">la rubrica </w:t>
      </w:r>
      <w:r w:rsidRPr="006D3DE9">
        <w:rPr>
          <w:rFonts w:ascii="Times New Roman" w:hAnsi="Times New Roman"/>
          <w:b/>
        </w:rPr>
        <w:t>„ Tip ”</w:t>
      </w:r>
      <w:r w:rsidRPr="006D3DE9">
        <w:rPr>
          <w:rFonts w:ascii="Times New Roman" w:hAnsi="Times New Roman"/>
        </w:rPr>
        <w:t xml:space="preserve">  se notează </w:t>
      </w:r>
    </w:p>
    <w:p w:rsidR="00712CFE" w:rsidRPr="006D3DE9" w:rsidRDefault="00712CFE" w:rsidP="00712CFE">
      <w:pPr>
        <w:tabs>
          <w:tab w:val="left" w:pos="1860"/>
        </w:tabs>
        <w:spacing w:after="0"/>
        <w:ind w:left="360"/>
        <w:jc w:val="both"/>
        <w:rPr>
          <w:rFonts w:ascii="Times New Roman" w:hAnsi="Times New Roman"/>
          <w:b/>
        </w:rPr>
      </w:pPr>
      <w:r w:rsidRPr="006D3DE9">
        <w:rPr>
          <w:rFonts w:ascii="Times New Roman" w:hAnsi="Times New Roman"/>
          <w:b/>
        </w:rPr>
        <w:tab/>
      </w:r>
      <w:r w:rsidRPr="006D3DE9">
        <w:rPr>
          <w:rFonts w:ascii="Times New Roman" w:hAnsi="Times New Roman"/>
          <w:b/>
        </w:rPr>
        <w:tab/>
        <w:t>INF</w:t>
      </w:r>
      <w:r w:rsidRPr="006D3DE9">
        <w:rPr>
          <w:rFonts w:ascii="Times New Roman" w:hAnsi="Times New Roman"/>
        </w:rPr>
        <w:t xml:space="preserve">  </w:t>
      </w:r>
      <w:r>
        <w:rPr>
          <w:rFonts w:ascii="Times New Roman" w:hAnsi="Times New Roman"/>
        </w:rPr>
        <w:t xml:space="preserve">         </w:t>
      </w:r>
      <w:r w:rsidRPr="006D3DE9">
        <w:rPr>
          <w:rFonts w:ascii="Times New Roman" w:hAnsi="Times New Roman"/>
        </w:rPr>
        <w:tab/>
        <w:t>pentru</w:t>
      </w:r>
      <w:r>
        <w:rPr>
          <w:rFonts w:ascii="Times New Roman" w:hAnsi="Times New Roman"/>
        </w:rPr>
        <w:t xml:space="preserve"> </w:t>
      </w:r>
      <w:r w:rsidRPr="006D3DE9">
        <w:rPr>
          <w:rFonts w:ascii="Times New Roman" w:hAnsi="Times New Roman"/>
        </w:rPr>
        <w:t xml:space="preserve"> INFORMARE</w:t>
      </w:r>
    </w:p>
    <w:p w:rsidR="00712CFE" w:rsidRPr="006D3DE9" w:rsidRDefault="00712CFE" w:rsidP="00712CFE">
      <w:pPr>
        <w:tabs>
          <w:tab w:val="left" w:pos="1860"/>
        </w:tabs>
        <w:spacing w:after="0"/>
        <w:ind w:left="360"/>
        <w:jc w:val="both"/>
        <w:rPr>
          <w:rFonts w:ascii="Times New Roman" w:hAnsi="Times New Roman"/>
          <w:b/>
        </w:rPr>
      </w:pPr>
      <w:r w:rsidRPr="006D3DE9">
        <w:rPr>
          <w:rFonts w:ascii="Times New Roman" w:hAnsi="Times New Roman"/>
          <w:b/>
        </w:rPr>
        <w:tab/>
      </w:r>
      <w:r w:rsidRPr="006D3DE9">
        <w:rPr>
          <w:rFonts w:ascii="Times New Roman" w:hAnsi="Times New Roman"/>
          <w:b/>
        </w:rPr>
        <w:tab/>
        <w:t xml:space="preserve">INSTR </w:t>
      </w:r>
      <w:r w:rsidRPr="006D3DE9">
        <w:rPr>
          <w:rFonts w:ascii="Times New Roman" w:hAnsi="Times New Roman"/>
          <w:b/>
        </w:rPr>
        <w:tab/>
      </w:r>
      <w:r w:rsidRPr="006D3DE9">
        <w:rPr>
          <w:rFonts w:ascii="Times New Roman" w:hAnsi="Times New Roman"/>
        </w:rPr>
        <w:t>pentru</w:t>
      </w:r>
      <w:r w:rsidRPr="006D3DE9">
        <w:rPr>
          <w:rFonts w:ascii="Times New Roman" w:hAnsi="Times New Roman"/>
          <w:b/>
        </w:rPr>
        <w:t xml:space="preserve"> </w:t>
      </w:r>
      <w:r w:rsidRPr="006D3DE9">
        <w:rPr>
          <w:rFonts w:ascii="Times New Roman" w:hAnsi="Times New Roman"/>
        </w:rPr>
        <w:t xml:space="preserve">INSTRUIRE  </w:t>
      </w:r>
    </w:p>
    <w:p w:rsidR="00712CFE" w:rsidRPr="006D3DE9" w:rsidRDefault="00712CFE" w:rsidP="00712CFE">
      <w:pPr>
        <w:tabs>
          <w:tab w:val="left" w:pos="1860"/>
        </w:tabs>
        <w:spacing w:after="0"/>
        <w:ind w:left="360"/>
        <w:jc w:val="both"/>
        <w:rPr>
          <w:rFonts w:ascii="Times New Roman" w:hAnsi="Times New Roman"/>
        </w:rPr>
      </w:pPr>
      <w:r w:rsidRPr="006D3DE9">
        <w:rPr>
          <w:rFonts w:ascii="Times New Roman" w:hAnsi="Times New Roman"/>
          <w:b/>
        </w:rPr>
        <w:tab/>
      </w:r>
      <w:r w:rsidRPr="006D3DE9">
        <w:rPr>
          <w:rFonts w:ascii="Times New Roman" w:hAnsi="Times New Roman"/>
          <w:b/>
        </w:rPr>
        <w:tab/>
        <w:t xml:space="preserve">C </w:t>
      </w:r>
      <w:r w:rsidRPr="006D3DE9">
        <w:rPr>
          <w:rFonts w:ascii="Times New Roman" w:hAnsi="Times New Roman"/>
        </w:rPr>
        <w:t xml:space="preserve"> </w:t>
      </w:r>
      <w:r>
        <w:rPr>
          <w:rFonts w:ascii="Times New Roman" w:hAnsi="Times New Roman"/>
        </w:rPr>
        <w:t xml:space="preserve">               </w:t>
      </w:r>
      <w:r w:rsidRPr="006D3DE9">
        <w:rPr>
          <w:rFonts w:ascii="Times New Roman" w:hAnsi="Times New Roman"/>
        </w:rPr>
        <w:tab/>
        <w:t xml:space="preserve">pentru CONSILIERE </w:t>
      </w:r>
    </w:p>
    <w:p w:rsidR="00712CFE" w:rsidRPr="006D3DE9" w:rsidRDefault="00712CFE" w:rsidP="00712CFE">
      <w:pPr>
        <w:numPr>
          <w:ilvl w:val="0"/>
          <w:numId w:val="42"/>
        </w:numPr>
        <w:tabs>
          <w:tab w:val="clear" w:pos="1080"/>
          <w:tab w:val="num" w:pos="0"/>
          <w:tab w:val="left" w:pos="567"/>
        </w:tabs>
        <w:suppressAutoHyphens/>
        <w:autoSpaceDN/>
        <w:spacing w:after="0"/>
        <w:ind w:left="720"/>
        <w:jc w:val="both"/>
        <w:rPr>
          <w:rFonts w:ascii="Times New Roman" w:hAnsi="Times New Roman"/>
        </w:rPr>
      </w:pPr>
      <w:r w:rsidRPr="006D3DE9">
        <w:rPr>
          <w:rFonts w:ascii="Times New Roman" w:hAnsi="Times New Roman"/>
        </w:rPr>
        <w:t>la rubrica „</w:t>
      </w:r>
      <w:r w:rsidRPr="006D3DE9">
        <w:rPr>
          <w:rFonts w:ascii="Times New Roman" w:hAnsi="Times New Roman"/>
          <w:b/>
        </w:rPr>
        <w:t xml:space="preserve">Participanţi” </w:t>
      </w:r>
      <w:r w:rsidRPr="006D3DE9">
        <w:rPr>
          <w:rFonts w:ascii="Times New Roman" w:hAnsi="Times New Roman"/>
        </w:rPr>
        <w:t>se notează numarul procesului verbal pentru instruirea/informarea de grup şi numele beneficiarului la  instruirea/informarea sau consilierea individuală (Anexa 3)</w:t>
      </w:r>
    </w:p>
    <w:p w:rsidR="00712CFE" w:rsidRPr="006D3DE9" w:rsidRDefault="00712CFE" w:rsidP="00712CFE">
      <w:pPr>
        <w:tabs>
          <w:tab w:val="left" w:pos="1860"/>
        </w:tabs>
        <w:spacing w:after="0"/>
        <w:ind w:left="360"/>
        <w:jc w:val="both"/>
        <w:rPr>
          <w:rFonts w:ascii="Times New Roman" w:hAnsi="Times New Roman"/>
        </w:rPr>
      </w:pPr>
    </w:p>
    <w:p w:rsidR="00712CFE" w:rsidRPr="006D3DE9" w:rsidRDefault="00712CFE" w:rsidP="00712CFE">
      <w:pPr>
        <w:tabs>
          <w:tab w:val="left" w:pos="1860"/>
        </w:tabs>
        <w:spacing w:after="0"/>
        <w:ind w:left="360"/>
        <w:jc w:val="both"/>
        <w:rPr>
          <w:rFonts w:ascii="Times New Roman" w:hAnsi="Times New Roman"/>
        </w:rPr>
      </w:pPr>
      <w:r w:rsidRPr="006D3DE9">
        <w:rPr>
          <w:rFonts w:ascii="Times New Roman" w:hAnsi="Times New Roman"/>
        </w:rPr>
        <w:t>Acest registru va avea ataşat un dosar care va cuprinde:</w:t>
      </w:r>
    </w:p>
    <w:p w:rsidR="00712CFE" w:rsidRPr="006D3DE9" w:rsidRDefault="00712CFE" w:rsidP="00712CFE">
      <w:pPr>
        <w:tabs>
          <w:tab w:val="left" w:pos="1860"/>
        </w:tabs>
        <w:spacing w:after="0"/>
        <w:ind w:left="360"/>
        <w:jc w:val="both"/>
        <w:rPr>
          <w:rFonts w:ascii="Times New Roman" w:hAnsi="Times New Roman"/>
          <w:lang w:val="pt-BR"/>
        </w:rPr>
      </w:pPr>
      <w:r w:rsidRPr="006D3DE9">
        <w:rPr>
          <w:rFonts w:ascii="Times New Roman" w:hAnsi="Times New Roman"/>
        </w:rPr>
        <w:t xml:space="preserve">    -  planificarea anuală şi responsabilii desemnaţi </w:t>
      </w:r>
    </w:p>
    <w:p w:rsidR="00712CFE" w:rsidRDefault="00712CFE" w:rsidP="00712CFE">
      <w:pPr>
        <w:pStyle w:val="Frspaiere"/>
        <w:ind w:firstLine="630"/>
        <w:jc w:val="both"/>
        <w:rPr>
          <w:rFonts w:ascii="Times New Roman" w:hAnsi="Times New Roman" w:cs="Times New Roman"/>
          <w:lang w:val="pt-BR"/>
        </w:rPr>
      </w:pPr>
      <w:r w:rsidRPr="006D3DE9">
        <w:rPr>
          <w:rFonts w:ascii="Times New Roman" w:hAnsi="Times New Roman" w:cs="Times New Roman"/>
          <w:lang w:val="pt-BR"/>
        </w:rPr>
        <w:t>-  procesele verbale de instruire şi materialele prelucrate, daca este cazul</w:t>
      </w:r>
      <w:r>
        <w:rPr>
          <w:rFonts w:ascii="Times New Roman" w:hAnsi="Times New Roman" w:cs="Times New Roman"/>
          <w:lang w:val="pt-BR"/>
        </w:rPr>
        <w:t>.</w:t>
      </w:r>
    </w:p>
    <w:p w:rsidR="00712CFE" w:rsidRPr="006D3DE9" w:rsidRDefault="00712CFE" w:rsidP="00712CFE">
      <w:pPr>
        <w:pStyle w:val="Frspaiere"/>
        <w:ind w:firstLine="630"/>
        <w:jc w:val="both"/>
        <w:rPr>
          <w:rFonts w:ascii="Times New Roman" w:hAnsi="Times New Roman" w:cs="Times New Roman"/>
          <w:lang w:val="pt-BR"/>
        </w:rPr>
      </w:pPr>
    </w:p>
    <w:p w:rsidR="00712CFE" w:rsidRDefault="00712CFE" w:rsidP="00712CFE">
      <w:pPr>
        <w:pStyle w:val="Frspaiere"/>
        <w:ind w:firstLine="630"/>
        <w:jc w:val="both"/>
        <w:rPr>
          <w:rFonts w:ascii="Times New Roman" w:hAnsi="Times New Roman" w:cs="Times New Roman"/>
          <w:sz w:val="24"/>
          <w:szCs w:val="24"/>
          <w:lang w:val="pt-BR"/>
        </w:rPr>
      </w:pPr>
    </w:p>
    <w:p w:rsidR="00712CFE" w:rsidRDefault="00712CFE" w:rsidP="00712CFE">
      <w:pPr>
        <w:pStyle w:val="Frspaiere"/>
        <w:ind w:firstLine="630"/>
        <w:jc w:val="both"/>
        <w:rPr>
          <w:rFonts w:ascii="Times New Roman" w:hAnsi="Times New Roman" w:cs="Times New Roman"/>
          <w:sz w:val="24"/>
          <w:szCs w:val="24"/>
          <w:lang w:val="pt-BR"/>
        </w:rPr>
      </w:pPr>
    </w:p>
    <w:p w:rsidR="00DE580C" w:rsidRDefault="00DE580C" w:rsidP="00712CFE">
      <w:pPr>
        <w:pStyle w:val="Frspaiere"/>
        <w:ind w:firstLine="630"/>
        <w:jc w:val="both"/>
        <w:rPr>
          <w:rFonts w:ascii="Times New Roman" w:hAnsi="Times New Roman" w:cs="Times New Roman"/>
          <w:sz w:val="24"/>
          <w:szCs w:val="24"/>
          <w:lang w:val="pt-BR"/>
        </w:rPr>
      </w:pPr>
    </w:p>
    <w:p w:rsidR="00712CFE" w:rsidRPr="006D3DE9" w:rsidRDefault="00712CFE" w:rsidP="00712CFE">
      <w:pPr>
        <w:pStyle w:val="Frspaiere"/>
        <w:ind w:firstLine="630"/>
        <w:jc w:val="both"/>
        <w:rPr>
          <w:rFonts w:ascii="Times New Roman" w:hAnsi="Times New Roman" w:cs="Times New Roman"/>
          <w:sz w:val="24"/>
          <w:szCs w:val="24"/>
          <w:lang w:val="pt-BR"/>
        </w:rPr>
      </w:pPr>
    </w:p>
    <w:p w:rsidR="00712CFE" w:rsidRPr="00E56329" w:rsidRDefault="00712CFE" w:rsidP="00712CFE">
      <w:pPr>
        <w:tabs>
          <w:tab w:val="left" w:pos="1860"/>
        </w:tabs>
        <w:rPr>
          <w:rFonts w:ascii="Times New Roman" w:hAnsi="Times New Roman"/>
          <w:b/>
          <w:sz w:val="24"/>
          <w:szCs w:val="24"/>
          <w:lang w:val="pt-BR"/>
        </w:rPr>
      </w:pPr>
      <w:r>
        <w:rPr>
          <w:rFonts w:ascii="Times New Roman" w:hAnsi="Times New Roman"/>
          <w:b/>
          <w:sz w:val="20"/>
          <w:szCs w:val="20"/>
          <w:lang w:val="pt-BR"/>
        </w:rPr>
        <w:lastRenderedPageBreak/>
        <w:t xml:space="preserve">  </w:t>
      </w:r>
      <w:r w:rsidRPr="00E56329">
        <w:rPr>
          <w:rFonts w:ascii="Times New Roman" w:hAnsi="Times New Roman"/>
          <w:b/>
          <w:sz w:val="24"/>
          <w:szCs w:val="24"/>
          <w:lang w:val="pt-BR"/>
        </w:rPr>
        <w:t>Anexa 11</w:t>
      </w:r>
    </w:p>
    <w:p w:rsidR="00712CFE" w:rsidRPr="006D3DE9" w:rsidRDefault="00712CFE" w:rsidP="00712CFE">
      <w:pPr>
        <w:tabs>
          <w:tab w:val="left" w:pos="1860"/>
        </w:tabs>
        <w:jc w:val="center"/>
        <w:rPr>
          <w:rFonts w:ascii="Times New Roman" w:hAnsi="Times New Roman"/>
          <w:b/>
          <w:sz w:val="20"/>
          <w:szCs w:val="20"/>
          <w:lang w:val="pt-BR"/>
        </w:rPr>
      </w:pPr>
      <w:r w:rsidRPr="006D3DE9">
        <w:rPr>
          <w:rFonts w:ascii="Times New Roman" w:hAnsi="Times New Roman"/>
          <w:b/>
          <w:sz w:val="20"/>
          <w:szCs w:val="20"/>
          <w:lang w:val="pt-BR"/>
        </w:rPr>
        <w:t>ANTET</w:t>
      </w:r>
    </w:p>
    <w:p w:rsidR="00712CFE" w:rsidRDefault="00712CFE" w:rsidP="00712CFE">
      <w:pPr>
        <w:tabs>
          <w:tab w:val="left" w:pos="1860"/>
        </w:tabs>
        <w:rPr>
          <w:rFonts w:ascii="Times New Roman" w:hAnsi="Times New Roman"/>
          <w:b/>
          <w:sz w:val="20"/>
          <w:szCs w:val="20"/>
          <w:lang w:val="pt-BR"/>
        </w:rPr>
      </w:pPr>
      <w:r w:rsidRPr="006D3DE9">
        <w:rPr>
          <w:rFonts w:ascii="Times New Roman" w:hAnsi="Times New Roman"/>
          <w:b/>
          <w:sz w:val="20"/>
          <w:szCs w:val="20"/>
          <w:lang w:val="pt-BR"/>
        </w:rPr>
        <w:t xml:space="preserve">Nr. </w:t>
      </w:r>
      <w:r w:rsidRPr="006D3DE9">
        <w:rPr>
          <w:rFonts w:ascii="Times New Roman" w:hAnsi="Times New Roman"/>
          <w:b/>
          <w:sz w:val="20"/>
          <w:szCs w:val="20"/>
        </w:rPr>
        <w:t>î</w:t>
      </w:r>
      <w:r w:rsidRPr="006D3DE9">
        <w:rPr>
          <w:rFonts w:ascii="Times New Roman" w:hAnsi="Times New Roman"/>
          <w:b/>
          <w:sz w:val="20"/>
          <w:szCs w:val="20"/>
          <w:lang w:val="pt-BR"/>
        </w:rPr>
        <w:t>nregistrare</w:t>
      </w:r>
      <w:r>
        <w:rPr>
          <w:rFonts w:ascii="Times New Roman" w:hAnsi="Times New Roman"/>
          <w:b/>
          <w:sz w:val="20"/>
          <w:szCs w:val="20"/>
          <w:lang w:val="pt-BR"/>
        </w:rPr>
        <w:t>....../............</w:t>
      </w:r>
      <w:r w:rsidRPr="006D3DE9">
        <w:rPr>
          <w:rFonts w:ascii="Times New Roman" w:hAnsi="Times New Roman"/>
          <w:b/>
          <w:sz w:val="20"/>
          <w:szCs w:val="20"/>
          <w:lang w:val="pt-BR"/>
        </w:rPr>
        <w:t xml:space="preserve"> </w:t>
      </w:r>
    </w:p>
    <w:p w:rsidR="00712CFE" w:rsidRPr="006D3DE9" w:rsidRDefault="00712CFE" w:rsidP="00712CFE">
      <w:pPr>
        <w:tabs>
          <w:tab w:val="left" w:pos="1860"/>
        </w:tabs>
        <w:rPr>
          <w:rFonts w:ascii="Times New Roman" w:hAnsi="Times New Roman"/>
          <w:sz w:val="24"/>
          <w:szCs w:val="24"/>
          <w:lang w:val="pt-BR"/>
        </w:rPr>
      </w:pPr>
    </w:p>
    <w:p w:rsidR="00712CFE" w:rsidRPr="006D3DE9" w:rsidRDefault="00712CFE" w:rsidP="00712CFE">
      <w:pPr>
        <w:pStyle w:val="Frspaiere"/>
        <w:ind w:firstLine="630"/>
        <w:jc w:val="center"/>
        <w:rPr>
          <w:rFonts w:ascii="Times New Roman" w:hAnsi="Times New Roman" w:cs="Times New Roman"/>
          <w:sz w:val="24"/>
          <w:szCs w:val="24"/>
          <w:lang w:val="pt-BR"/>
        </w:rPr>
      </w:pPr>
      <w:r w:rsidRPr="006D3DE9">
        <w:rPr>
          <w:rFonts w:ascii="Times New Roman" w:hAnsi="Times New Roman" w:cs="Times New Roman"/>
          <w:b/>
          <w:sz w:val="24"/>
          <w:szCs w:val="24"/>
          <w:lang w:val="pt-BR"/>
        </w:rPr>
        <w:t>PROCES VERBAL PRIVIND INSTRUIREA/ INFORMAREA</w:t>
      </w:r>
    </w:p>
    <w:p w:rsidR="00712CFE" w:rsidRPr="006D3DE9" w:rsidRDefault="00712CFE" w:rsidP="00712CFE">
      <w:pPr>
        <w:pStyle w:val="Frspaiere"/>
        <w:ind w:firstLine="630"/>
        <w:jc w:val="center"/>
        <w:rPr>
          <w:rFonts w:ascii="Times New Roman" w:hAnsi="Times New Roman" w:cs="Times New Roman"/>
          <w:sz w:val="24"/>
          <w:szCs w:val="24"/>
          <w:lang w:val="pt-BR"/>
        </w:rPr>
      </w:pPr>
    </w:p>
    <w:p w:rsidR="00712CFE" w:rsidRPr="006D3DE9" w:rsidRDefault="00712CFE" w:rsidP="00712CFE">
      <w:pPr>
        <w:pStyle w:val="Frspaiere"/>
        <w:jc w:val="both"/>
        <w:rPr>
          <w:rFonts w:ascii="Times New Roman" w:hAnsi="Times New Roman" w:cs="Times New Roman"/>
          <w:sz w:val="24"/>
          <w:szCs w:val="24"/>
          <w:lang w:val="pt-BR"/>
        </w:rPr>
      </w:pPr>
      <w:r w:rsidRPr="006D3DE9">
        <w:rPr>
          <w:rFonts w:ascii="Times New Roman" w:hAnsi="Times New Roman" w:cs="Times New Roman"/>
          <w:sz w:val="20"/>
          <w:szCs w:val="20"/>
          <w:lang w:val="pt-BR"/>
        </w:rPr>
        <w:t>PARTICIPANŢI:</w:t>
      </w:r>
      <w:r w:rsidRPr="006D3DE9">
        <w:rPr>
          <w:rFonts w:ascii="Times New Roman" w:hAnsi="Times New Roman" w:cs="Times New Roman"/>
          <w:sz w:val="20"/>
          <w:szCs w:val="20"/>
          <w:lang w:val="pt-BR"/>
        </w:rPr>
        <w:tab/>
      </w:r>
      <w:r w:rsidRPr="006D3DE9">
        <w:rPr>
          <w:rFonts w:ascii="Times New Roman" w:hAnsi="Times New Roman" w:cs="Times New Roman"/>
          <w:sz w:val="20"/>
          <w:szCs w:val="20"/>
          <w:lang w:val="pt-BR"/>
        </w:rPr>
        <w:tab/>
      </w:r>
      <w:r w:rsidRPr="006D3DE9">
        <w:rPr>
          <w:rFonts w:ascii="Times New Roman" w:hAnsi="Times New Roman" w:cs="Times New Roman"/>
          <w:sz w:val="20"/>
          <w:szCs w:val="20"/>
          <w:lang w:val="pt-BR"/>
        </w:rPr>
        <w:tab/>
      </w:r>
      <w:r w:rsidRPr="006D3DE9">
        <w:rPr>
          <w:rFonts w:ascii="Times New Roman" w:hAnsi="Times New Roman" w:cs="Times New Roman"/>
          <w:sz w:val="20"/>
          <w:szCs w:val="20"/>
          <w:lang w:val="pt-BR"/>
        </w:rPr>
        <w:tab/>
      </w:r>
      <w:r w:rsidRPr="006D3DE9">
        <w:rPr>
          <w:rFonts w:ascii="Times New Roman" w:hAnsi="Times New Roman" w:cs="Times New Roman"/>
          <w:sz w:val="20"/>
          <w:szCs w:val="20"/>
          <w:lang w:val="pt-BR"/>
        </w:rPr>
        <w:tab/>
      </w:r>
      <w:r w:rsidRPr="006D3DE9">
        <w:rPr>
          <w:rFonts w:ascii="Times New Roman" w:hAnsi="Times New Roman" w:cs="Times New Roman"/>
          <w:sz w:val="20"/>
          <w:szCs w:val="20"/>
          <w:lang w:val="pt-BR"/>
        </w:rPr>
        <w:tab/>
        <w:t xml:space="preserve">CALITATEA </w:t>
      </w:r>
      <w:r w:rsidRPr="006D3DE9">
        <w:rPr>
          <w:rFonts w:ascii="Times New Roman" w:hAnsi="Times New Roman" w:cs="Times New Roman"/>
          <w:sz w:val="20"/>
          <w:szCs w:val="20"/>
          <w:lang w:val="pt-BR"/>
        </w:rPr>
        <w:tab/>
      </w:r>
      <w:r w:rsidRPr="006D3DE9">
        <w:rPr>
          <w:rFonts w:ascii="Times New Roman" w:hAnsi="Times New Roman" w:cs="Times New Roman"/>
          <w:sz w:val="20"/>
          <w:szCs w:val="20"/>
          <w:lang w:val="pt-BR"/>
        </w:rPr>
        <w:tab/>
      </w:r>
      <w:r w:rsidRPr="006D3DE9">
        <w:rPr>
          <w:rFonts w:ascii="Times New Roman" w:hAnsi="Times New Roman" w:cs="Times New Roman"/>
          <w:sz w:val="20"/>
          <w:szCs w:val="20"/>
          <w:lang w:val="pt-BR"/>
        </w:rPr>
        <w:tab/>
        <w:t xml:space="preserve">      SEMNĂTURA</w:t>
      </w:r>
    </w:p>
    <w:p w:rsidR="00712CFE" w:rsidRPr="006D3DE9" w:rsidRDefault="00712CFE" w:rsidP="00712CFE">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____________</w:t>
      </w:r>
    </w:p>
    <w:p w:rsidR="00712CFE" w:rsidRPr="006D3DE9" w:rsidRDefault="00712CFE" w:rsidP="00712CFE">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____________</w:t>
      </w:r>
    </w:p>
    <w:p w:rsidR="00712CFE" w:rsidRPr="006D3DE9" w:rsidRDefault="00712CFE" w:rsidP="00712CFE">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____________</w:t>
      </w:r>
    </w:p>
    <w:p w:rsidR="00712CFE" w:rsidRPr="006D3DE9" w:rsidRDefault="00712CFE" w:rsidP="00712CFE">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____________</w:t>
      </w:r>
    </w:p>
    <w:p w:rsidR="00712CFE" w:rsidRPr="006D3DE9" w:rsidRDefault="00712CFE" w:rsidP="00712CFE">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____________</w:t>
      </w:r>
    </w:p>
    <w:p w:rsidR="00712CFE" w:rsidRPr="006D3DE9" w:rsidRDefault="00712CFE" w:rsidP="00712CFE">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____________</w:t>
      </w:r>
    </w:p>
    <w:p w:rsidR="00712CFE" w:rsidRPr="006D3DE9" w:rsidRDefault="00712CFE" w:rsidP="00712CFE">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____________</w:t>
      </w:r>
    </w:p>
    <w:p w:rsidR="00712CFE" w:rsidRPr="006D3DE9" w:rsidRDefault="00712CFE" w:rsidP="00712CFE">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____________</w:t>
      </w:r>
    </w:p>
    <w:p w:rsidR="00712CFE" w:rsidRPr="006D3DE9" w:rsidRDefault="00712CFE" w:rsidP="00712CFE">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____________</w:t>
      </w:r>
    </w:p>
    <w:p w:rsidR="00712CFE" w:rsidRPr="006D3DE9" w:rsidRDefault="00712CFE" w:rsidP="00712CFE">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____________</w:t>
      </w:r>
    </w:p>
    <w:p w:rsidR="00712CFE" w:rsidRPr="006D3DE9" w:rsidRDefault="00712CFE" w:rsidP="00712CFE">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____________</w:t>
      </w:r>
    </w:p>
    <w:p w:rsidR="00712CFE" w:rsidRPr="006D3DE9" w:rsidRDefault="00712CFE" w:rsidP="00712CFE">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____________</w:t>
      </w:r>
    </w:p>
    <w:p w:rsidR="00712CFE" w:rsidRPr="006D3DE9" w:rsidRDefault="00712CFE" w:rsidP="00712CFE">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____________</w:t>
      </w:r>
    </w:p>
    <w:p w:rsidR="00712CFE" w:rsidRPr="006D3DE9" w:rsidRDefault="00712CFE" w:rsidP="00712CFE">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____________</w:t>
      </w:r>
    </w:p>
    <w:p w:rsidR="00712CFE" w:rsidRPr="006D3DE9" w:rsidRDefault="00712CFE" w:rsidP="00712CFE">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____________</w:t>
      </w:r>
    </w:p>
    <w:p w:rsidR="00712CFE" w:rsidRPr="006D3DE9" w:rsidRDefault="00712CFE" w:rsidP="00712CFE">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         __________________________   ____________</w:t>
      </w:r>
    </w:p>
    <w:p w:rsidR="00712CFE" w:rsidRPr="006D3DE9" w:rsidRDefault="00712CFE" w:rsidP="00712CFE">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         __________________________   _______________         LECTOR/ CONSILIER</w:t>
      </w:r>
    </w:p>
    <w:p w:rsidR="00712CFE" w:rsidRPr="006D3DE9" w:rsidRDefault="00712CFE" w:rsidP="00712CFE">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         __________________________   ________________         _____________________________________</w:t>
      </w:r>
      <w:r>
        <w:rPr>
          <w:rFonts w:ascii="Times New Roman" w:hAnsi="Times New Roman" w:cs="Times New Roman"/>
          <w:sz w:val="24"/>
          <w:szCs w:val="24"/>
          <w:lang w:val="pt-BR"/>
        </w:rPr>
        <w:t>_________________________________________</w:t>
      </w:r>
    </w:p>
    <w:p w:rsidR="00712CFE" w:rsidRPr="006D3DE9" w:rsidRDefault="00712CFE" w:rsidP="00712CFE">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 xml:space="preserve">TEMA/TEME </w:t>
      </w:r>
    </w:p>
    <w:p w:rsidR="00712CFE" w:rsidRPr="006D3DE9" w:rsidRDefault="00712CFE" w:rsidP="00712CFE">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_____________________________________________________________________________</w:t>
      </w:r>
    </w:p>
    <w:p w:rsidR="00712CFE" w:rsidRPr="006D3DE9" w:rsidRDefault="00712CFE" w:rsidP="00712CFE">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 xml:space="preserve">OBSERVAŢII </w:t>
      </w:r>
      <w:r>
        <w:rPr>
          <w:rFonts w:ascii="Times New Roman" w:hAnsi="Times New Roman" w:cs="Times New Roman"/>
          <w:sz w:val="24"/>
          <w:szCs w:val="24"/>
          <w:lang w:val="pt-BR"/>
        </w:rPr>
        <w:t>___________________________________________________________________</w:t>
      </w:r>
    </w:p>
    <w:p w:rsidR="00EF1AC3" w:rsidRPr="00DE580C" w:rsidRDefault="00712CFE" w:rsidP="00DE580C">
      <w:pPr>
        <w:pStyle w:val="Frspaiere"/>
        <w:jc w:val="both"/>
        <w:rPr>
          <w:rFonts w:ascii="Times New Roman" w:hAnsi="Times New Roman" w:cs="Times New Roman"/>
          <w:sz w:val="24"/>
          <w:szCs w:val="24"/>
          <w:lang w:val="pt-BR"/>
        </w:rPr>
      </w:pPr>
      <w:r w:rsidRPr="006D3DE9">
        <w:rPr>
          <w:rFonts w:ascii="Times New Roman" w:hAnsi="Times New Roman" w:cs="Times New Roman"/>
          <w:sz w:val="24"/>
          <w:szCs w:val="24"/>
          <w:lang w:val="pt-BR"/>
        </w:rPr>
        <w:t>_____________________________________________________________________________________________________________________________________</w:t>
      </w:r>
      <w:r>
        <w:rPr>
          <w:rFonts w:ascii="Times New Roman" w:hAnsi="Times New Roman" w:cs="Times New Roman"/>
          <w:sz w:val="24"/>
          <w:szCs w:val="24"/>
          <w:lang w:val="pt-BR"/>
        </w:rPr>
        <w:t>_____________________________</w:t>
      </w:r>
    </w:p>
    <w:p w:rsidR="00EF1AC3" w:rsidRDefault="00EF1AC3" w:rsidP="00EF1AC3">
      <w:pPr>
        <w:rPr>
          <w:sz w:val="16"/>
        </w:rPr>
      </w:pPr>
    </w:p>
    <w:p w:rsidR="00EF1AC3" w:rsidRDefault="00EF1AC3" w:rsidP="00EF1AC3">
      <w:pPr>
        <w:rPr>
          <w:sz w:val="16"/>
        </w:rPr>
      </w:pPr>
    </w:p>
    <w:p w:rsidR="00E63851" w:rsidRDefault="00E63851" w:rsidP="00E63851">
      <w:pPr>
        <w:rPr>
          <w:lang w:val="pt-BR"/>
        </w:rPr>
      </w:pPr>
    </w:p>
    <w:sectPr w:rsidR="00E63851" w:rsidSect="00221C4A">
      <w:headerReference w:type="default" r:id="rId7"/>
      <w:footerReference w:type="default" r:id="rId8"/>
      <w:pgSz w:w="12240" w:h="15840"/>
      <w:pgMar w:top="899" w:right="758"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20F7" w:rsidRDefault="00B720F7" w:rsidP="0054617A">
      <w:pPr>
        <w:spacing w:after="0"/>
      </w:pPr>
      <w:r>
        <w:separator/>
      </w:r>
    </w:p>
  </w:endnote>
  <w:endnote w:type="continuationSeparator" w:id="0">
    <w:p w:rsidR="00B720F7" w:rsidRDefault="00B720F7" w:rsidP="0054617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OpenSymbol">
    <w:charset w:val="00"/>
    <w:family w:val="auto"/>
    <w:pitch w:val="default"/>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p Symbols">
    <w:altName w:val="Symbol"/>
    <w:panose1 w:val="00000000000000000000"/>
    <w:charset w:val="02"/>
    <w:family w:val="auto"/>
    <w:notTrueType/>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E79" w:rsidRPr="00066BDE" w:rsidRDefault="00461E79">
    <w:pPr>
      <w:pStyle w:val="Footer"/>
      <w:jc w:val="center"/>
    </w:pPr>
    <w:r w:rsidRPr="00066BDE">
      <w:t xml:space="preserve">Page </w:t>
    </w:r>
    <w:r w:rsidRPr="00066BDE">
      <w:fldChar w:fldCharType="begin"/>
    </w:r>
    <w:r w:rsidRPr="00066BDE">
      <w:instrText xml:space="preserve"> PAGE  \* Arabic  \* MERGEFORMAT </w:instrText>
    </w:r>
    <w:r w:rsidRPr="00066BDE">
      <w:fldChar w:fldCharType="separate"/>
    </w:r>
    <w:r w:rsidRPr="00066BDE">
      <w:rPr>
        <w:noProof/>
      </w:rPr>
      <w:t>24</w:t>
    </w:r>
    <w:r w:rsidRPr="00066BDE">
      <w:fldChar w:fldCharType="end"/>
    </w:r>
    <w:r w:rsidRPr="00066BDE">
      <w:t xml:space="preserve"> of </w:t>
    </w:r>
    <w:fldSimple w:instr=" NUMPAGES  \* Arabic  \* MERGEFORMAT ">
      <w:r w:rsidRPr="00066BDE">
        <w:rPr>
          <w:noProof/>
        </w:rPr>
        <w:t>24</w:t>
      </w:r>
    </w:fldSimple>
  </w:p>
  <w:p w:rsidR="00461E79" w:rsidRDefault="00461E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20F7" w:rsidRDefault="00B720F7" w:rsidP="0054617A">
      <w:pPr>
        <w:spacing w:after="0"/>
      </w:pPr>
      <w:r>
        <w:separator/>
      </w:r>
    </w:p>
  </w:footnote>
  <w:footnote w:type="continuationSeparator" w:id="0">
    <w:p w:rsidR="00B720F7" w:rsidRDefault="00B720F7" w:rsidP="0054617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47" w:type="dxa"/>
      <w:tblInd w:w="-162" w:type="dxa"/>
      <w:tblLayout w:type="fixed"/>
      <w:tblCellMar>
        <w:left w:w="10" w:type="dxa"/>
        <w:right w:w="10" w:type="dxa"/>
      </w:tblCellMar>
      <w:tblLook w:val="0000" w:firstRow="0" w:lastRow="0" w:firstColumn="0" w:lastColumn="0" w:noHBand="0" w:noVBand="0"/>
    </w:tblPr>
    <w:tblGrid>
      <w:gridCol w:w="2851"/>
      <w:gridCol w:w="5953"/>
      <w:gridCol w:w="1343"/>
    </w:tblGrid>
    <w:tr w:rsidR="00461E79" w:rsidRPr="00D04236" w:rsidTr="00675DCA">
      <w:trPr>
        <w:cantSplit/>
        <w:trHeight w:val="414"/>
      </w:trPr>
      <w:tc>
        <w:tcPr>
          <w:tcW w:w="285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1E79" w:rsidRDefault="00461E79" w:rsidP="00FC164D">
          <w:pPr>
            <w:jc w:val="center"/>
            <w:textAlignment w:val="baseline"/>
            <w:rPr>
              <w:rFonts w:ascii="Times New Roman" w:hAnsi="Times New Roman"/>
              <w:b/>
              <w:sz w:val="24"/>
              <w:szCs w:val="24"/>
            </w:rPr>
          </w:pPr>
          <w:r>
            <w:rPr>
              <w:rFonts w:ascii="Times New Roman" w:hAnsi="Times New Roman"/>
              <w:b/>
              <w:sz w:val="24"/>
              <w:szCs w:val="24"/>
            </w:rPr>
            <w:t>DIRECȚIA GENERALĂ DE ASISTENȚĂ SOCIALĂ ȘI PROTECȚIA COPILULUI ARGEȘ</w:t>
          </w:r>
        </w:p>
        <w:p w:rsidR="00461E79" w:rsidRDefault="00461E79" w:rsidP="00FC164D">
          <w:pPr>
            <w:spacing w:after="0"/>
            <w:jc w:val="center"/>
            <w:textAlignment w:val="baseline"/>
            <w:rPr>
              <w:rFonts w:ascii="Times New Roman" w:hAnsi="Times New Roman"/>
              <w:b/>
              <w:sz w:val="20"/>
              <w:szCs w:val="20"/>
            </w:rPr>
          </w:pPr>
          <w:r>
            <w:rPr>
              <w:rFonts w:ascii="Times New Roman" w:hAnsi="Times New Roman"/>
              <w:b/>
              <w:sz w:val="24"/>
              <w:szCs w:val="24"/>
            </w:rPr>
            <w:t>Serviciul Management de Caz pentru Copil</w:t>
          </w:r>
        </w:p>
        <w:p w:rsidR="00461E79" w:rsidRPr="00D04236" w:rsidRDefault="00461E79" w:rsidP="00FC164D">
          <w:pPr>
            <w:textAlignment w:val="baseline"/>
            <w:rPr>
              <w:rFonts w:ascii="Times New Roman" w:hAnsi="Times New Roman"/>
              <w:sz w:val="20"/>
              <w:szCs w:val="20"/>
            </w:rPr>
          </w:pPr>
          <w:r>
            <w:rPr>
              <w:rFonts w:ascii="Times New Roman" w:hAnsi="Times New Roman"/>
              <w:b/>
              <w:sz w:val="20"/>
              <w:szCs w:val="20"/>
            </w:rPr>
            <w:t xml:space="preserve">       </w:t>
          </w:r>
          <w:r>
            <w:rPr>
              <w:rFonts w:ascii="Times New Roman" w:hAnsi="Times New Roman"/>
              <w:b/>
              <w:sz w:val="24"/>
              <w:szCs w:val="24"/>
            </w:rPr>
            <w:t xml:space="preserve">    (SMCC)</w:t>
          </w:r>
        </w:p>
      </w:tc>
      <w:tc>
        <w:tcPr>
          <w:tcW w:w="5953"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461E79" w:rsidRPr="00671804" w:rsidRDefault="00461E79" w:rsidP="00FC164D">
          <w:pPr>
            <w:spacing w:after="0"/>
            <w:jc w:val="center"/>
            <w:rPr>
              <w:rFonts w:ascii="Times New Roman" w:hAnsi="Times New Roman"/>
              <w:b/>
              <w:sz w:val="24"/>
              <w:szCs w:val="24"/>
            </w:rPr>
          </w:pPr>
          <w:r w:rsidRPr="00166D3E">
            <w:rPr>
              <w:rFonts w:ascii="Times New Roman" w:hAnsi="Times New Roman"/>
              <w:b/>
              <w:sz w:val="24"/>
              <w:szCs w:val="24"/>
            </w:rPr>
            <w:t>PROCEDUR</w:t>
          </w:r>
          <w:r>
            <w:rPr>
              <w:rFonts w:ascii="Times New Roman" w:hAnsi="Times New Roman"/>
              <w:b/>
              <w:sz w:val="24"/>
              <w:szCs w:val="24"/>
            </w:rPr>
            <w:t>A</w:t>
          </w:r>
          <w:r w:rsidRPr="00166D3E">
            <w:rPr>
              <w:rFonts w:ascii="Times New Roman" w:hAnsi="Times New Roman"/>
              <w:b/>
              <w:sz w:val="24"/>
              <w:szCs w:val="24"/>
            </w:rPr>
            <w:t xml:space="preserve"> OPERAȚIONALĂ</w:t>
          </w:r>
        </w:p>
      </w:tc>
      <w:tc>
        <w:tcPr>
          <w:tcW w:w="1343"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461E79" w:rsidRPr="00D04236" w:rsidRDefault="00461E79" w:rsidP="00FC164D">
          <w:pPr>
            <w:tabs>
              <w:tab w:val="left" w:pos="-32"/>
            </w:tabs>
            <w:textAlignment w:val="baseline"/>
            <w:rPr>
              <w:rFonts w:ascii="Times New Roman" w:hAnsi="Times New Roman"/>
              <w:b/>
            </w:rPr>
          </w:pPr>
          <w:r w:rsidRPr="00D04236">
            <w:rPr>
              <w:rFonts w:ascii="Times New Roman" w:hAnsi="Times New Roman"/>
              <w:b/>
            </w:rPr>
            <w:t>Edi</w:t>
          </w:r>
          <w:r w:rsidRPr="006A2AE0">
            <w:rPr>
              <w:rFonts w:ascii="Times New Roman" w:hAnsi="Times New Roman"/>
              <w:b/>
            </w:rPr>
            <w:t>ț</w:t>
          </w:r>
          <w:r>
            <w:rPr>
              <w:rFonts w:ascii="Times New Roman" w:hAnsi="Times New Roman"/>
              <w:b/>
            </w:rPr>
            <w:t>ia: I</w:t>
          </w:r>
        </w:p>
      </w:tc>
    </w:tr>
    <w:tr w:rsidR="00461E79" w:rsidRPr="00D04236" w:rsidTr="00675DCA">
      <w:trPr>
        <w:cantSplit/>
        <w:trHeight w:val="436"/>
      </w:trPr>
      <w:tc>
        <w:tcPr>
          <w:tcW w:w="285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1E79" w:rsidRDefault="00461E79" w:rsidP="00FC164D">
          <w:pPr>
            <w:jc w:val="center"/>
            <w:textAlignment w:val="baseline"/>
            <w:rPr>
              <w:rFonts w:ascii="Times New Roman" w:hAnsi="Times New Roman"/>
              <w:b/>
              <w:sz w:val="24"/>
              <w:szCs w:val="24"/>
            </w:rPr>
          </w:pPr>
        </w:p>
      </w:tc>
      <w:tc>
        <w:tcPr>
          <w:tcW w:w="5953" w:type="dxa"/>
          <w:vMerge w:val="restart"/>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461E79" w:rsidRDefault="00461E79" w:rsidP="00FC164D">
          <w:pPr>
            <w:pStyle w:val="NoSpacing"/>
            <w:jc w:val="center"/>
            <w:rPr>
              <w:rFonts w:ascii="Times New Roman" w:hAnsi="Times New Roman"/>
              <w:b/>
              <w:sz w:val="24"/>
              <w:szCs w:val="24"/>
            </w:rPr>
          </w:pPr>
          <w:r w:rsidRPr="00166D3E">
            <w:rPr>
              <w:rFonts w:ascii="Times New Roman" w:hAnsi="Times New Roman"/>
              <w:b/>
              <w:sz w:val="24"/>
              <w:szCs w:val="24"/>
            </w:rPr>
            <w:t xml:space="preserve">PRIVIND </w:t>
          </w:r>
          <w:r>
            <w:rPr>
              <w:rFonts w:ascii="Times New Roman" w:hAnsi="Times New Roman"/>
              <w:b/>
              <w:sz w:val="24"/>
              <w:szCs w:val="24"/>
            </w:rPr>
            <w:t xml:space="preserve">ADMITEREA COPIILOR </w:t>
          </w:r>
          <w:r>
            <w:rPr>
              <w:rFonts w:ascii="Times New Roman" w:hAnsi="Times New Roman"/>
              <w:b/>
              <w:sz w:val="24"/>
              <w:szCs w:val="24"/>
              <w:lang w:val="ro-RO"/>
            </w:rPr>
            <w:t>ÎN CADRUL</w:t>
          </w:r>
        </w:p>
        <w:p w:rsidR="00461E79" w:rsidRDefault="00461E79" w:rsidP="00675DCA">
          <w:pPr>
            <w:spacing w:after="0"/>
            <w:jc w:val="center"/>
            <w:textAlignment w:val="baseline"/>
            <w:rPr>
              <w:rFonts w:ascii="Times New Roman" w:hAnsi="Times New Roman"/>
              <w:b/>
              <w:sz w:val="24"/>
              <w:szCs w:val="24"/>
              <w:lang w:val="ro-RO"/>
            </w:rPr>
          </w:pPr>
          <w:r>
            <w:rPr>
              <w:rFonts w:ascii="Times New Roman" w:hAnsi="Times New Roman"/>
              <w:b/>
              <w:sz w:val="24"/>
              <w:szCs w:val="24"/>
              <w:lang w:val="ro-RO"/>
            </w:rPr>
            <w:t>SERVICIULUI SOCIAL DE TIP FAMILIAL</w:t>
          </w:r>
        </w:p>
        <w:p w:rsidR="00461E79" w:rsidRDefault="00461E79" w:rsidP="00FC164D">
          <w:pPr>
            <w:spacing w:after="0"/>
            <w:jc w:val="center"/>
            <w:textAlignment w:val="baseline"/>
            <w:rPr>
              <w:rFonts w:ascii="Times New Roman" w:hAnsi="Times New Roman"/>
              <w:b/>
              <w:bCs/>
              <w:i/>
              <w:sz w:val="24"/>
              <w:szCs w:val="24"/>
              <w:lang w:val="ro-RO"/>
            </w:rPr>
          </w:pPr>
          <w:r>
            <w:rPr>
              <w:rFonts w:ascii="Times New Roman" w:hAnsi="Times New Roman"/>
              <w:b/>
              <w:sz w:val="24"/>
              <w:szCs w:val="24"/>
            </w:rPr>
            <w:t xml:space="preserve"> “</w:t>
          </w:r>
          <w:r>
            <w:rPr>
              <w:rFonts w:ascii="Times New Roman" w:hAnsi="Times New Roman"/>
              <w:b/>
              <w:sz w:val="24"/>
              <w:szCs w:val="24"/>
              <w:lang w:val="ro-RO"/>
            </w:rPr>
            <w:t xml:space="preserve">COMPONENTA </w:t>
          </w:r>
          <w:r w:rsidRPr="00166D3E">
            <w:rPr>
              <w:rFonts w:ascii="Times New Roman" w:hAnsi="Times New Roman"/>
              <w:b/>
              <w:bCs/>
              <w:i/>
              <w:sz w:val="24"/>
              <w:szCs w:val="24"/>
              <w:lang w:val="ro-RO"/>
            </w:rPr>
            <w:t>PLASAMENT LA</w:t>
          </w:r>
          <w:r>
            <w:rPr>
              <w:rFonts w:ascii="Times New Roman" w:hAnsi="Times New Roman"/>
              <w:b/>
              <w:bCs/>
              <w:i/>
              <w:sz w:val="24"/>
              <w:szCs w:val="24"/>
              <w:lang w:val="ro-RO"/>
            </w:rPr>
            <w:t xml:space="preserve"> </w:t>
          </w:r>
          <w:r w:rsidRPr="00166D3E">
            <w:rPr>
              <w:rFonts w:ascii="Times New Roman" w:hAnsi="Times New Roman"/>
              <w:b/>
              <w:bCs/>
              <w:i/>
              <w:sz w:val="24"/>
              <w:szCs w:val="24"/>
              <w:lang w:val="ro-RO"/>
            </w:rPr>
            <w:t>PERSOANE/FAMILII ȘI</w:t>
          </w:r>
        </w:p>
        <w:p w:rsidR="00461E79" w:rsidRPr="00166D3E" w:rsidRDefault="00461E79" w:rsidP="00FC164D">
          <w:pPr>
            <w:spacing w:after="0"/>
            <w:jc w:val="center"/>
            <w:rPr>
              <w:rFonts w:ascii="Times New Roman" w:hAnsi="Times New Roman"/>
              <w:b/>
              <w:sz w:val="24"/>
              <w:szCs w:val="24"/>
            </w:rPr>
          </w:pPr>
          <w:r w:rsidRPr="00166D3E">
            <w:rPr>
              <w:rFonts w:ascii="Times New Roman" w:hAnsi="Times New Roman"/>
              <w:b/>
              <w:bCs/>
              <w:i/>
              <w:sz w:val="24"/>
              <w:szCs w:val="24"/>
              <w:lang w:val="ro-RO"/>
            </w:rPr>
            <w:t>ASISTENT MATERNAL PROFESIONIST</w:t>
          </w:r>
          <w:r w:rsidRPr="00166D3E">
            <w:rPr>
              <w:rFonts w:ascii="Times New Roman" w:hAnsi="Times New Roman"/>
              <w:b/>
              <w:bCs/>
              <w:sz w:val="24"/>
              <w:szCs w:val="24"/>
              <w:lang w:val="ro-RO"/>
            </w:rPr>
            <w:t xml:space="preserve"> </w:t>
          </w:r>
          <w:r>
            <w:rPr>
              <w:rFonts w:ascii="Times New Roman" w:hAnsi="Times New Roman"/>
              <w:b/>
              <w:bCs/>
              <w:sz w:val="24"/>
              <w:szCs w:val="24"/>
              <w:lang w:val="ro-RO"/>
            </w:rPr>
            <w:t>”</w:t>
          </w:r>
        </w:p>
      </w:tc>
      <w:tc>
        <w:tcPr>
          <w:tcW w:w="1343"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461E79" w:rsidRPr="00D04236" w:rsidRDefault="00461E79" w:rsidP="00FC164D">
          <w:pPr>
            <w:tabs>
              <w:tab w:val="left" w:pos="-32"/>
            </w:tabs>
            <w:textAlignment w:val="baseline"/>
            <w:rPr>
              <w:rFonts w:ascii="Times New Roman" w:hAnsi="Times New Roman"/>
              <w:b/>
            </w:rPr>
          </w:pPr>
        </w:p>
      </w:tc>
    </w:tr>
    <w:tr w:rsidR="00461E79" w:rsidRPr="00D04236" w:rsidTr="00675DCA">
      <w:trPr>
        <w:cantSplit/>
        <w:trHeight w:val="653"/>
      </w:trPr>
      <w:tc>
        <w:tcPr>
          <w:tcW w:w="285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1E79" w:rsidRPr="00D04236" w:rsidRDefault="00461E79" w:rsidP="00FC164D">
          <w:pPr>
            <w:textAlignment w:val="baseline"/>
            <w:rPr>
              <w:rFonts w:ascii="Times New Roman" w:hAnsi="Times New Roman"/>
            </w:rPr>
          </w:pPr>
        </w:p>
      </w:tc>
      <w:tc>
        <w:tcPr>
          <w:tcW w:w="5953"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1E79" w:rsidRPr="00D04236" w:rsidRDefault="00461E79" w:rsidP="00FC164D">
          <w:pPr>
            <w:jc w:val="center"/>
            <w:textAlignment w:val="baseline"/>
            <w:rPr>
              <w:rFonts w:ascii="Times New Roman" w:hAnsi="Times New Roman"/>
              <w:sz w:val="28"/>
              <w:szCs w:val="28"/>
            </w:rPr>
          </w:pPr>
        </w:p>
      </w:tc>
      <w:tc>
        <w:tcPr>
          <w:tcW w:w="13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1E79" w:rsidRPr="00D04236" w:rsidRDefault="00461E79" w:rsidP="00FC164D">
          <w:pPr>
            <w:tabs>
              <w:tab w:val="left" w:pos="-32"/>
            </w:tabs>
            <w:textAlignment w:val="baseline"/>
            <w:rPr>
              <w:rFonts w:ascii="Times New Roman" w:hAnsi="Times New Roman"/>
            </w:rPr>
          </w:pPr>
          <w:r>
            <w:rPr>
              <w:rFonts w:ascii="Times New Roman" w:hAnsi="Times New Roman"/>
            </w:rPr>
            <w:t>Revizia:0</w:t>
          </w:r>
        </w:p>
        <w:p w:rsidR="00461E79" w:rsidRPr="00D04236" w:rsidRDefault="00461E79" w:rsidP="00FC164D">
          <w:pPr>
            <w:tabs>
              <w:tab w:val="left" w:pos="-32"/>
            </w:tabs>
            <w:textAlignment w:val="baseline"/>
            <w:rPr>
              <w:rFonts w:ascii="Times New Roman" w:hAnsi="Times New Roman"/>
            </w:rPr>
          </w:pPr>
          <w:r w:rsidRPr="00D04236">
            <w:rPr>
              <w:rFonts w:ascii="Times New Roman" w:hAnsi="Times New Roman"/>
            </w:rPr>
            <w:t>Nr. de ex:</w:t>
          </w:r>
          <w:r>
            <w:rPr>
              <w:rFonts w:ascii="Times New Roman" w:hAnsi="Times New Roman"/>
            </w:rPr>
            <w:t>1</w:t>
          </w:r>
        </w:p>
      </w:tc>
    </w:tr>
    <w:tr w:rsidR="00461E79" w:rsidRPr="00D04236" w:rsidTr="00F940F9">
      <w:trPr>
        <w:cantSplit/>
        <w:trHeight w:val="413"/>
      </w:trPr>
      <w:tc>
        <w:tcPr>
          <w:tcW w:w="285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1E79" w:rsidRPr="00D04236" w:rsidRDefault="00461E79" w:rsidP="00FC164D">
          <w:pPr>
            <w:textAlignment w:val="baseline"/>
            <w:rPr>
              <w:rFonts w:ascii="Times New Roman" w:hAnsi="Times New Roman"/>
            </w:rPr>
          </w:pPr>
        </w:p>
      </w:tc>
      <w:tc>
        <w:tcPr>
          <w:tcW w:w="5953"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1E79" w:rsidRPr="00D04236" w:rsidRDefault="00461E79" w:rsidP="00FC164D">
          <w:pPr>
            <w:jc w:val="center"/>
            <w:textAlignment w:val="baseline"/>
            <w:rPr>
              <w:rFonts w:ascii="Times New Roman" w:hAnsi="Times New Roman"/>
              <w:sz w:val="28"/>
              <w:szCs w:val="28"/>
            </w:rPr>
          </w:pPr>
        </w:p>
      </w:tc>
      <w:tc>
        <w:tcPr>
          <w:tcW w:w="1343"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461E79" w:rsidRPr="00D04236" w:rsidRDefault="00461E79" w:rsidP="00FC164D">
          <w:pPr>
            <w:tabs>
              <w:tab w:val="left" w:pos="-32"/>
            </w:tabs>
            <w:textAlignment w:val="baseline"/>
            <w:rPr>
              <w:rFonts w:ascii="Times New Roman" w:hAnsi="Times New Roman"/>
            </w:rPr>
          </w:pPr>
          <w:r>
            <w:rPr>
              <w:rFonts w:ascii="Times New Roman" w:hAnsi="Times New Roman"/>
            </w:rPr>
            <w:t>Ex. nr. 1</w:t>
          </w:r>
        </w:p>
      </w:tc>
    </w:tr>
    <w:tr w:rsidR="00461E79" w:rsidRPr="00D04236" w:rsidTr="00675DCA">
      <w:trPr>
        <w:cantSplit/>
        <w:trHeight w:val="559"/>
      </w:trPr>
      <w:tc>
        <w:tcPr>
          <w:tcW w:w="285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1E79" w:rsidRPr="00D04236" w:rsidRDefault="00461E79" w:rsidP="00FC164D">
          <w:pPr>
            <w:textAlignment w:val="baseline"/>
            <w:rPr>
              <w:rFonts w:ascii="Times New Roman" w:hAnsi="Times New Roman"/>
            </w:rPr>
          </w:pPr>
        </w:p>
      </w:tc>
      <w:tc>
        <w:tcPr>
          <w:tcW w:w="595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61E79" w:rsidRPr="0058236F" w:rsidRDefault="00461E79" w:rsidP="00FC164D">
          <w:pPr>
            <w:snapToGrid w:val="0"/>
            <w:jc w:val="center"/>
            <w:textAlignment w:val="baseline"/>
            <w:rPr>
              <w:rFonts w:ascii="Times New Roman" w:hAnsi="Times New Roman"/>
              <w:sz w:val="28"/>
              <w:szCs w:val="28"/>
            </w:rPr>
          </w:pPr>
          <w:r w:rsidRPr="0058236F">
            <w:rPr>
              <w:rFonts w:ascii="Times New Roman" w:hAnsi="Times New Roman"/>
              <w:b/>
              <w:sz w:val="24"/>
              <w:szCs w:val="24"/>
            </w:rPr>
            <w:t xml:space="preserve">Cod: P.O.  07 – </w:t>
          </w:r>
          <w:r w:rsidRPr="0058236F">
            <w:rPr>
              <w:rFonts w:ascii="Times New Roman" w:hAnsi="Times New Roman"/>
              <w:b/>
              <w:sz w:val="24"/>
              <w:szCs w:val="24"/>
              <w:lang w:val="ro-RO"/>
            </w:rPr>
            <w:t>02</w:t>
          </w:r>
        </w:p>
      </w:tc>
      <w:tc>
        <w:tcPr>
          <w:tcW w:w="1343"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461E79" w:rsidRPr="00D04236" w:rsidRDefault="00461E79" w:rsidP="00FC164D">
          <w:pPr>
            <w:tabs>
              <w:tab w:val="left" w:pos="-32"/>
            </w:tabs>
            <w:textAlignment w:val="baseline"/>
            <w:rPr>
              <w:rFonts w:ascii="Times New Roman" w:hAnsi="Times New Roman"/>
              <w:b/>
            </w:rPr>
          </w:pPr>
        </w:p>
      </w:tc>
    </w:tr>
  </w:tbl>
  <w:p w:rsidR="00461E79" w:rsidRDefault="00461E79" w:rsidP="00675D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0BA63D4"/>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098AAF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A0E2BA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575CFC38"/>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4F8C14D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7DC217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C2C8D2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77EB6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A4C19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1376EF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3"/>
    <w:name w:val="WW8Num4"/>
    <w:lvl w:ilvl="0">
      <w:start w:val="4"/>
      <w:numFmt w:val="decimal"/>
      <w:lvlText w:val="%1."/>
      <w:lvlJc w:val="left"/>
      <w:pPr>
        <w:tabs>
          <w:tab w:val="num" w:pos="720"/>
        </w:tabs>
        <w:ind w:left="405" w:hanging="405"/>
      </w:pPr>
      <w:rPr>
        <w:rFonts w:ascii="Times New Roman" w:eastAsia="Times New Roman" w:hAnsi="Times New Roman" w:cs="Times New Roman" w:hint="default"/>
        <w:b/>
        <w:sz w:val="24"/>
        <w:szCs w:val="24"/>
      </w:rPr>
    </w:lvl>
    <w:lvl w:ilvl="1">
      <w:start w:val="2"/>
      <w:numFmt w:val="decimal"/>
      <w:lvlText w:val="%1.%2."/>
      <w:lvlJc w:val="left"/>
      <w:pPr>
        <w:tabs>
          <w:tab w:val="num" w:pos="1500"/>
        </w:tabs>
        <w:ind w:left="1500" w:hanging="720"/>
      </w:pPr>
      <w:rPr>
        <w:rFonts w:ascii="Courier New" w:hAnsi="Courier New" w:cs="Courier New" w:hint="default"/>
      </w:rPr>
    </w:lvl>
    <w:lvl w:ilvl="2">
      <w:start w:val="1"/>
      <w:numFmt w:val="decimal"/>
      <w:lvlText w:val="%1.%2.%3."/>
      <w:lvlJc w:val="left"/>
      <w:pPr>
        <w:tabs>
          <w:tab w:val="num" w:pos="2280"/>
        </w:tabs>
        <w:ind w:left="2280" w:hanging="720"/>
      </w:pPr>
      <w:rPr>
        <w:rFonts w:ascii="Courier New" w:hAnsi="Courier New" w:cs="Courier New" w:hint="default"/>
      </w:rPr>
    </w:lvl>
    <w:lvl w:ilvl="3">
      <w:start w:val="1"/>
      <w:numFmt w:val="decimal"/>
      <w:lvlText w:val="%1.%2.%3.%4."/>
      <w:lvlJc w:val="left"/>
      <w:pPr>
        <w:tabs>
          <w:tab w:val="num" w:pos="3420"/>
        </w:tabs>
        <w:ind w:left="3420" w:hanging="1080"/>
      </w:pPr>
      <w:rPr>
        <w:rFonts w:ascii="Courier New" w:hAnsi="Courier New" w:cs="Courier New" w:hint="default"/>
      </w:rPr>
    </w:lvl>
    <w:lvl w:ilvl="4">
      <w:start w:val="1"/>
      <w:numFmt w:val="decimal"/>
      <w:lvlText w:val="%1.%2.%3.%4.%5."/>
      <w:lvlJc w:val="left"/>
      <w:pPr>
        <w:tabs>
          <w:tab w:val="num" w:pos="4200"/>
        </w:tabs>
        <w:ind w:left="4200" w:hanging="1080"/>
      </w:pPr>
      <w:rPr>
        <w:rFonts w:ascii="Courier New" w:hAnsi="Courier New" w:cs="Courier New" w:hint="default"/>
      </w:rPr>
    </w:lvl>
    <w:lvl w:ilvl="5">
      <w:start w:val="1"/>
      <w:numFmt w:val="decimal"/>
      <w:lvlText w:val="%1.%2.%3.%4.%5.%6."/>
      <w:lvlJc w:val="left"/>
      <w:pPr>
        <w:tabs>
          <w:tab w:val="num" w:pos="5340"/>
        </w:tabs>
        <w:ind w:left="5340" w:hanging="1440"/>
      </w:pPr>
      <w:rPr>
        <w:rFonts w:ascii="Courier New" w:hAnsi="Courier New" w:cs="Courier New" w:hint="default"/>
      </w:rPr>
    </w:lvl>
    <w:lvl w:ilvl="6">
      <w:start w:val="1"/>
      <w:numFmt w:val="decimal"/>
      <w:lvlText w:val="%1.%2.%3.%4.%5.%6.%7."/>
      <w:lvlJc w:val="left"/>
      <w:pPr>
        <w:tabs>
          <w:tab w:val="num" w:pos="6120"/>
        </w:tabs>
        <w:ind w:left="6120" w:hanging="1440"/>
      </w:pPr>
      <w:rPr>
        <w:rFonts w:ascii="Courier New" w:hAnsi="Courier New" w:cs="Courier New" w:hint="default"/>
      </w:rPr>
    </w:lvl>
    <w:lvl w:ilvl="7">
      <w:start w:val="1"/>
      <w:numFmt w:val="decimal"/>
      <w:lvlText w:val="%1.%2.%3.%4.%5.%6.%7.%8."/>
      <w:lvlJc w:val="left"/>
      <w:pPr>
        <w:tabs>
          <w:tab w:val="num" w:pos="7260"/>
        </w:tabs>
        <w:ind w:left="7260" w:hanging="1800"/>
      </w:pPr>
      <w:rPr>
        <w:rFonts w:ascii="Courier New" w:hAnsi="Courier New" w:cs="Courier New" w:hint="default"/>
      </w:rPr>
    </w:lvl>
    <w:lvl w:ilvl="8">
      <w:start w:val="1"/>
      <w:numFmt w:val="decimal"/>
      <w:lvlText w:val="%1.%2.%3.%4.%5.%6.%7.%8.%9."/>
      <w:lvlJc w:val="left"/>
      <w:pPr>
        <w:tabs>
          <w:tab w:val="num" w:pos="8400"/>
        </w:tabs>
        <w:ind w:left="8400" w:hanging="2160"/>
      </w:pPr>
      <w:rPr>
        <w:rFonts w:ascii="Courier New" w:hAnsi="Courier New" w:cs="Courier New" w:hint="default"/>
      </w:rPr>
    </w:lvl>
  </w:abstractNum>
  <w:abstractNum w:abstractNumId="11" w15:restartNumberingAfterBreak="0">
    <w:nsid w:val="00000005"/>
    <w:multiLevelType w:val="singleLevel"/>
    <w:tmpl w:val="00000005"/>
    <w:name w:val="WW8Num6"/>
    <w:lvl w:ilvl="0">
      <w:start w:val="6"/>
      <w:numFmt w:val="bullet"/>
      <w:lvlText w:val="-"/>
      <w:lvlJc w:val="left"/>
      <w:pPr>
        <w:tabs>
          <w:tab w:val="num" w:pos="1080"/>
        </w:tabs>
        <w:ind w:left="1080" w:hanging="360"/>
      </w:pPr>
      <w:rPr>
        <w:rFonts w:ascii="Times New Roman" w:hAnsi="Times New Roman" w:hint="default"/>
      </w:rPr>
    </w:lvl>
  </w:abstractNum>
  <w:abstractNum w:abstractNumId="12" w15:restartNumberingAfterBreak="0">
    <w:nsid w:val="00000006"/>
    <w:multiLevelType w:val="singleLevel"/>
    <w:tmpl w:val="00000006"/>
    <w:name w:val="WW8Num7"/>
    <w:lvl w:ilvl="0">
      <w:start w:val="1"/>
      <w:numFmt w:val="bullet"/>
      <w:lvlText w:val="-"/>
      <w:lvlJc w:val="left"/>
      <w:pPr>
        <w:tabs>
          <w:tab w:val="num" w:pos="1440"/>
        </w:tabs>
        <w:ind w:left="1440" w:hanging="360"/>
      </w:pPr>
      <w:rPr>
        <w:rFonts w:ascii="Times New Roman" w:hAnsi="Times New Roman" w:hint="default"/>
      </w:rPr>
    </w:lvl>
  </w:abstractNum>
  <w:abstractNum w:abstractNumId="13" w15:restartNumberingAfterBreak="0">
    <w:nsid w:val="0000000B"/>
    <w:multiLevelType w:val="multilevel"/>
    <w:tmpl w:val="0000000B"/>
    <w:name w:val="WW8Num11"/>
    <w:lvl w:ilvl="0">
      <w:start w:val="1"/>
      <w:numFmt w:val="bullet"/>
      <w:lvlText w:val="-"/>
      <w:lvlJc w:val="left"/>
      <w:pPr>
        <w:tabs>
          <w:tab w:val="num" w:pos="0"/>
        </w:tabs>
        <w:ind w:left="720" w:hanging="360"/>
      </w:pPr>
      <w:rPr>
        <w:rFonts w:ascii="Times New Roman" w:hAnsi="Times New Roman" w:cs="Times New Roman"/>
        <w:lang w:val="fr-F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C"/>
    <w:multiLevelType w:val="multilevel"/>
    <w:tmpl w:val="0000000C"/>
    <w:name w:val="WW8Num12"/>
    <w:lvl w:ilvl="0">
      <w:start w:val="1"/>
      <w:numFmt w:val="bullet"/>
      <w:lvlText w:val="-"/>
      <w:lvlJc w:val="left"/>
      <w:pPr>
        <w:tabs>
          <w:tab w:val="num" w:pos="0"/>
        </w:tabs>
        <w:ind w:left="720" w:hanging="360"/>
      </w:pPr>
      <w:rPr>
        <w:rFonts w:ascii="Times New Roman" w:hAnsi="Times New Roman" w:cs="Times New Roman"/>
        <w:lang w:val="fr-F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0D"/>
    <w:multiLevelType w:val="multilevel"/>
    <w:tmpl w:val="F714677C"/>
    <w:name w:val="WW8Num13"/>
    <w:lvl w:ilvl="0">
      <w:start w:val="16"/>
      <w:numFmt w:val="bullet"/>
      <w:lvlText w:val="-"/>
      <w:lvlJc w:val="left"/>
      <w:pPr>
        <w:tabs>
          <w:tab w:val="num" w:pos="0"/>
        </w:tabs>
        <w:ind w:left="720" w:hanging="360"/>
      </w:pPr>
      <w:rPr>
        <w:rFonts w:ascii="Calibri" w:hAnsi="Calibri" w:cs="Times New Roman"/>
        <w:color w:val="auto"/>
        <w:sz w:val="24"/>
        <w:szCs w:val="24"/>
        <w:lang w:val="pt-B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0E"/>
    <w:multiLevelType w:val="multilevel"/>
    <w:tmpl w:val="0000000E"/>
    <w:name w:val="WW8Num14"/>
    <w:lvl w:ilvl="0">
      <w:start w:val="6"/>
      <w:numFmt w:val="bullet"/>
      <w:lvlText w:val="-"/>
      <w:lvlJc w:val="left"/>
      <w:pPr>
        <w:tabs>
          <w:tab w:val="num" w:pos="1080"/>
        </w:tabs>
        <w:ind w:left="1080" w:hanging="360"/>
      </w:pPr>
      <w:rPr>
        <w:rFonts w:ascii="Times New Roman" w:hAnsi="Times New Roman" w:cs="Symbol" w:hint="default"/>
        <w:sz w:val="20"/>
        <w:lang w:val="pt-BR"/>
      </w:rPr>
    </w:lvl>
    <w:lvl w:ilvl="1">
      <w:start w:val="1"/>
      <w:numFmt w:val="decimal"/>
      <w:lvlText w:val="%2."/>
      <w:lvlJc w:val="left"/>
      <w:pPr>
        <w:tabs>
          <w:tab w:val="num" w:pos="1080"/>
        </w:tabs>
        <w:ind w:left="1080" w:hanging="360"/>
      </w:pPr>
      <w:rPr>
        <w:rFonts w:ascii="Times New Roman" w:hAnsi="Times New Roman" w:cs="Times New Roman"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rPr>
        <w:rFonts w:ascii="Courier New" w:hAnsi="Courier New" w:cs="Courier New" w:hint="default"/>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0F"/>
    <w:multiLevelType w:val="multilevel"/>
    <w:tmpl w:val="177EBBF0"/>
    <w:name w:val="WW8Num15"/>
    <w:lvl w:ilvl="0">
      <w:start w:val="1"/>
      <w:numFmt w:val="decimal"/>
      <w:lvlText w:val="%1."/>
      <w:lvlJc w:val="left"/>
      <w:pPr>
        <w:tabs>
          <w:tab w:val="num" w:pos="786"/>
        </w:tabs>
        <w:ind w:left="786" w:hanging="360"/>
      </w:pPr>
      <w:rPr>
        <w:rFonts w:ascii="Times New Roman" w:hAnsi="Times New Roman" w:cs="Times New Roman"/>
        <w:b/>
        <w:bCs w:val="0"/>
        <w:i w:val="0"/>
        <w:iCs/>
        <w:color w:val="auto"/>
        <w:sz w:val="24"/>
        <w:szCs w:val="24"/>
        <w:lang w:val="pt-B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71563C1"/>
    <w:multiLevelType w:val="hybridMultilevel"/>
    <w:tmpl w:val="E50813A0"/>
    <w:lvl w:ilvl="0" w:tplc="41DE57CA">
      <w:start w:val="1"/>
      <w:numFmt w:val="lowerLetter"/>
      <w:lvlText w:val="%1."/>
      <w:lvlJc w:val="left"/>
      <w:pPr>
        <w:tabs>
          <w:tab w:val="num" w:pos="928"/>
        </w:tabs>
        <w:ind w:left="928" w:hanging="360"/>
      </w:pPr>
      <w:rPr>
        <w:rFonts w:ascii="Times New Roman" w:eastAsia="Times New Roman" w:hAnsi="Times New Roman" w:cs="Times New Roman"/>
        <w:b/>
      </w:rPr>
    </w:lvl>
    <w:lvl w:ilvl="1" w:tplc="04090019" w:tentative="1">
      <w:start w:val="1"/>
      <w:numFmt w:val="lowerLetter"/>
      <w:lvlText w:val="%2."/>
      <w:lvlJc w:val="left"/>
      <w:pPr>
        <w:tabs>
          <w:tab w:val="num" w:pos="1648"/>
        </w:tabs>
        <w:ind w:left="1648" w:hanging="360"/>
      </w:pPr>
    </w:lvl>
    <w:lvl w:ilvl="2" w:tplc="0409001B" w:tentative="1">
      <w:start w:val="1"/>
      <w:numFmt w:val="lowerRoman"/>
      <w:lvlText w:val="%3."/>
      <w:lvlJc w:val="right"/>
      <w:pPr>
        <w:tabs>
          <w:tab w:val="num" w:pos="2368"/>
        </w:tabs>
        <w:ind w:left="2368" w:hanging="180"/>
      </w:pPr>
    </w:lvl>
    <w:lvl w:ilvl="3" w:tplc="0409000F">
      <w:start w:val="1"/>
      <w:numFmt w:val="decimal"/>
      <w:lvlText w:val="%4."/>
      <w:lvlJc w:val="left"/>
      <w:pPr>
        <w:tabs>
          <w:tab w:val="num" w:pos="3088"/>
        </w:tabs>
        <w:ind w:left="3088" w:hanging="360"/>
      </w:pPr>
    </w:lvl>
    <w:lvl w:ilvl="4" w:tplc="04090019" w:tentative="1">
      <w:start w:val="1"/>
      <w:numFmt w:val="lowerLetter"/>
      <w:lvlText w:val="%5."/>
      <w:lvlJc w:val="left"/>
      <w:pPr>
        <w:tabs>
          <w:tab w:val="num" w:pos="3808"/>
        </w:tabs>
        <w:ind w:left="3808" w:hanging="360"/>
      </w:pPr>
    </w:lvl>
    <w:lvl w:ilvl="5" w:tplc="0409001B" w:tentative="1">
      <w:start w:val="1"/>
      <w:numFmt w:val="lowerRoman"/>
      <w:lvlText w:val="%6."/>
      <w:lvlJc w:val="right"/>
      <w:pPr>
        <w:tabs>
          <w:tab w:val="num" w:pos="4528"/>
        </w:tabs>
        <w:ind w:left="4528" w:hanging="180"/>
      </w:pPr>
    </w:lvl>
    <w:lvl w:ilvl="6" w:tplc="0409000F" w:tentative="1">
      <w:start w:val="1"/>
      <w:numFmt w:val="decimal"/>
      <w:lvlText w:val="%7."/>
      <w:lvlJc w:val="left"/>
      <w:pPr>
        <w:tabs>
          <w:tab w:val="num" w:pos="5248"/>
        </w:tabs>
        <w:ind w:left="5248" w:hanging="360"/>
      </w:pPr>
    </w:lvl>
    <w:lvl w:ilvl="7" w:tplc="04090019" w:tentative="1">
      <w:start w:val="1"/>
      <w:numFmt w:val="lowerLetter"/>
      <w:lvlText w:val="%8."/>
      <w:lvlJc w:val="left"/>
      <w:pPr>
        <w:tabs>
          <w:tab w:val="num" w:pos="5968"/>
        </w:tabs>
        <w:ind w:left="5968" w:hanging="360"/>
      </w:pPr>
    </w:lvl>
    <w:lvl w:ilvl="8" w:tplc="0409001B" w:tentative="1">
      <w:start w:val="1"/>
      <w:numFmt w:val="lowerRoman"/>
      <w:lvlText w:val="%9."/>
      <w:lvlJc w:val="right"/>
      <w:pPr>
        <w:tabs>
          <w:tab w:val="num" w:pos="6688"/>
        </w:tabs>
        <w:ind w:left="6688" w:hanging="180"/>
      </w:pPr>
    </w:lvl>
  </w:abstractNum>
  <w:abstractNum w:abstractNumId="19" w15:restartNumberingAfterBreak="0">
    <w:nsid w:val="08106D89"/>
    <w:multiLevelType w:val="hybridMultilevel"/>
    <w:tmpl w:val="A162A77C"/>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0" w15:restartNumberingAfterBreak="0">
    <w:nsid w:val="0A7D12CF"/>
    <w:multiLevelType w:val="hybridMultilevel"/>
    <w:tmpl w:val="1DBAC7EC"/>
    <w:lvl w:ilvl="0" w:tplc="50BA6C4A">
      <w:start w:val="1"/>
      <w:numFmt w:val="lowerLetter"/>
      <w:lvlText w:val="%1)"/>
      <w:lvlJc w:val="left"/>
      <w:pPr>
        <w:ind w:left="1080" w:hanging="360"/>
      </w:pPr>
      <w:rPr>
        <w:rFonts w:cs="Times New Roman"/>
        <w:b/>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21" w15:restartNumberingAfterBreak="0">
    <w:nsid w:val="0D6C0ABF"/>
    <w:multiLevelType w:val="hybridMultilevel"/>
    <w:tmpl w:val="27AC3C36"/>
    <w:lvl w:ilvl="0" w:tplc="69068A40">
      <w:start w:val="1"/>
      <w:numFmt w:val="lowerLetter"/>
      <w:lvlText w:val="%1."/>
      <w:lvlJc w:val="left"/>
      <w:pPr>
        <w:ind w:left="1287" w:hanging="360"/>
      </w:pPr>
      <w:rPr>
        <w:rFonts w:cs="Times New Roman" w:hint="default"/>
        <w:b/>
      </w:r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22" w15:restartNumberingAfterBreak="0">
    <w:nsid w:val="0E882674"/>
    <w:multiLevelType w:val="hybridMultilevel"/>
    <w:tmpl w:val="DEC27DA0"/>
    <w:lvl w:ilvl="0" w:tplc="45E0354C">
      <w:start w:val="1"/>
      <w:numFmt w:val="decimal"/>
      <w:lvlText w:val="%1."/>
      <w:lvlJc w:val="center"/>
      <w:pPr>
        <w:ind w:left="720" w:hanging="360"/>
      </w:pPr>
      <w:rPr>
        <w:rFonts w:ascii="Calibri" w:eastAsia="MS Mincho" w:hAnsi="Calibri" w:cs="Times New Roman" w:hint="default"/>
        <w:b/>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1AE46480"/>
    <w:multiLevelType w:val="hybridMultilevel"/>
    <w:tmpl w:val="1CA89C2E"/>
    <w:lvl w:ilvl="0" w:tplc="F8D6D8B0">
      <w:start w:val="1"/>
      <w:numFmt w:val="lowerLetter"/>
      <w:lvlText w:val="%1."/>
      <w:lvlJc w:val="left"/>
      <w:pPr>
        <w:ind w:left="1571" w:hanging="360"/>
      </w:pPr>
      <w:rPr>
        <w:b/>
      </w:rPr>
    </w:lvl>
    <w:lvl w:ilvl="1" w:tplc="04180019" w:tentative="1">
      <w:start w:val="1"/>
      <w:numFmt w:val="lowerLetter"/>
      <w:lvlText w:val="%2."/>
      <w:lvlJc w:val="left"/>
      <w:pPr>
        <w:ind w:left="2291" w:hanging="360"/>
      </w:pPr>
    </w:lvl>
    <w:lvl w:ilvl="2" w:tplc="0418001B" w:tentative="1">
      <w:start w:val="1"/>
      <w:numFmt w:val="lowerRoman"/>
      <w:lvlText w:val="%3."/>
      <w:lvlJc w:val="right"/>
      <w:pPr>
        <w:ind w:left="3011" w:hanging="180"/>
      </w:pPr>
    </w:lvl>
    <w:lvl w:ilvl="3" w:tplc="0418000F" w:tentative="1">
      <w:start w:val="1"/>
      <w:numFmt w:val="decimal"/>
      <w:lvlText w:val="%4."/>
      <w:lvlJc w:val="left"/>
      <w:pPr>
        <w:ind w:left="3731" w:hanging="360"/>
      </w:pPr>
    </w:lvl>
    <w:lvl w:ilvl="4" w:tplc="04180019" w:tentative="1">
      <w:start w:val="1"/>
      <w:numFmt w:val="lowerLetter"/>
      <w:lvlText w:val="%5."/>
      <w:lvlJc w:val="left"/>
      <w:pPr>
        <w:ind w:left="4451" w:hanging="360"/>
      </w:pPr>
    </w:lvl>
    <w:lvl w:ilvl="5" w:tplc="0418001B" w:tentative="1">
      <w:start w:val="1"/>
      <w:numFmt w:val="lowerRoman"/>
      <w:lvlText w:val="%6."/>
      <w:lvlJc w:val="right"/>
      <w:pPr>
        <w:ind w:left="5171" w:hanging="180"/>
      </w:pPr>
    </w:lvl>
    <w:lvl w:ilvl="6" w:tplc="0418000F" w:tentative="1">
      <w:start w:val="1"/>
      <w:numFmt w:val="decimal"/>
      <w:lvlText w:val="%7."/>
      <w:lvlJc w:val="left"/>
      <w:pPr>
        <w:ind w:left="5891" w:hanging="360"/>
      </w:pPr>
    </w:lvl>
    <w:lvl w:ilvl="7" w:tplc="04180019" w:tentative="1">
      <w:start w:val="1"/>
      <w:numFmt w:val="lowerLetter"/>
      <w:lvlText w:val="%8."/>
      <w:lvlJc w:val="left"/>
      <w:pPr>
        <w:ind w:left="6611" w:hanging="360"/>
      </w:pPr>
    </w:lvl>
    <w:lvl w:ilvl="8" w:tplc="0418001B" w:tentative="1">
      <w:start w:val="1"/>
      <w:numFmt w:val="lowerRoman"/>
      <w:lvlText w:val="%9."/>
      <w:lvlJc w:val="right"/>
      <w:pPr>
        <w:ind w:left="7331" w:hanging="180"/>
      </w:pPr>
    </w:lvl>
  </w:abstractNum>
  <w:abstractNum w:abstractNumId="24" w15:restartNumberingAfterBreak="0">
    <w:nsid w:val="1DFA3E12"/>
    <w:multiLevelType w:val="hybridMultilevel"/>
    <w:tmpl w:val="995E5600"/>
    <w:lvl w:ilvl="0" w:tplc="41DE57CA">
      <w:start w:val="1"/>
      <w:numFmt w:val="lowerLetter"/>
      <w:lvlText w:val="%1."/>
      <w:lvlJc w:val="left"/>
      <w:pPr>
        <w:tabs>
          <w:tab w:val="num" w:pos="1080"/>
        </w:tabs>
        <w:ind w:left="1080" w:hanging="360"/>
      </w:pPr>
      <w:rPr>
        <w:rFonts w:ascii="Times New Roman" w:eastAsia="Times New Roman" w:hAnsi="Times New Roman" w:cs="Times New Roman"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2011624A"/>
    <w:multiLevelType w:val="hybridMultilevel"/>
    <w:tmpl w:val="2898C71C"/>
    <w:lvl w:ilvl="0" w:tplc="FB44E36A">
      <w:start w:val="1"/>
      <w:numFmt w:val="lowerLetter"/>
      <w:lvlText w:val="%1)"/>
      <w:lvlJc w:val="left"/>
      <w:pPr>
        <w:ind w:left="1080" w:hanging="360"/>
      </w:pPr>
      <w:rPr>
        <w:rFonts w:cs="Times New Roman"/>
        <w:b/>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26" w15:restartNumberingAfterBreak="0">
    <w:nsid w:val="217C4236"/>
    <w:multiLevelType w:val="multilevel"/>
    <w:tmpl w:val="BDD674EA"/>
    <w:lvl w:ilvl="0">
      <w:start w:val="1"/>
      <w:numFmt w:val="lowerLetter"/>
      <w:lvlText w:val="%1."/>
      <w:lvlJc w:val="left"/>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25A20CD"/>
    <w:multiLevelType w:val="multilevel"/>
    <w:tmpl w:val="1C72BB0E"/>
    <w:lvl w:ilvl="0">
      <w:start w:val="1"/>
      <w:numFmt w:val="decimal"/>
      <w:lvlText w:val="%1.0."/>
      <w:lvlJc w:val="left"/>
      <w:pPr>
        <w:ind w:left="1215" w:hanging="495"/>
      </w:pPr>
      <w:rPr>
        <w:rFonts w:cs="Times New Roman"/>
      </w:rPr>
    </w:lvl>
    <w:lvl w:ilvl="1">
      <w:start w:val="1"/>
      <w:numFmt w:val="decimal"/>
      <w:lvlText w:val="%1.%2."/>
      <w:lvlJc w:val="left"/>
      <w:pPr>
        <w:ind w:left="1035" w:hanging="495"/>
      </w:pPr>
      <w:rPr>
        <w:rFonts w:cs="Times New Roman"/>
        <w:b/>
      </w:rPr>
    </w:lvl>
    <w:lvl w:ilvl="2">
      <w:start w:val="1"/>
      <w:numFmt w:val="decimal"/>
      <w:lvlText w:val="%1.%2.%3."/>
      <w:lvlJc w:val="left"/>
      <w:pPr>
        <w:ind w:left="2880" w:hanging="720"/>
      </w:pPr>
      <w:rPr>
        <w:rFonts w:cs="Times New Roman"/>
      </w:rPr>
    </w:lvl>
    <w:lvl w:ilvl="3">
      <w:start w:val="1"/>
      <w:numFmt w:val="decimal"/>
      <w:lvlText w:val="%1.%2.%3.%4."/>
      <w:lvlJc w:val="left"/>
      <w:pPr>
        <w:ind w:left="3600" w:hanging="720"/>
      </w:pPr>
      <w:rPr>
        <w:rFonts w:cs="Times New Roman"/>
      </w:rPr>
    </w:lvl>
    <w:lvl w:ilvl="4">
      <w:start w:val="1"/>
      <w:numFmt w:val="decimal"/>
      <w:lvlText w:val="%1.%2.%3.%4.%5."/>
      <w:lvlJc w:val="left"/>
      <w:pPr>
        <w:ind w:left="4680" w:hanging="1080"/>
      </w:pPr>
      <w:rPr>
        <w:rFonts w:cs="Times New Roman"/>
      </w:rPr>
    </w:lvl>
    <w:lvl w:ilvl="5">
      <w:start w:val="1"/>
      <w:numFmt w:val="decimal"/>
      <w:lvlText w:val="%1.%2.%3.%4.%5.%6."/>
      <w:lvlJc w:val="left"/>
      <w:pPr>
        <w:ind w:left="5400" w:hanging="1080"/>
      </w:pPr>
      <w:rPr>
        <w:rFonts w:cs="Times New Roman"/>
      </w:rPr>
    </w:lvl>
    <w:lvl w:ilvl="6">
      <w:start w:val="1"/>
      <w:numFmt w:val="decimal"/>
      <w:lvlText w:val="%1.%2.%3.%4.%5.%6.%7."/>
      <w:lvlJc w:val="left"/>
      <w:pPr>
        <w:ind w:left="6480" w:hanging="1440"/>
      </w:pPr>
      <w:rPr>
        <w:rFonts w:cs="Times New Roman"/>
      </w:rPr>
    </w:lvl>
    <w:lvl w:ilvl="7">
      <w:start w:val="1"/>
      <w:numFmt w:val="decimal"/>
      <w:lvlText w:val="%1.%2.%3.%4.%5.%6.%7.%8."/>
      <w:lvlJc w:val="left"/>
      <w:pPr>
        <w:ind w:left="7200" w:hanging="1440"/>
      </w:pPr>
      <w:rPr>
        <w:rFonts w:cs="Times New Roman"/>
      </w:rPr>
    </w:lvl>
    <w:lvl w:ilvl="8">
      <w:start w:val="1"/>
      <w:numFmt w:val="decimal"/>
      <w:lvlText w:val="%1.%2.%3.%4.%5.%6.%7.%8.%9."/>
      <w:lvlJc w:val="left"/>
      <w:pPr>
        <w:ind w:left="8280" w:hanging="1800"/>
      </w:pPr>
      <w:rPr>
        <w:rFonts w:cs="Times New Roman"/>
      </w:rPr>
    </w:lvl>
  </w:abstractNum>
  <w:abstractNum w:abstractNumId="28" w15:restartNumberingAfterBreak="0">
    <w:nsid w:val="2343057B"/>
    <w:multiLevelType w:val="singleLevel"/>
    <w:tmpl w:val="C6E026C0"/>
    <w:lvl w:ilvl="0">
      <w:start w:val="5"/>
      <w:numFmt w:val="bullet"/>
      <w:lvlText w:val="-"/>
      <w:lvlJc w:val="left"/>
      <w:pPr>
        <w:tabs>
          <w:tab w:val="num" w:pos="360"/>
        </w:tabs>
        <w:ind w:left="360" w:hanging="360"/>
      </w:pPr>
      <w:rPr>
        <w:rFonts w:ascii="Times New Roman" w:hAnsi="Times New Roman" w:hint="default"/>
      </w:rPr>
    </w:lvl>
  </w:abstractNum>
  <w:abstractNum w:abstractNumId="29" w15:restartNumberingAfterBreak="0">
    <w:nsid w:val="25E50521"/>
    <w:multiLevelType w:val="hybridMultilevel"/>
    <w:tmpl w:val="DF12338E"/>
    <w:lvl w:ilvl="0" w:tplc="45E0354C">
      <w:start w:val="1"/>
      <w:numFmt w:val="decimal"/>
      <w:lvlText w:val="%1."/>
      <w:lvlJc w:val="center"/>
      <w:pPr>
        <w:ind w:left="720" w:hanging="360"/>
      </w:pPr>
      <w:rPr>
        <w:rFonts w:ascii="Calibri" w:eastAsia="MS Mincho" w:hAnsi="Calibri" w:cs="Times New Roman" w:hint="default"/>
        <w:b/>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260A05C8"/>
    <w:multiLevelType w:val="hybridMultilevel"/>
    <w:tmpl w:val="E07A2C1C"/>
    <w:lvl w:ilvl="0" w:tplc="BC6C3452">
      <w:start w:val="1"/>
      <w:numFmt w:val="lowerLetter"/>
      <w:lvlText w:val="%1."/>
      <w:lvlJc w:val="left"/>
      <w:pPr>
        <w:ind w:left="960" w:hanging="360"/>
      </w:pPr>
      <w:rPr>
        <w:b/>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31" w15:restartNumberingAfterBreak="0">
    <w:nsid w:val="37FB63DE"/>
    <w:multiLevelType w:val="hybridMultilevel"/>
    <w:tmpl w:val="D3F61FC6"/>
    <w:lvl w:ilvl="0" w:tplc="3CF63356">
      <w:start w:val="1"/>
      <w:numFmt w:val="lowerLetter"/>
      <w:lvlText w:val="%1."/>
      <w:lvlJc w:val="left"/>
      <w:pPr>
        <w:ind w:left="1571" w:hanging="360"/>
      </w:pPr>
      <w:rPr>
        <w:b/>
      </w:rPr>
    </w:lvl>
    <w:lvl w:ilvl="1" w:tplc="04180019" w:tentative="1">
      <w:start w:val="1"/>
      <w:numFmt w:val="lowerLetter"/>
      <w:lvlText w:val="%2."/>
      <w:lvlJc w:val="left"/>
      <w:pPr>
        <w:ind w:left="2291" w:hanging="360"/>
      </w:pPr>
    </w:lvl>
    <w:lvl w:ilvl="2" w:tplc="0418001B" w:tentative="1">
      <w:start w:val="1"/>
      <w:numFmt w:val="lowerRoman"/>
      <w:lvlText w:val="%3."/>
      <w:lvlJc w:val="right"/>
      <w:pPr>
        <w:ind w:left="3011" w:hanging="180"/>
      </w:pPr>
    </w:lvl>
    <w:lvl w:ilvl="3" w:tplc="0418000F" w:tentative="1">
      <w:start w:val="1"/>
      <w:numFmt w:val="decimal"/>
      <w:lvlText w:val="%4."/>
      <w:lvlJc w:val="left"/>
      <w:pPr>
        <w:ind w:left="3731" w:hanging="360"/>
      </w:pPr>
    </w:lvl>
    <w:lvl w:ilvl="4" w:tplc="04180019" w:tentative="1">
      <w:start w:val="1"/>
      <w:numFmt w:val="lowerLetter"/>
      <w:lvlText w:val="%5."/>
      <w:lvlJc w:val="left"/>
      <w:pPr>
        <w:ind w:left="4451" w:hanging="360"/>
      </w:pPr>
    </w:lvl>
    <w:lvl w:ilvl="5" w:tplc="0418001B" w:tentative="1">
      <w:start w:val="1"/>
      <w:numFmt w:val="lowerRoman"/>
      <w:lvlText w:val="%6."/>
      <w:lvlJc w:val="right"/>
      <w:pPr>
        <w:ind w:left="5171" w:hanging="180"/>
      </w:pPr>
    </w:lvl>
    <w:lvl w:ilvl="6" w:tplc="0418000F" w:tentative="1">
      <w:start w:val="1"/>
      <w:numFmt w:val="decimal"/>
      <w:lvlText w:val="%7."/>
      <w:lvlJc w:val="left"/>
      <w:pPr>
        <w:ind w:left="5891" w:hanging="360"/>
      </w:pPr>
    </w:lvl>
    <w:lvl w:ilvl="7" w:tplc="04180019" w:tentative="1">
      <w:start w:val="1"/>
      <w:numFmt w:val="lowerLetter"/>
      <w:lvlText w:val="%8."/>
      <w:lvlJc w:val="left"/>
      <w:pPr>
        <w:ind w:left="6611" w:hanging="360"/>
      </w:pPr>
    </w:lvl>
    <w:lvl w:ilvl="8" w:tplc="0418001B" w:tentative="1">
      <w:start w:val="1"/>
      <w:numFmt w:val="lowerRoman"/>
      <w:lvlText w:val="%9."/>
      <w:lvlJc w:val="right"/>
      <w:pPr>
        <w:ind w:left="7331" w:hanging="180"/>
      </w:pPr>
    </w:lvl>
  </w:abstractNum>
  <w:abstractNum w:abstractNumId="32" w15:restartNumberingAfterBreak="0">
    <w:nsid w:val="404B509D"/>
    <w:multiLevelType w:val="hybridMultilevel"/>
    <w:tmpl w:val="A4BADC02"/>
    <w:lvl w:ilvl="0" w:tplc="EFF63C66">
      <w:start w:val="1"/>
      <w:numFmt w:val="decimal"/>
      <w:lvlText w:val="%1."/>
      <w:lvlJc w:val="left"/>
      <w:pPr>
        <w:tabs>
          <w:tab w:val="num" w:pos="720"/>
        </w:tabs>
        <w:ind w:left="72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3" w15:restartNumberingAfterBreak="0">
    <w:nsid w:val="43711588"/>
    <w:multiLevelType w:val="hybridMultilevel"/>
    <w:tmpl w:val="4DB445B8"/>
    <w:lvl w:ilvl="0" w:tplc="AA7E43D2">
      <w:start w:val="1"/>
      <w:numFmt w:val="bullet"/>
      <w:lvlText w:val="-"/>
      <w:lvlJc w:val="left"/>
      <w:pPr>
        <w:ind w:left="786" w:hanging="360"/>
      </w:pPr>
      <w:rPr>
        <w:rFonts w:ascii="Times New Roman" w:eastAsia="Times New Roman" w:hAnsi="Times New Roman" w:hint="default"/>
      </w:rPr>
    </w:lvl>
    <w:lvl w:ilvl="1" w:tplc="04180003" w:tentative="1">
      <w:start w:val="1"/>
      <w:numFmt w:val="bullet"/>
      <w:lvlText w:val="o"/>
      <w:lvlJc w:val="left"/>
      <w:pPr>
        <w:ind w:left="1506" w:hanging="360"/>
      </w:pPr>
      <w:rPr>
        <w:rFonts w:ascii="Courier New" w:hAnsi="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34" w15:restartNumberingAfterBreak="0">
    <w:nsid w:val="4BFB1B42"/>
    <w:multiLevelType w:val="hybridMultilevel"/>
    <w:tmpl w:val="BE2C465C"/>
    <w:lvl w:ilvl="0" w:tplc="C47A0A84">
      <w:start w:val="1"/>
      <w:numFmt w:val="lowerLetter"/>
      <w:lvlText w:val="%1."/>
      <w:lvlJc w:val="left"/>
      <w:pPr>
        <w:ind w:left="1287" w:hanging="360"/>
      </w:pPr>
      <w:rPr>
        <w:b/>
      </w:r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35" w15:restartNumberingAfterBreak="0">
    <w:nsid w:val="4C3B492E"/>
    <w:multiLevelType w:val="hybridMultilevel"/>
    <w:tmpl w:val="71E28602"/>
    <w:lvl w:ilvl="0" w:tplc="80141078">
      <w:start w:val="1"/>
      <w:numFmt w:val="decimal"/>
      <w:lvlText w:val="%1."/>
      <w:lvlJc w:val="left"/>
      <w:pPr>
        <w:tabs>
          <w:tab w:val="num" w:pos="720"/>
        </w:tabs>
        <w:ind w:left="720" w:hanging="360"/>
      </w:pPr>
      <w:rPr>
        <w:rFonts w:cs="Times New Roman" w:hint="default"/>
        <w:b/>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53D25D16"/>
    <w:multiLevelType w:val="hybridMultilevel"/>
    <w:tmpl w:val="BD32D736"/>
    <w:lvl w:ilvl="0" w:tplc="E0A011DE">
      <w:numFmt w:val="bullet"/>
      <w:lvlText w:val=""/>
      <w:lvlJc w:val="left"/>
      <w:pPr>
        <w:tabs>
          <w:tab w:val="num" w:pos="720"/>
        </w:tabs>
        <w:ind w:left="720" w:hanging="360"/>
      </w:pPr>
      <w:rPr>
        <w:rFonts w:ascii="Symbol" w:eastAsia="Times New Roman"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6F827A1"/>
    <w:multiLevelType w:val="singleLevel"/>
    <w:tmpl w:val="04090013"/>
    <w:lvl w:ilvl="0">
      <w:start w:val="1"/>
      <w:numFmt w:val="upperRoman"/>
      <w:lvlText w:val="%1."/>
      <w:lvlJc w:val="left"/>
      <w:pPr>
        <w:tabs>
          <w:tab w:val="num" w:pos="720"/>
        </w:tabs>
        <w:ind w:left="720" w:hanging="720"/>
      </w:pPr>
      <w:rPr>
        <w:rFonts w:cs="Times New Roman" w:hint="default"/>
      </w:rPr>
    </w:lvl>
  </w:abstractNum>
  <w:abstractNum w:abstractNumId="38" w15:restartNumberingAfterBreak="0">
    <w:nsid w:val="58A7350B"/>
    <w:multiLevelType w:val="hybridMultilevel"/>
    <w:tmpl w:val="33DCEACC"/>
    <w:lvl w:ilvl="0" w:tplc="04090005">
      <w:start w:val="1"/>
      <w:numFmt w:val="bullet"/>
      <w:lvlText w:val=""/>
      <w:lvlJc w:val="left"/>
      <w:pPr>
        <w:ind w:left="786" w:hanging="360"/>
      </w:pPr>
      <w:rPr>
        <w:rFonts w:ascii="Wingdings" w:hAnsi="Wingdings" w:hint="default"/>
      </w:rPr>
    </w:lvl>
    <w:lvl w:ilvl="1" w:tplc="04180003" w:tentative="1">
      <w:start w:val="1"/>
      <w:numFmt w:val="bullet"/>
      <w:lvlText w:val="o"/>
      <w:lvlJc w:val="left"/>
      <w:pPr>
        <w:ind w:left="1680" w:hanging="360"/>
      </w:pPr>
      <w:rPr>
        <w:rFonts w:ascii="Courier New" w:hAnsi="Courier New" w:cs="Courier New" w:hint="default"/>
      </w:rPr>
    </w:lvl>
    <w:lvl w:ilvl="2" w:tplc="04180005" w:tentative="1">
      <w:start w:val="1"/>
      <w:numFmt w:val="bullet"/>
      <w:lvlText w:val=""/>
      <w:lvlJc w:val="left"/>
      <w:pPr>
        <w:ind w:left="2400" w:hanging="360"/>
      </w:pPr>
      <w:rPr>
        <w:rFonts w:ascii="Wingdings" w:hAnsi="Wingdings" w:hint="default"/>
      </w:rPr>
    </w:lvl>
    <w:lvl w:ilvl="3" w:tplc="04180001" w:tentative="1">
      <w:start w:val="1"/>
      <w:numFmt w:val="bullet"/>
      <w:lvlText w:val=""/>
      <w:lvlJc w:val="left"/>
      <w:pPr>
        <w:ind w:left="3120" w:hanging="360"/>
      </w:pPr>
      <w:rPr>
        <w:rFonts w:ascii="Symbol" w:hAnsi="Symbol" w:hint="default"/>
      </w:rPr>
    </w:lvl>
    <w:lvl w:ilvl="4" w:tplc="04180003" w:tentative="1">
      <w:start w:val="1"/>
      <w:numFmt w:val="bullet"/>
      <w:lvlText w:val="o"/>
      <w:lvlJc w:val="left"/>
      <w:pPr>
        <w:ind w:left="3840" w:hanging="360"/>
      </w:pPr>
      <w:rPr>
        <w:rFonts w:ascii="Courier New" w:hAnsi="Courier New" w:cs="Courier New" w:hint="default"/>
      </w:rPr>
    </w:lvl>
    <w:lvl w:ilvl="5" w:tplc="04180005" w:tentative="1">
      <w:start w:val="1"/>
      <w:numFmt w:val="bullet"/>
      <w:lvlText w:val=""/>
      <w:lvlJc w:val="left"/>
      <w:pPr>
        <w:ind w:left="4560" w:hanging="360"/>
      </w:pPr>
      <w:rPr>
        <w:rFonts w:ascii="Wingdings" w:hAnsi="Wingdings" w:hint="default"/>
      </w:rPr>
    </w:lvl>
    <w:lvl w:ilvl="6" w:tplc="04180001" w:tentative="1">
      <w:start w:val="1"/>
      <w:numFmt w:val="bullet"/>
      <w:lvlText w:val=""/>
      <w:lvlJc w:val="left"/>
      <w:pPr>
        <w:ind w:left="5280" w:hanging="360"/>
      </w:pPr>
      <w:rPr>
        <w:rFonts w:ascii="Symbol" w:hAnsi="Symbol" w:hint="default"/>
      </w:rPr>
    </w:lvl>
    <w:lvl w:ilvl="7" w:tplc="04180003" w:tentative="1">
      <w:start w:val="1"/>
      <w:numFmt w:val="bullet"/>
      <w:lvlText w:val="o"/>
      <w:lvlJc w:val="left"/>
      <w:pPr>
        <w:ind w:left="6000" w:hanging="360"/>
      </w:pPr>
      <w:rPr>
        <w:rFonts w:ascii="Courier New" w:hAnsi="Courier New" w:cs="Courier New" w:hint="default"/>
      </w:rPr>
    </w:lvl>
    <w:lvl w:ilvl="8" w:tplc="04180005" w:tentative="1">
      <w:start w:val="1"/>
      <w:numFmt w:val="bullet"/>
      <w:lvlText w:val=""/>
      <w:lvlJc w:val="left"/>
      <w:pPr>
        <w:ind w:left="6720" w:hanging="360"/>
      </w:pPr>
      <w:rPr>
        <w:rFonts w:ascii="Wingdings" w:hAnsi="Wingdings" w:hint="default"/>
      </w:rPr>
    </w:lvl>
  </w:abstractNum>
  <w:abstractNum w:abstractNumId="39" w15:restartNumberingAfterBreak="0">
    <w:nsid w:val="5D931420"/>
    <w:multiLevelType w:val="hybridMultilevel"/>
    <w:tmpl w:val="8AD4921A"/>
    <w:lvl w:ilvl="0" w:tplc="29AE7B5A">
      <w:start w:val="17"/>
      <w:numFmt w:val="bullet"/>
      <w:lvlText w:val="-"/>
      <w:lvlJc w:val="left"/>
      <w:pPr>
        <w:tabs>
          <w:tab w:val="num" w:pos="720"/>
        </w:tabs>
        <w:ind w:left="720" w:hanging="360"/>
      </w:pPr>
      <w:rPr>
        <w:rFonts w:ascii="Times New Roman" w:eastAsia="Times New Roman" w:hAnsi="Times New Roman"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98D0D16"/>
    <w:multiLevelType w:val="hybridMultilevel"/>
    <w:tmpl w:val="251C2878"/>
    <w:lvl w:ilvl="0" w:tplc="CBEC98E4">
      <w:start w:val="1"/>
      <w:numFmt w:val="lowerLetter"/>
      <w:lvlText w:val="%1."/>
      <w:lvlJc w:val="left"/>
      <w:pPr>
        <w:tabs>
          <w:tab w:val="num" w:pos="900"/>
        </w:tabs>
        <w:ind w:left="900" w:hanging="360"/>
      </w:pPr>
      <w:rPr>
        <w:rFonts w:cs="Times New Roman"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69F95060"/>
    <w:multiLevelType w:val="multilevel"/>
    <w:tmpl w:val="671644BC"/>
    <w:lvl w:ilvl="0">
      <w:start w:val="1"/>
      <w:numFmt w:val="lowerLetter"/>
      <w:lvlText w:val="%1."/>
      <w:lvlJc w:val="left"/>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D150A8A"/>
    <w:multiLevelType w:val="hybridMultilevel"/>
    <w:tmpl w:val="076054C4"/>
    <w:lvl w:ilvl="0" w:tplc="45E0354C">
      <w:start w:val="1"/>
      <w:numFmt w:val="decimal"/>
      <w:lvlText w:val="%1."/>
      <w:lvlJc w:val="center"/>
      <w:pPr>
        <w:ind w:left="720" w:hanging="360"/>
      </w:pPr>
      <w:rPr>
        <w:rFonts w:ascii="Calibri" w:eastAsia="MS Mincho" w:hAnsi="Calibri" w:cs="Times New Roman" w:hint="default"/>
        <w:b/>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6D51EF5"/>
    <w:multiLevelType w:val="hybridMultilevel"/>
    <w:tmpl w:val="7B142CA8"/>
    <w:lvl w:ilvl="0" w:tplc="CBEC98E4">
      <w:start w:val="1"/>
      <w:numFmt w:val="low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B3164DA"/>
    <w:multiLevelType w:val="hybridMultilevel"/>
    <w:tmpl w:val="DADCC508"/>
    <w:lvl w:ilvl="0" w:tplc="B270F4B8">
      <w:start w:val="1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CD0037F"/>
    <w:multiLevelType w:val="hybridMultilevel"/>
    <w:tmpl w:val="B9769316"/>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6" w15:restartNumberingAfterBreak="0">
    <w:nsid w:val="7DBC7925"/>
    <w:multiLevelType w:val="singleLevel"/>
    <w:tmpl w:val="0409000F"/>
    <w:lvl w:ilvl="0">
      <w:start w:val="1"/>
      <w:numFmt w:val="decimal"/>
      <w:lvlText w:val="%1."/>
      <w:lvlJc w:val="left"/>
      <w:pPr>
        <w:tabs>
          <w:tab w:val="num" w:pos="360"/>
        </w:tabs>
        <w:ind w:left="360" w:hanging="360"/>
      </w:pPr>
      <w:rPr>
        <w:rFonts w:cs="Times New Roman"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46"/>
  </w:num>
  <w:num w:numId="4">
    <w:abstractNumId w:val="28"/>
  </w:num>
  <w:num w:numId="5">
    <w:abstractNumId w:val="35"/>
  </w:num>
  <w:num w:numId="6">
    <w:abstractNumId w:val="33"/>
  </w:num>
  <w:num w:numId="7">
    <w:abstractNumId w:val="20"/>
  </w:num>
  <w:num w:numId="8">
    <w:abstractNumId w:val="25"/>
  </w:num>
  <w:num w:numId="9">
    <w:abstractNumId w:val="36"/>
  </w:num>
  <w:num w:numId="10">
    <w:abstractNumId w:val="39"/>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3"/>
  </w:num>
  <w:num w:numId="23">
    <w:abstractNumId w:val="14"/>
  </w:num>
  <w:num w:numId="24">
    <w:abstractNumId w:val="15"/>
  </w:num>
  <w:num w:numId="25">
    <w:abstractNumId w:val="16"/>
  </w:num>
  <w:num w:numId="26">
    <w:abstractNumId w:val="17"/>
  </w:num>
  <w:num w:numId="27">
    <w:abstractNumId w:val="42"/>
  </w:num>
  <w:num w:numId="28">
    <w:abstractNumId w:val="45"/>
  </w:num>
  <w:num w:numId="29">
    <w:abstractNumId w:val="19"/>
  </w:num>
  <w:num w:numId="30">
    <w:abstractNumId w:val="44"/>
  </w:num>
  <w:num w:numId="31">
    <w:abstractNumId w:val="18"/>
  </w:num>
  <w:num w:numId="32">
    <w:abstractNumId w:val="40"/>
  </w:num>
  <w:num w:numId="33">
    <w:abstractNumId w:val="21"/>
  </w:num>
  <w:num w:numId="34">
    <w:abstractNumId w:val="24"/>
  </w:num>
  <w:num w:numId="35">
    <w:abstractNumId w:val="30"/>
  </w:num>
  <w:num w:numId="36">
    <w:abstractNumId w:val="43"/>
  </w:num>
  <w:num w:numId="37">
    <w:abstractNumId w:val="41"/>
  </w:num>
  <w:num w:numId="38">
    <w:abstractNumId w:val="34"/>
  </w:num>
  <w:num w:numId="39">
    <w:abstractNumId w:val="23"/>
  </w:num>
  <w:num w:numId="40">
    <w:abstractNumId w:val="31"/>
  </w:num>
  <w:num w:numId="41">
    <w:abstractNumId w:val="26"/>
  </w:num>
  <w:num w:numId="42">
    <w:abstractNumId w:val="11"/>
  </w:num>
  <w:num w:numId="43">
    <w:abstractNumId w:val="22"/>
  </w:num>
  <w:num w:numId="44">
    <w:abstractNumId w:val="29"/>
  </w:num>
  <w:num w:numId="45">
    <w:abstractNumId w:val="3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2A8"/>
    <w:rsid w:val="00006D92"/>
    <w:rsid w:val="00010C78"/>
    <w:rsid w:val="000139F2"/>
    <w:rsid w:val="000176C8"/>
    <w:rsid w:val="0002690A"/>
    <w:rsid w:val="000301CB"/>
    <w:rsid w:val="00032B70"/>
    <w:rsid w:val="00036B5D"/>
    <w:rsid w:val="000379CC"/>
    <w:rsid w:val="00037B5C"/>
    <w:rsid w:val="00045350"/>
    <w:rsid w:val="0004618D"/>
    <w:rsid w:val="0005041B"/>
    <w:rsid w:val="00050D33"/>
    <w:rsid w:val="00053BBC"/>
    <w:rsid w:val="00054509"/>
    <w:rsid w:val="00054EA5"/>
    <w:rsid w:val="000577FF"/>
    <w:rsid w:val="00061E87"/>
    <w:rsid w:val="00066BDE"/>
    <w:rsid w:val="0007505A"/>
    <w:rsid w:val="0008551D"/>
    <w:rsid w:val="00085D7B"/>
    <w:rsid w:val="00086C5B"/>
    <w:rsid w:val="00087092"/>
    <w:rsid w:val="000A5803"/>
    <w:rsid w:val="000B2133"/>
    <w:rsid w:val="000B252D"/>
    <w:rsid w:val="000B6079"/>
    <w:rsid w:val="000C37DC"/>
    <w:rsid w:val="000C4EA7"/>
    <w:rsid w:val="000C5C00"/>
    <w:rsid w:val="000C6579"/>
    <w:rsid w:val="000D2644"/>
    <w:rsid w:val="000D2FA0"/>
    <w:rsid w:val="000D4466"/>
    <w:rsid w:val="000E0765"/>
    <w:rsid w:val="000E5279"/>
    <w:rsid w:val="000E53A7"/>
    <w:rsid w:val="000F1074"/>
    <w:rsid w:val="000F590C"/>
    <w:rsid w:val="000F690A"/>
    <w:rsid w:val="0010132D"/>
    <w:rsid w:val="00101442"/>
    <w:rsid w:val="0010279B"/>
    <w:rsid w:val="001114FD"/>
    <w:rsid w:val="00115568"/>
    <w:rsid w:val="00120681"/>
    <w:rsid w:val="001230C4"/>
    <w:rsid w:val="0012437F"/>
    <w:rsid w:val="00125AE9"/>
    <w:rsid w:val="00125F1B"/>
    <w:rsid w:val="001305AD"/>
    <w:rsid w:val="001321B5"/>
    <w:rsid w:val="00133B4E"/>
    <w:rsid w:val="0013410D"/>
    <w:rsid w:val="001341F8"/>
    <w:rsid w:val="00135E61"/>
    <w:rsid w:val="00140994"/>
    <w:rsid w:val="0016510E"/>
    <w:rsid w:val="0017227D"/>
    <w:rsid w:val="00172FBF"/>
    <w:rsid w:val="0017550A"/>
    <w:rsid w:val="0019108F"/>
    <w:rsid w:val="0019325C"/>
    <w:rsid w:val="0019386E"/>
    <w:rsid w:val="001966C8"/>
    <w:rsid w:val="00196BFF"/>
    <w:rsid w:val="001A1306"/>
    <w:rsid w:val="001A159D"/>
    <w:rsid w:val="001A39CA"/>
    <w:rsid w:val="001A509E"/>
    <w:rsid w:val="001A5AD7"/>
    <w:rsid w:val="001B0B72"/>
    <w:rsid w:val="001B394D"/>
    <w:rsid w:val="001C2B07"/>
    <w:rsid w:val="001C5240"/>
    <w:rsid w:val="001C6CD2"/>
    <w:rsid w:val="001D239F"/>
    <w:rsid w:val="001E3092"/>
    <w:rsid w:val="001E5FC1"/>
    <w:rsid w:val="001F48DC"/>
    <w:rsid w:val="00212559"/>
    <w:rsid w:val="0021442C"/>
    <w:rsid w:val="00216EE5"/>
    <w:rsid w:val="00220872"/>
    <w:rsid w:val="00220991"/>
    <w:rsid w:val="00221C4A"/>
    <w:rsid w:val="00222BD7"/>
    <w:rsid w:val="002266BA"/>
    <w:rsid w:val="0023185A"/>
    <w:rsid w:val="0023285F"/>
    <w:rsid w:val="00240C84"/>
    <w:rsid w:val="00242E96"/>
    <w:rsid w:val="00244FE6"/>
    <w:rsid w:val="00246FF1"/>
    <w:rsid w:val="00250DA7"/>
    <w:rsid w:val="00251F18"/>
    <w:rsid w:val="0025413D"/>
    <w:rsid w:val="0025462F"/>
    <w:rsid w:val="00255245"/>
    <w:rsid w:val="00256FF4"/>
    <w:rsid w:val="00260E64"/>
    <w:rsid w:val="00261C96"/>
    <w:rsid w:val="00266521"/>
    <w:rsid w:val="00270C1B"/>
    <w:rsid w:val="0027712A"/>
    <w:rsid w:val="002815FD"/>
    <w:rsid w:val="0028168E"/>
    <w:rsid w:val="002830E8"/>
    <w:rsid w:val="00291AE5"/>
    <w:rsid w:val="00292C41"/>
    <w:rsid w:val="002A0A5B"/>
    <w:rsid w:val="002A0CD3"/>
    <w:rsid w:val="002A422F"/>
    <w:rsid w:val="002A4B56"/>
    <w:rsid w:val="002B0C24"/>
    <w:rsid w:val="002B4BE0"/>
    <w:rsid w:val="002B67D2"/>
    <w:rsid w:val="002C1EF6"/>
    <w:rsid w:val="002C4BAE"/>
    <w:rsid w:val="002C4C95"/>
    <w:rsid w:val="002C4D53"/>
    <w:rsid w:val="002C5EE7"/>
    <w:rsid w:val="002D4D41"/>
    <w:rsid w:val="002E0024"/>
    <w:rsid w:val="002E189A"/>
    <w:rsid w:val="002F148B"/>
    <w:rsid w:val="002F54E8"/>
    <w:rsid w:val="002F5E17"/>
    <w:rsid w:val="003005E1"/>
    <w:rsid w:val="00312804"/>
    <w:rsid w:val="00313847"/>
    <w:rsid w:val="00316520"/>
    <w:rsid w:val="0031652D"/>
    <w:rsid w:val="00317F46"/>
    <w:rsid w:val="00323F24"/>
    <w:rsid w:val="00323F2C"/>
    <w:rsid w:val="00331127"/>
    <w:rsid w:val="0033595B"/>
    <w:rsid w:val="00336D0A"/>
    <w:rsid w:val="00341A28"/>
    <w:rsid w:val="0034553E"/>
    <w:rsid w:val="00353BA2"/>
    <w:rsid w:val="00362828"/>
    <w:rsid w:val="00363C07"/>
    <w:rsid w:val="00366A91"/>
    <w:rsid w:val="003A40CD"/>
    <w:rsid w:val="003C40F7"/>
    <w:rsid w:val="003D32A8"/>
    <w:rsid w:val="003D62AE"/>
    <w:rsid w:val="003E08A9"/>
    <w:rsid w:val="003E111F"/>
    <w:rsid w:val="003E2A66"/>
    <w:rsid w:val="003E3C84"/>
    <w:rsid w:val="003E4690"/>
    <w:rsid w:val="003E48E9"/>
    <w:rsid w:val="003E51EA"/>
    <w:rsid w:val="003F10C5"/>
    <w:rsid w:val="003F7E8D"/>
    <w:rsid w:val="00400BBC"/>
    <w:rsid w:val="004016B3"/>
    <w:rsid w:val="00401E8C"/>
    <w:rsid w:val="00406114"/>
    <w:rsid w:val="00410689"/>
    <w:rsid w:val="00412241"/>
    <w:rsid w:val="00422FFA"/>
    <w:rsid w:val="00424C86"/>
    <w:rsid w:val="004317F4"/>
    <w:rsid w:val="00431BE3"/>
    <w:rsid w:val="0043214C"/>
    <w:rsid w:val="00434DAD"/>
    <w:rsid w:val="00437B2A"/>
    <w:rsid w:val="004416A6"/>
    <w:rsid w:val="0044277B"/>
    <w:rsid w:val="00461E79"/>
    <w:rsid w:val="004720B7"/>
    <w:rsid w:val="00474CB6"/>
    <w:rsid w:val="004750E3"/>
    <w:rsid w:val="00481B43"/>
    <w:rsid w:val="00482E5F"/>
    <w:rsid w:val="00484C8F"/>
    <w:rsid w:val="0048659A"/>
    <w:rsid w:val="00487877"/>
    <w:rsid w:val="0049353C"/>
    <w:rsid w:val="00493D02"/>
    <w:rsid w:val="004A0124"/>
    <w:rsid w:val="004A02DF"/>
    <w:rsid w:val="004A486F"/>
    <w:rsid w:val="004B7A26"/>
    <w:rsid w:val="004C166A"/>
    <w:rsid w:val="004F169E"/>
    <w:rsid w:val="004F513E"/>
    <w:rsid w:val="00504636"/>
    <w:rsid w:val="00506D83"/>
    <w:rsid w:val="00510984"/>
    <w:rsid w:val="00511A51"/>
    <w:rsid w:val="00513C1E"/>
    <w:rsid w:val="00521E9F"/>
    <w:rsid w:val="0053564D"/>
    <w:rsid w:val="005368DE"/>
    <w:rsid w:val="0054617A"/>
    <w:rsid w:val="00552AA5"/>
    <w:rsid w:val="0055404D"/>
    <w:rsid w:val="005703E3"/>
    <w:rsid w:val="00571AD4"/>
    <w:rsid w:val="0057404D"/>
    <w:rsid w:val="00574848"/>
    <w:rsid w:val="00577755"/>
    <w:rsid w:val="0058236F"/>
    <w:rsid w:val="0058608C"/>
    <w:rsid w:val="0059500C"/>
    <w:rsid w:val="005A3052"/>
    <w:rsid w:val="005A35C4"/>
    <w:rsid w:val="005A4FE0"/>
    <w:rsid w:val="005A6CC8"/>
    <w:rsid w:val="005B7247"/>
    <w:rsid w:val="005B7AF3"/>
    <w:rsid w:val="005D4102"/>
    <w:rsid w:val="005E3741"/>
    <w:rsid w:val="005E418B"/>
    <w:rsid w:val="005E6D25"/>
    <w:rsid w:val="005F2B2E"/>
    <w:rsid w:val="00603DF7"/>
    <w:rsid w:val="00606475"/>
    <w:rsid w:val="00611FFA"/>
    <w:rsid w:val="00613E1A"/>
    <w:rsid w:val="006140E4"/>
    <w:rsid w:val="006165EE"/>
    <w:rsid w:val="00620EBB"/>
    <w:rsid w:val="00621BEB"/>
    <w:rsid w:val="00621D5E"/>
    <w:rsid w:val="00621EEE"/>
    <w:rsid w:val="00623954"/>
    <w:rsid w:val="0064176D"/>
    <w:rsid w:val="0064523A"/>
    <w:rsid w:val="00655960"/>
    <w:rsid w:val="00657041"/>
    <w:rsid w:val="00670644"/>
    <w:rsid w:val="00673900"/>
    <w:rsid w:val="006759BE"/>
    <w:rsid w:val="00675B5C"/>
    <w:rsid w:val="00675DCA"/>
    <w:rsid w:val="00686674"/>
    <w:rsid w:val="00687EB6"/>
    <w:rsid w:val="0069079B"/>
    <w:rsid w:val="00691079"/>
    <w:rsid w:val="00693085"/>
    <w:rsid w:val="006936F8"/>
    <w:rsid w:val="00694C1E"/>
    <w:rsid w:val="00697EDF"/>
    <w:rsid w:val="006A07BD"/>
    <w:rsid w:val="006A2AE0"/>
    <w:rsid w:val="006A41A6"/>
    <w:rsid w:val="006A5D50"/>
    <w:rsid w:val="006A7809"/>
    <w:rsid w:val="006B1968"/>
    <w:rsid w:val="006B2CA8"/>
    <w:rsid w:val="006B2D87"/>
    <w:rsid w:val="006B3CBA"/>
    <w:rsid w:val="006B48DF"/>
    <w:rsid w:val="006B68D6"/>
    <w:rsid w:val="006C0F28"/>
    <w:rsid w:val="006C7F07"/>
    <w:rsid w:val="006D45DB"/>
    <w:rsid w:val="006D76BF"/>
    <w:rsid w:val="006E3654"/>
    <w:rsid w:val="006E599E"/>
    <w:rsid w:val="006F088C"/>
    <w:rsid w:val="006F18C7"/>
    <w:rsid w:val="006F202A"/>
    <w:rsid w:val="006F497B"/>
    <w:rsid w:val="00700114"/>
    <w:rsid w:val="00701C43"/>
    <w:rsid w:val="0070240F"/>
    <w:rsid w:val="00712CFE"/>
    <w:rsid w:val="007169BC"/>
    <w:rsid w:val="007213A1"/>
    <w:rsid w:val="00722658"/>
    <w:rsid w:val="00724A16"/>
    <w:rsid w:val="00725569"/>
    <w:rsid w:val="007304F6"/>
    <w:rsid w:val="007365A6"/>
    <w:rsid w:val="007422BE"/>
    <w:rsid w:val="00750ACC"/>
    <w:rsid w:val="007511CE"/>
    <w:rsid w:val="0076330C"/>
    <w:rsid w:val="0076405D"/>
    <w:rsid w:val="00775998"/>
    <w:rsid w:val="0078095C"/>
    <w:rsid w:val="007814BD"/>
    <w:rsid w:val="007A4D35"/>
    <w:rsid w:val="007C1D01"/>
    <w:rsid w:val="007D564D"/>
    <w:rsid w:val="007E5304"/>
    <w:rsid w:val="007F1371"/>
    <w:rsid w:val="007F3123"/>
    <w:rsid w:val="007F47D4"/>
    <w:rsid w:val="007F6A7F"/>
    <w:rsid w:val="00804BEE"/>
    <w:rsid w:val="00805444"/>
    <w:rsid w:val="008073F6"/>
    <w:rsid w:val="008118A9"/>
    <w:rsid w:val="008123FA"/>
    <w:rsid w:val="0081760D"/>
    <w:rsid w:val="008247C5"/>
    <w:rsid w:val="00825BD8"/>
    <w:rsid w:val="00832249"/>
    <w:rsid w:val="008326AD"/>
    <w:rsid w:val="00833025"/>
    <w:rsid w:val="00834ED2"/>
    <w:rsid w:val="00837FE6"/>
    <w:rsid w:val="00842E63"/>
    <w:rsid w:val="00842EE6"/>
    <w:rsid w:val="0086139E"/>
    <w:rsid w:val="00863879"/>
    <w:rsid w:val="008664C8"/>
    <w:rsid w:val="008737A5"/>
    <w:rsid w:val="00885BBE"/>
    <w:rsid w:val="00894FE4"/>
    <w:rsid w:val="00895BED"/>
    <w:rsid w:val="00896DB4"/>
    <w:rsid w:val="00897A7E"/>
    <w:rsid w:val="008A18D8"/>
    <w:rsid w:val="008A2322"/>
    <w:rsid w:val="008A24D6"/>
    <w:rsid w:val="008A33E6"/>
    <w:rsid w:val="008A407D"/>
    <w:rsid w:val="008A4FE1"/>
    <w:rsid w:val="008A7897"/>
    <w:rsid w:val="008B2B60"/>
    <w:rsid w:val="008B67EA"/>
    <w:rsid w:val="008C1F14"/>
    <w:rsid w:val="008C2AD6"/>
    <w:rsid w:val="008C3827"/>
    <w:rsid w:val="008C3EB9"/>
    <w:rsid w:val="008C78FA"/>
    <w:rsid w:val="008D4A78"/>
    <w:rsid w:val="008D5455"/>
    <w:rsid w:val="008E3317"/>
    <w:rsid w:val="008E78E9"/>
    <w:rsid w:val="0090552F"/>
    <w:rsid w:val="009101FB"/>
    <w:rsid w:val="00912BD5"/>
    <w:rsid w:val="00913B2D"/>
    <w:rsid w:val="00914629"/>
    <w:rsid w:val="009154A6"/>
    <w:rsid w:val="009219D1"/>
    <w:rsid w:val="00925C92"/>
    <w:rsid w:val="00927D4E"/>
    <w:rsid w:val="009344A4"/>
    <w:rsid w:val="00936931"/>
    <w:rsid w:val="00942079"/>
    <w:rsid w:val="00950949"/>
    <w:rsid w:val="009635FD"/>
    <w:rsid w:val="009737CF"/>
    <w:rsid w:val="009746C0"/>
    <w:rsid w:val="009812B9"/>
    <w:rsid w:val="00983B04"/>
    <w:rsid w:val="0098542B"/>
    <w:rsid w:val="00993389"/>
    <w:rsid w:val="00997C06"/>
    <w:rsid w:val="009A2603"/>
    <w:rsid w:val="009A2A94"/>
    <w:rsid w:val="009C0F78"/>
    <w:rsid w:val="009C73C8"/>
    <w:rsid w:val="009D2FE6"/>
    <w:rsid w:val="009E0374"/>
    <w:rsid w:val="009E2D2E"/>
    <w:rsid w:val="009E3DE9"/>
    <w:rsid w:val="009E4388"/>
    <w:rsid w:val="009E6C38"/>
    <w:rsid w:val="009F054B"/>
    <w:rsid w:val="00A020C1"/>
    <w:rsid w:val="00A1062C"/>
    <w:rsid w:val="00A131D3"/>
    <w:rsid w:val="00A13C2B"/>
    <w:rsid w:val="00A1426E"/>
    <w:rsid w:val="00A150BF"/>
    <w:rsid w:val="00A238DF"/>
    <w:rsid w:val="00A24039"/>
    <w:rsid w:val="00A269D4"/>
    <w:rsid w:val="00A32B56"/>
    <w:rsid w:val="00A34AAF"/>
    <w:rsid w:val="00A417D1"/>
    <w:rsid w:val="00A4286C"/>
    <w:rsid w:val="00A45B90"/>
    <w:rsid w:val="00A47A14"/>
    <w:rsid w:val="00A60665"/>
    <w:rsid w:val="00A619C2"/>
    <w:rsid w:val="00A643CC"/>
    <w:rsid w:val="00A64EF7"/>
    <w:rsid w:val="00A73C74"/>
    <w:rsid w:val="00A818E9"/>
    <w:rsid w:val="00A834EE"/>
    <w:rsid w:val="00A84FFA"/>
    <w:rsid w:val="00A864CB"/>
    <w:rsid w:val="00AA13CA"/>
    <w:rsid w:val="00AA35EC"/>
    <w:rsid w:val="00AA5FD3"/>
    <w:rsid w:val="00AA777B"/>
    <w:rsid w:val="00AA7F31"/>
    <w:rsid w:val="00AB3A53"/>
    <w:rsid w:val="00AB5F33"/>
    <w:rsid w:val="00AB79A8"/>
    <w:rsid w:val="00AC5090"/>
    <w:rsid w:val="00AD137E"/>
    <w:rsid w:val="00AD5D0E"/>
    <w:rsid w:val="00AE3968"/>
    <w:rsid w:val="00AE59AC"/>
    <w:rsid w:val="00B052BB"/>
    <w:rsid w:val="00B0605B"/>
    <w:rsid w:val="00B10AF1"/>
    <w:rsid w:val="00B154DE"/>
    <w:rsid w:val="00B166CF"/>
    <w:rsid w:val="00B24B35"/>
    <w:rsid w:val="00B3394F"/>
    <w:rsid w:val="00B42629"/>
    <w:rsid w:val="00B543E1"/>
    <w:rsid w:val="00B62D07"/>
    <w:rsid w:val="00B720F7"/>
    <w:rsid w:val="00B74F18"/>
    <w:rsid w:val="00B77DFB"/>
    <w:rsid w:val="00B842E6"/>
    <w:rsid w:val="00B8455D"/>
    <w:rsid w:val="00B8586F"/>
    <w:rsid w:val="00BA3EBC"/>
    <w:rsid w:val="00BA5EF4"/>
    <w:rsid w:val="00BB4A75"/>
    <w:rsid w:val="00BB6AA2"/>
    <w:rsid w:val="00BC3461"/>
    <w:rsid w:val="00BC410E"/>
    <w:rsid w:val="00BC4B47"/>
    <w:rsid w:val="00BD74F8"/>
    <w:rsid w:val="00BD7795"/>
    <w:rsid w:val="00BE326A"/>
    <w:rsid w:val="00BE4C07"/>
    <w:rsid w:val="00BF44D6"/>
    <w:rsid w:val="00C004B7"/>
    <w:rsid w:val="00C01646"/>
    <w:rsid w:val="00C15C02"/>
    <w:rsid w:val="00C15C5B"/>
    <w:rsid w:val="00C20788"/>
    <w:rsid w:val="00C218F4"/>
    <w:rsid w:val="00C2356D"/>
    <w:rsid w:val="00C245DC"/>
    <w:rsid w:val="00C34EC0"/>
    <w:rsid w:val="00C355DD"/>
    <w:rsid w:val="00C436D3"/>
    <w:rsid w:val="00C44016"/>
    <w:rsid w:val="00C446B2"/>
    <w:rsid w:val="00C45E8E"/>
    <w:rsid w:val="00C47F47"/>
    <w:rsid w:val="00C52AF3"/>
    <w:rsid w:val="00C54E8B"/>
    <w:rsid w:val="00C55655"/>
    <w:rsid w:val="00C5684B"/>
    <w:rsid w:val="00C6315E"/>
    <w:rsid w:val="00C635C9"/>
    <w:rsid w:val="00C638DF"/>
    <w:rsid w:val="00C651DD"/>
    <w:rsid w:val="00C71D83"/>
    <w:rsid w:val="00C7318A"/>
    <w:rsid w:val="00C748A7"/>
    <w:rsid w:val="00C81C5C"/>
    <w:rsid w:val="00C84D4E"/>
    <w:rsid w:val="00CA2997"/>
    <w:rsid w:val="00CA42C2"/>
    <w:rsid w:val="00CB05F9"/>
    <w:rsid w:val="00CB1347"/>
    <w:rsid w:val="00CB3B95"/>
    <w:rsid w:val="00CB72BB"/>
    <w:rsid w:val="00CC0D2F"/>
    <w:rsid w:val="00CD7240"/>
    <w:rsid w:val="00CE1859"/>
    <w:rsid w:val="00CE1C95"/>
    <w:rsid w:val="00CE3529"/>
    <w:rsid w:val="00CF6603"/>
    <w:rsid w:val="00D00364"/>
    <w:rsid w:val="00D0226D"/>
    <w:rsid w:val="00D03553"/>
    <w:rsid w:val="00D04236"/>
    <w:rsid w:val="00D20008"/>
    <w:rsid w:val="00D202F5"/>
    <w:rsid w:val="00D235B9"/>
    <w:rsid w:val="00D24858"/>
    <w:rsid w:val="00D26A81"/>
    <w:rsid w:val="00D35E2C"/>
    <w:rsid w:val="00D4636B"/>
    <w:rsid w:val="00D52494"/>
    <w:rsid w:val="00D53C4D"/>
    <w:rsid w:val="00D5570D"/>
    <w:rsid w:val="00D55CAF"/>
    <w:rsid w:val="00D569EE"/>
    <w:rsid w:val="00D6083E"/>
    <w:rsid w:val="00D63C73"/>
    <w:rsid w:val="00D712B8"/>
    <w:rsid w:val="00D715A0"/>
    <w:rsid w:val="00D757C2"/>
    <w:rsid w:val="00D82761"/>
    <w:rsid w:val="00D84D50"/>
    <w:rsid w:val="00D85A30"/>
    <w:rsid w:val="00D8731B"/>
    <w:rsid w:val="00D91292"/>
    <w:rsid w:val="00DA0F6C"/>
    <w:rsid w:val="00DB3E16"/>
    <w:rsid w:val="00DC20A3"/>
    <w:rsid w:val="00DC3109"/>
    <w:rsid w:val="00DC366D"/>
    <w:rsid w:val="00DC5CE1"/>
    <w:rsid w:val="00DD22FB"/>
    <w:rsid w:val="00DD3EB1"/>
    <w:rsid w:val="00DD57C8"/>
    <w:rsid w:val="00DD732B"/>
    <w:rsid w:val="00DE3B33"/>
    <w:rsid w:val="00DE580C"/>
    <w:rsid w:val="00DF2565"/>
    <w:rsid w:val="00DF44F1"/>
    <w:rsid w:val="00DF5BE9"/>
    <w:rsid w:val="00E00F49"/>
    <w:rsid w:val="00E03D22"/>
    <w:rsid w:val="00E06387"/>
    <w:rsid w:val="00E112BC"/>
    <w:rsid w:val="00E1217E"/>
    <w:rsid w:val="00E1722B"/>
    <w:rsid w:val="00E173B8"/>
    <w:rsid w:val="00E2790A"/>
    <w:rsid w:val="00E44BFB"/>
    <w:rsid w:val="00E55449"/>
    <w:rsid w:val="00E56329"/>
    <w:rsid w:val="00E57339"/>
    <w:rsid w:val="00E57DA6"/>
    <w:rsid w:val="00E6182B"/>
    <w:rsid w:val="00E63851"/>
    <w:rsid w:val="00E6477C"/>
    <w:rsid w:val="00E7230B"/>
    <w:rsid w:val="00E80D32"/>
    <w:rsid w:val="00E814B5"/>
    <w:rsid w:val="00E825A5"/>
    <w:rsid w:val="00E84EE4"/>
    <w:rsid w:val="00E850C3"/>
    <w:rsid w:val="00E876FC"/>
    <w:rsid w:val="00E970EA"/>
    <w:rsid w:val="00EA1AD1"/>
    <w:rsid w:val="00EA38A8"/>
    <w:rsid w:val="00EA3C8E"/>
    <w:rsid w:val="00EB1F20"/>
    <w:rsid w:val="00EB31DE"/>
    <w:rsid w:val="00EB47E2"/>
    <w:rsid w:val="00EC4A7E"/>
    <w:rsid w:val="00EC6925"/>
    <w:rsid w:val="00ED1777"/>
    <w:rsid w:val="00ED727C"/>
    <w:rsid w:val="00EE0B1A"/>
    <w:rsid w:val="00EF1174"/>
    <w:rsid w:val="00EF13FE"/>
    <w:rsid w:val="00EF1AC3"/>
    <w:rsid w:val="00EF3275"/>
    <w:rsid w:val="00EF484A"/>
    <w:rsid w:val="00F03570"/>
    <w:rsid w:val="00F05C32"/>
    <w:rsid w:val="00F12CE1"/>
    <w:rsid w:val="00F144B2"/>
    <w:rsid w:val="00F20348"/>
    <w:rsid w:val="00F21288"/>
    <w:rsid w:val="00F25235"/>
    <w:rsid w:val="00F25611"/>
    <w:rsid w:val="00F305A7"/>
    <w:rsid w:val="00F40056"/>
    <w:rsid w:val="00F5410A"/>
    <w:rsid w:val="00F60864"/>
    <w:rsid w:val="00F63224"/>
    <w:rsid w:val="00F64624"/>
    <w:rsid w:val="00F66738"/>
    <w:rsid w:val="00F73B4A"/>
    <w:rsid w:val="00F817B7"/>
    <w:rsid w:val="00F83259"/>
    <w:rsid w:val="00F83ED3"/>
    <w:rsid w:val="00F940F9"/>
    <w:rsid w:val="00FA024B"/>
    <w:rsid w:val="00FC04BA"/>
    <w:rsid w:val="00FC164D"/>
    <w:rsid w:val="00FC79D6"/>
    <w:rsid w:val="00FD083F"/>
    <w:rsid w:val="00FD1544"/>
    <w:rsid w:val="00FD2865"/>
    <w:rsid w:val="00FD332D"/>
    <w:rsid w:val="00FD5044"/>
    <w:rsid w:val="00FD713E"/>
    <w:rsid w:val="00FD780D"/>
    <w:rsid w:val="00FE3A87"/>
    <w:rsid w:val="00FF0497"/>
    <w:rsid w:val="00FF13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5103F013-D874-44F3-BCE2-367B85F56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32A8"/>
    <w:pPr>
      <w:autoSpaceDN w:val="0"/>
      <w:spacing w:after="160"/>
    </w:pPr>
    <w:rPr>
      <w:rFonts w:eastAsia="Times New Roman"/>
      <w:lang w:val="en-US" w:eastAsia="en-US"/>
    </w:rPr>
  </w:style>
  <w:style w:type="paragraph" w:styleId="Heading1">
    <w:name w:val="heading 1"/>
    <w:basedOn w:val="Normal"/>
    <w:next w:val="Normal"/>
    <w:link w:val="Heading1Char"/>
    <w:uiPriority w:val="99"/>
    <w:qFormat/>
    <w:rsid w:val="00F12CE1"/>
    <w:pPr>
      <w:keepNext/>
      <w:keepLines/>
      <w:spacing w:before="400" w:after="40"/>
      <w:outlineLvl w:val="0"/>
    </w:pPr>
    <w:rPr>
      <w:rFonts w:ascii="Calibri Light" w:hAnsi="Calibri Light"/>
      <w:color w:val="1F3864"/>
      <w:sz w:val="36"/>
      <w:szCs w:val="36"/>
    </w:rPr>
  </w:style>
  <w:style w:type="paragraph" w:styleId="Heading2">
    <w:name w:val="heading 2"/>
    <w:basedOn w:val="Normal"/>
    <w:next w:val="Normal"/>
    <w:link w:val="Heading2Char"/>
    <w:uiPriority w:val="99"/>
    <w:qFormat/>
    <w:rsid w:val="00F12CE1"/>
    <w:pPr>
      <w:keepNext/>
      <w:keepLines/>
      <w:spacing w:before="40" w:after="0"/>
      <w:outlineLvl w:val="1"/>
    </w:pPr>
    <w:rPr>
      <w:rFonts w:ascii="Calibri Light" w:hAnsi="Calibri Light"/>
      <w:color w:val="2F5496"/>
      <w:sz w:val="32"/>
      <w:szCs w:val="32"/>
    </w:rPr>
  </w:style>
  <w:style w:type="paragraph" w:styleId="Heading3">
    <w:name w:val="heading 3"/>
    <w:basedOn w:val="Normal"/>
    <w:next w:val="Normal"/>
    <w:link w:val="Heading3Char"/>
    <w:uiPriority w:val="99"/>
    <w:qFormat/>
    <w:rsid w:val="00F12CE1"/>
    <w:pPr>
      <w:keepNext/>
      <w:keepLines/>
      <w:spacing w:before="40" w:after="0"/>
      <w:outlineLvl w:val="2"/>
    </w:pPr>
    <w:rPr>
      <w:rFonts w:ascii="Calibri Light" w:hAnsi="Calibri Light"/>
      <w:color w:val="2F5496"/>
      <w:sz w:val="28"/>
      <w:szCs w:val="28"/>
    </w:rPr>
  </w:style>
  <w:style w:type="paragraph" w:styleId="Heading4">
    <w:name w:val="heading 4"/>
    <w:basedOn w:val="Normal"/>
    <w:next w:val="Normal"/>
    <w:link w:val="Heading4Char"/>
    <w:uiPriority w:val="99"/>
    <w:qFormat/>
    <w:rsid w:val="00F12CE1"/>
    <w:pPr>
      <w:keepNext/>
      <w:keepLines/>
      <w:spacing w:before="40" w:after="0"/>
      <w:outlineLvl w:val="3"/>
    </w:pPr>
    <w:rPr>
      <w:rFonts w:ascii="Calibri Light" w:hAnsi="Calibri Light"/>
      <w:color w:val="2F5496"/>
      <w:sz w:val="24"/>
      <w:szCs w:val="24"/>
    </w:rPr>
  </w:style>
  <w:style w:type="paragraph" w:styleId="Heading5">
    <w:name w:val="heading 5"/>
    <w:basedOn w:val="Normal"/>
    <w:next w:val="Normal"/>
    <w:link w:val="Heading5Char"/>
    <w:uiPriority w:val="99"/>
    <w:qFormat/>
    <w:rsid w:val="00F12CE1"/>
    <w:pPr>
      <w:keepNext/>
      <w:keepLines/>
      <w:spacing w:before="40" w:after="0"/>
      <w:outlineLvl w:val="4"/>
    </w:pPr>
    <w:rPr>
      <w:rFonts w:ascii="Calibri Light" w:hAnsi="Calibri Light"/>
      <w:caps/>
      <w:color w:val="2F5496"/>
    </w:rPr>
  </w:style>
  <w:style w:type="paragraph" w:styleId="Heading6">
    <w:name w:val="heading 6"/>
    <w:basedOn w:val="Normal"/>
    <w:next w:val="Normal"/>
    <w:link w:val="Heading6Char"/>
    <w:uiPriority w:val="99"/>
    <w:qFormat/>
    <w:rsid w:val="00F12CE1"/>
    <w:pPr>
      <w:keepNext/>
      <w:keepLines/>
      <w:spacing w:before="40" w:after="0"/>
      <w:outlineLvl w:val="5"/>
    </w:pPr>
    <w:rPr>
      <w:rFonts w:ascii="Calibri Light" w:hAnsi="Calibri Light"/>
      <w:i/>
      <w:iCs/>
      <w:caps/>
      <w:color w:val="1F3864"/>
    </w:rPr>
  </w:style>
  <w:style w:type="paragraph" w:styleId="Heading7">
    <w:name w:val="heading 7"/>
    <w:basedOn w:val="Normal"/>
    <w:next w:val="Normal"/>
    <w:link w:val="Heading7Char"/>
    <w:uiPriority w:val="99"/>
    <w:qFormat/>
    <w:rsid w:val="00F12CE1"/>
    <w:pPr>
      <w:keepNext/>
      <w:keepLines/>
      <w:spacing w:before="40" w:after="0"/>
      <w:outlineLvl w:val="6"/>
    </w:pPr>
    <w:rPr>
      <w:rFonts w:ascii="Calibri Light" w:hAnsi="Calibri Light"/>
      <w:b/>
      <w:bCs/>
      <w:color w:val="1F3864"/>
    </w:rPr>
  </w:style>
  <w:style w:type="paragraph" w:styleId="Heading8">
    <w:name w:val="heading 8"/>
    <w:basedOn w:val="Normal"/>
    <w:next w:val="Normal"/>
    <w:link w:val="Heading8Char"/>
    <w:uiPriority w:val="99"/>
    <w:qFormat/>
    <w:rsid w:val="00F12CE1"/>
    <w:pPr>
      <w:keepNext/>
      <w:keepLines/>
      <w:spacing w:before="40" w:after="0"/>
      <w:outlineLvl w:val="7"/>
    </w:pPr>
    <w:rPr>
      <w:rFonts w:ascii="Calibri Light" w:hAnsi="Calibri Light"/>
      <w:b/>
      <w:bCs/>
      <w:i/>
      <w:iCs/>
      <w:color w:val="1F3864"/>
    </w:rPr>
  </w:style>
  <w:style w:type="paragraph" w:styleId="Heading9">
    <w:name w:val="heading 9"/>
    <w:basedOn w:val="Normal"/>
    <w:next w:val="Normal"/>
    <w:link w:val="Heading9Char"/>
    <w:uiPriority w:val="99"/>
    <w:qFormat/>
    <w:rsid w:val="00F12CE1"/>
    <w:pPr>
      <w:keepNext/>
      <w:keepLines/>
      <w:spacing w:before="40" w:after="0"/>
      <w:outlineLvl w:val="8"/>
    </w:pPr>
    <w:rPr>
      <w:rFonts w:ascii="Calibri Light" w:hAnsi="Calibri Light"/>
      <w:i/>
      <w:iCs/>
      <w:color w:val="1F38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12CE1"/>
    <w:rPr>
      <w:rFonts w:ascii="Calibri Light" w:hAnsi="Calibri Light" w:cs="Times New Roman"/>
      <w:color w:val="1F3864"/>
      <w:sz w:val="36"/>
      <w:szCs w:val="36"/>
    </w:rPr>
  </w:style>
  <w:style w:type="character" w:customStyle="1" w:styleId="Heading2Char">
    <w:name w:val="Heading 2 Char"/>
    <w:basedOn w:val="DefaultParagraphFont"/>
    <w:link w:val="Heading2"/>
    <w:uiPriority w:val="99"/>
    <w:semiHidden/>
    <w:locked/>
    <w:rsid w:val="00F12CE1"/>
    <w:rPr>
      <w:rFonts w:ascii="Calibri Light" w:hAnsi="Calibri Light" w:cs="Times New Roman"/>
      <w:color w:val="2F5496"/>
      <w:sz w:val="32"/>
      <w:szCs w:val="32"/>
    </w:rPr>
  </w:style>
  <w:style w:type="character" w:customStyle="1" w:styleId="Heading3Char">
    <w:name w:val="Heading 3 Char"/>
    <w:basedOn w:val="DefaultParagraphFont"/>
    <w:link w:val="Heading3"/>
    <w:uiPriority w:val="99"/>
    <w:semiHidden/>
    <w:locked/>
    <w:rsid w:val="00F12CE1"/>
    <w:rPr>
      <w:rFonts w:ascii="Calibri Light" w:hAnsi="Calibri Light" w:cs="Times New Roman"/>
      <w:color w:val="2F5496"/>
      <w:sz w:val="28"/>
      <w:szCs w:val="28"/>
    </w:rPr>
  </w:style>
  <w:style w:type="character" w:customStyle="1" w:styleId="Heading4Char">
    <w:name w:val="Heading 4 Char"/>
    <w:basedOn w:val="DefaultParagraphFont"/>
    <w:link w:val="Heading4"/>
    <w:uiPriority w:val="99"/>
    <w:semiHidden/>
    <w:locked/>
    <w:rsid w:val="00F12CE1"/>
    <w:rPr>
      <w:rFonts w:ascii="Calibri Light" w:hAnsi="Calibri Light" w:cs="Times New Roman"/>
      <w:color w:val="2F5496"/>
      <w:sz w:val="24"/>
      <w:szCs w:val="24"/>
    </w:rPr>
  </w:style>
  <w:style w:type="character" w:customStyle="1" w:styleId="Heading5Char">
    <w:name w:val="Heading 5 Char"/>
    <w:basedOn w:val="DefaultParagraphFont"/>
    <w:link w:val="Heading5"/>
    <w:uiPriority w:val="99"/>
    <w:semiHidden/>
    <w:locked/>
    <w:rsid w:val="00F12CE1"/>
    <w:rPr>
      <w:rFonts w:ascii="Calibri Light" w:hAnsi="Calibri Light" w:cs="Times New Roman"/>
      <w:caps/>
      <w:color w:val="2F5496"/>
    </w:rPr>
  </w:style>
  <w:style w:type="character" w:customStyle="1" w:styleId="Heading6Char">
    <w:name w:val="Heading 6 Char"/>
    <w:basedOn w:val="DefaultParagraphFont"/>
    <w:link w:val="Heading6"/>
    <w:uiPriority w:val="99"/>
    <w:semiHidden/>
    <w:locked/>
    <w:rsid w:val="00F12CE1"/>
    <w:rPr>
      <w:rFonts w:ascii="Calibri Light" w:hAnsi="Calibri Light" w:cs="Times New Roman"/>
      <w:i/>
      <w:iCs/>
      <w:caps/>
      <w:color w:val="1F3864"/>
    </w:rPr>
  </w:style>
  <w:style w:type="character" w:customStyle="1" w:styleId="Heading7Char">
    <w:name w:val="Heading 7 Char"/>
    <w:basedOn w:val="DefaultParagraphFont"/>
    <w:link w:val="Heading7"/>
    <w:uiPriority w:val="99"/>
    <w:semiHidden/>
    <w:locked/>
    <w:rsid w:val="00F12CE1"/>
    <w:rPr>
      <w:rFonts w:ascii="Calibri Light" w:hAnsi="Calibri Light" w:cs="Times New Roman"/>
      <w:b/>
      <w:bCs/>
      <w:color w:val="1F3864"/>
    </w:rPr>
  </w:style>
  <w:style w:type="character" w:customStyle="1" w:styleId="Heading8Char">
    <w:name w:val="Heading 8 Char"/>
    <w:basedOn w:val="DefaultParagraphFont"/>
    <w:link w:val="Heading8"/>
    <w:uiPriority w:val="99"/>
    <w:semiHidden/>
    <w:locked/>
    <w:rsid w:val="00F12CE1"/>
    <w:rPr>
      <w:rFonts w:ascii="Calibri Light" w:hAnsi="Calibri Light" w:cs="Times New Roman"/>
      <w:b/>
      <w:bCs/>
      <w:i/>
      <w:iCs/>
      <w:color w:val="1F3864"/>
    </w:rPr>
  </w:style>
  <w:style w:type="character" w:customStyle="1" w:styleId="Heading9Char">
    <w:name w:val="Heading 9 Char"/>
    <w:basedOn w:val="DefaultParagraphFont"/>
    <w:link w:val="Heading9"/>
    <w:uiPriority w:val="99"/>
    <w:semiHidden/>
    <w:locked/>
    <w:rsid w:val="00F12CE1"/>
    <w:rPr>
      <w:rFonts w:ascii="Calibri Light" w:hAnsi="Calibri Light" w:cs="Times New Roman"/>
      <w:i/>
      <w:iCs/>
      <w:color w:val="1F3864"/>
    </w:rPr>
  </w:style>
  <w:style w:type="paragraph" w:styleId="Header">
    <w:name w:val="header"/>
    <w:aliases w:val="Caracter,Char"/>
    <w:basedOn w:val="Normal"/>
    <w:link w:val="HeaderChar"/>
    <w:rsid w:val="003D32A8"/>
    <w:pPr>
      <w:tabs>
        <w:tab w:val="center" w:pos="4680"/>
        <w:tab w:val="right" w:pos="9360"/>
      </w:tabs>
      <w:suppressAutoHyphens/>
      <w:spacing w:after="0"/>
    </w:pPr>
  </w:style>
  <w:style w:type="character" w:customStyle="1" w:styleId="HeaderChar">
    <w:name w:val="Header Char"/>
    <w:aliases w:val="Caracter Char,Char Char"/>
    <w:basedOn w:val="DefaultParagraphFont"/>
    <w:link w:val="Header"/>
    <w:locked/>
    <w:rsid w:val="00687EB6"/>
    <w:rPr>
      <w:rFonts w:cs="Times New Roman"/>
      <w:sz w:val="28"/>
      <w:lang w:val="en-GB" w:eastAsia="en-US"/>
    </w:rPr>
  </w:style>
  <w:style w:type="paragraph" w:styleId="Footer">
    <w:name w:val="footer"/>
    <w:basedOn w:val="Normal"/>
    <w:link w:val="FooterChar"/>
    <w:uiPriority w:val="99"/>
    <w:rsid w:val="0054617A"/>
    <w:pPr>
      <w:tabs>
        <w:tab w:val="center" w:pos="4680"/>
        <w:tab w:val="right" w:pos="9360"/>
      </w:tabs>
      <w:spacing w:after="0"/>
    </w:pPr>
  </w:style>
  <w:style w:type="character" w:customStyle="1" w:styleId="FooterChar">
    <w:name w:val="Footer Char"/>
    <w:basedOn w:val="DefaultParagraphFont"/>
    <w:link w:val="Footer"/>
    <w:uiPriority w:val="99"/>
    <w:locked/>
    <w:rsid w:val="0054617A"/>
    <w:rPr>
      <w:rFonts w:ascii="Calibri" w:hAnsi="Calibri" w:cs="Times New Roman"/>
    </w:rPr>
  </w:style>
  <w:style w:type="paragraph" w:styleId="ListParagraph">
    <w:name w:val="List Paragraph"/>
    <w:basedOn w:val="Normal"/>
    <w:qFormat/>
    <w:rsid w:val="00623954"/>
    <w:pPr>
      <w:ind w:left="720"/>
    </w:pPr>
  </w:style>
  <w:style w:type="character" w:styleId="PageNumber">
    <w:name w:val="page number"/>
    <w:basedOn w:val="DefaultParagraphFont"/>
    <w:uiPriority w:val="99"/>
    <w:semiHidden/>
    <w:rsid w:val="00D04236"/>
    <w:rPr>
      <w:rFonts w:cs="Times New Roman"/>
    </w:rPr>
  </w:style>
  <w:style w:type="table" w:styleId="TableGrid">
    <w:name w:val="Table Grid"/>
    <w:basedOn w:val="TableNormal"/>
    <w:uiPriority w:val="99"/>
    <w:rsid w:val="000B6079"/>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uiPriority w:val="99"/>
    <w:locked/>
    <w:rsid w:val="00F12CE1"/>
    <w:rPr>
      <w:rFonts w:ascii="Calibri Light" w:hAnsi="Calibri Light"/>
      <w:caps/>
      <w:color w:val="44546A"/>
      <w:spacing w:val="-15"/>
      <w:sz w:val="72"/>
    </w:rPr>
  </w:style>
  <w:style w:type="paragraph" w:styleId="Title">
    <w:name w:val="Title"/>
    <w:basedOn w:val="Normal"/>
    <w:next w:val="Normal"/>
    <w:link w:val="TitleChar1"/>
    <w:qFormat/>
    <w:rsid w:val="00F12CE1"/>
    <w:pPr>
      <w:spacing w:after="0" w:line="204" w:lineRule="auto"/>
    </w:pPr>
    <w:rPr>
      <w:rFonts w:ascii="Calibri Light" w:eastAsia="Calibri" w:hAnsi="Calibri Light"/>
      <w:caps/>
      <w:color w:val="44546A"/>
      <w:spacing w:val="-15"/>
      <w:sz w:val="72"/>
      <w:szCs w:val="72"/>
    </w:rPr>
  </w:style>
  <w:style w:type="character" w:customStyle="1" w:styleId="TitleChar1">
    <w:name w:val="Title Char1"/>
    <w:basedOn w:val="DefaultParagraphFont"/>
    <w:link w:val="Title"/>
    <w:uiPriority w:val="99"/>
    <w:locked/>
    <w:rsid w:val="008664C8"/>
    <w:rPr>
      <w:rFonts w:ascii="Cambria" w:hAnsi="Cambria" w:cs="Times New Roman"/>
      <w:b/>
      <w:bCs/>
      <w:kern w:val="28"/>
      <w:sz w:val="32"/>
      <w:szCs w:val="32"/>
    </w:rPr>
  </w:style>
  <w:style w:type="character" w:customStyle="1" w:styleId="SubtitleChar">
    <w:name w:val="Subtitle Char"/>
    <w:uiPriority w:val="99"/>
    <w:locked/>
    <w:rsid w:val="00F12CE1"/>
    <w:rPr>
      <w:rFonts w:ascii="Calibri Light" w:hAnsi="Calibri Light"/>
      <w:color w:val="4472C4"/>
      <w:sz w:val="28"/>
    </w:rPr>
  </w:style>
  <w:style w:type="paragraph" w:styleId="Subtitle">
    <w:name w:val="Subtitle"/>
    <w:basedOn w:val="Normal"/>
    <w:next w:val="Normal"/>
    <w:link w:val="SubtitleChar1"/>
    <w:uiPriority w:val="99"/>
    <w:qFormat/>
    <w:rsid w:val="00F12CE1"/>
    <w:pPr>
      <w:spacing w:after="240"/>
    </w:pPr>
    <w:rPr>
      <w:rFonts w:ascii="Calibri Light" w:eastAsia="Calibri" w:hAnsi="Calibri Light"/>
      <w:color w:val="4472C4"/>
      <w:sz w:val="28"/>
      <w:szCs w:val="28"/>
    </w:rPr>
  </w:style>
  <w:style w:type="character" w:customStyle="1" w:styleId="SubtitleChar1">
    <w:name w:val="Subtitle Char1"/>
    <w:basedOn w:val="DefaultParagraphFont"/>
    <w:link w:val="Subtitle"/>
    <w:uiPriority w:val="99"/>
    <w:locked/>
    <w:rsid w:val="008664C8"/>
    <w:rPr>
      <w:rFonts w:ascii="Cambria" w:hAnsi="Cambria" w:cs="Times New Roman"/>
      <w:sz w:val="24"/>
      <w:szCs w:val="24"/>
    </w:rPr>
  </w:style>
  <w:style w:type="character" w:customStyle="1" w:styleId="BalloonTextChar">
    <w:name w:val="Balloon Text Char"/>
    <w:uiPriority w:val="99"/>
    <w:semiHidden/>
    <w:locked/>
    <w:rsid w:val="00F12CE1"/>
    <w:rPr>
      <w:rFonts w:ascii="Segoe UI" w:hAnsi="Segoe UI"/>
      <w:sz w:val="18"/>
    </w:rPr>
  </w:style>
  <w:style w:type="paragraph" w:styleId="BalloonText">
    <w:name w:val="Balloon Text"/>
    <w:basedOn w:val="Normal"/>
    <w:link w:val="BalloonTextChar1"/>
    <w:uiPriority w:val="99"/>
    <w:semiHidden/>
    <w:rsid w:val="00F12CE1"/>
    <w:pPr>
      <w:suppressAutoHyphens/>
      <w:spacing w:after="0"/>
    </w:pPr>
    <w:rPr>
      <w:rFonts w:ascii="Segoe UI" w:eastAsia="Calibri" w:hAnsi="Segoe UI"/>
      <w:sz w:val="18"/>
      <w:szCs w:val="18"/>
    </w:rPr>
  </w:style>
  <w:style w:type="character" w:customStyle="1" w:styleId="BalloonTextChar1">
    <w:name w:val="Balloon Text Char1"/>
    <w:basedOn w:val="DefaultParagraphFont"/>
    <w:link w:val="BalloonText"/>
    <w:uiPriority w:val="99"/>
    <w:semiHidden/>
    <w:locked/>
    <w:rsid w:val="008664C8"/>
    <w:rPr>
      <w:rFonts w:ascii="Times New Roman" w:hAnsi="Times New Roman" w:cs="Times New Roman"/>
      <w:sz w:val="2"/>
    </w:rPr>
  </w:style>
  <w:style w:type="character" w:customStyle="1" w:styleId="QuoteChar">
    <w:name w:val="Quote Char"/>
    <w:uiPriority w:val="99"/>
    <w:locked/>
    <w:rsid w:val="00F12CE1"/>
    <w:rPr>
      <w:rFonts w:ascii="Calibri" w:hAnsi="Calibri"/>
      <w:color w:val="44546A"/>
      <w:sz w:val="24"/>
    </w:rPr>
  </w:style>
  <w:style w:type="paragraph" w:styleId="Quote">
    <w:name w:val="Quote"/>
    <w:basedOn w:val="Normal"/>
    <w:next w:val="Normal"/>
    <w:link w:val="QuoteChar1"/>
    <w:uiPriority w:val="99"/>
    <w:qFormat/>
    <w:rsid w:val="00F12CE1"/>
    <w:pPr>
      <w:spacing w:before="120" w:after="120"/>
      <w:ind w:left="720"/>
    </w:pPr>
    <w:rPr>
      <w:rFonts w:eastAsia="Calibri"/>
      <w:color w:val="44546A"/>
      <w:sz w:val="24"/>
      <w:szCs w:val="24"/>
    </w:rPr>
  </w:style>
  <w:style w:type="character" w:customStyle="1" w:styleId="QuoteChar1">
    <w:name w:val="Quote Char1"/>
    <w:basedOn w:val="DefaultParagraphFont"/>
    <w:link w:val="Quote"/>
    <w:uiPriority w:val="99"/>
    <w:locked/>
    <w:rsid w:val="008664C8"/>
    <w:rPr>
      <w:rFonts w:eastAsia="Times New Roman" w:cs="Times New Roman"/>
      <w:i/>
      <w:iCs/>
      <w:color w:val="000000"/>
    </w:rPr>
  </w:style>
  <w:style w:type="character" w:customStyle="1" w:styleId="IntenseQuoteChar">
    <w:name w:val="Intense Quote Char"/>
    <w:uiPriority w:val="99"/>
    <w:locked/>
    <w:rsid w:val="00F12CE1"/>
    <w:rPr>
      <w:rFonts w:ascii="Calibri Light" w:hAnsi="Calibri Light"/>
      <w:color w:val="44546A"/>
      <w:spacing w:val="-6"/>
      <w:sz w:val="32"/>
    </w:rPr>
  </w:style>
  <w:style w:type="paragraph" w:styleId="IntenseQuote">
    <w:name w:val="Intense Quote"/>
    <w:basedOn w:val="Normal"/>
    <w:next w:val="Normal"/>
    <w:link w:val="IntenseQuoteChar1"/>
    <w:uiPriority w:val="99"/>
    <w:qFormat/>
    <w:rsid w:val="00F12CE1"/>
    <w:pPr>
      <w:spacing w:before="100" w:after="240"/>
      <w:ind w:left="720"/>
      <w:jc w:val="center"/>
    </w:pPr>
    <w:rPr>
      <w:rFonts w:ascii="Calibri Light" w:eastAsia="Calibri" w:hAnsi="Calibri Light"/>
      <w:color w:val="44546A"/>
      <w:spacing w:val="-6"/>
      <w:sz w:val="32"/>
      <w:szCs w:val="32"/>
    </w:rPr>
  </w:style>
  <w:style w:type="character" w:customStyle="1" w:styleId="IntenseQuoteChar1">
    <w:name w:val="Intense Quote Char1"/>
    <w:basedOn w:val="DefaultParagraphFont"/>
    <w:link w:val="IntenseQuote"/>
    <w:uiPriority w:val="99"/>
    <w:locked/>
    <w:rsid w:val="008664C8"/>
    <w:rPr>
      <w:rFonts w:eastAsia="Times New Roman" w:cs="Times New Roman"/>
      <w:b/>
      <w:bCs/>
      <w:i/>
      <w:iCs/>
      <w:color w:val="4F81BD"/>
    </w:rPr>
  </w:style>
  <w:style w:type="character" w:customStyle="1" w:styleId="FrspaiereCaracter">
    <w:name w:val="Fără spațiere Caracter"/>
    <w:basedOn w:val="DefaultParagraphFont"/>
    <w:uiPriority w:val="99"/>
    <w:rsid w:val="00F12CE1"/>
    <w:rPr>
      <w:rFonts w:ascii="Calibri" w:hAnsi="Calibri" w:cs="Calibri"/>
    </w:rPr>
  </w:style>
  <w:style w:type="paragraph" w:customStyle="1" w:styleId="Frspaiere1">
    <w:name w:val="Fără spațiere1"/>
    <w:uiPriority w:val="99"/>
    <w:rsid w:val="00F12CE1"/>
    <w:pPr>
      <w:autoSpaceDN w:val="0"/>
    </w:pPr>
    <w:rPr>
      <w:lang w:val="en-US" w:eastAsia="en-US"/>
    </w:rPr>
  </w:style>
  <w:style w:type="paragraph" w:styleId="NoSpacing">
    <w:name w:val="No Spacing"/>
    <w:uiPriority w:val="1"/>
    <w:qFormat/>
    <w:rsid w:val="000139F2"/>
    <w:rPr>
      <w:rFonts w:eastAsia="Times New Roman"/>
      <w:lang w:val="en-US" w:eastAsia="en-US"/>
    </w:rPr>
  </w:style>
  <w:style w:type="character" w:customStyle="1" w:styleId="FontStyle36">
    <w:name w:val="Font Style36"/>
    <w:basedOn w:val="DefaultParagraphFont"/>
    <w:uiPriority w:val="99"/>
    <w:rsid w:val="004416A6"/>
    <w:rPr>
      <w:rFonts w:ascii="Times New Roman" w:hAnsi="Times New Roman" w:cs="Times New Roman"/>
      <w:sz w:val="20"/>
      <w:szCs w:val="20"/>
    </w:rPr>
  </w:style>
  <w:style w:type="paragraph" w:styleId="BodyTextIndent">
    <w:name w:val="Body Text Indent"/>
    <w:basedOn w:val="Normal"/>
    <w:link w:val="BodyTextIndentChar"/>
    <w:uiPriority w:val="99"/>
    <w:locked/>
    <w:rsid w:val="004416A6"/>
    <w:pPr>
      <w:autoSpaceDN/>
      <w:spacing w:after="0"/>
      <w:ind w:firstLine="1800"/>
      <w:jc w:val="both"/>
    </w:pPr>
    <w:rPr>
      <w:rFonts w:ascii="Times New Roman" w:eastAsia="Calibri" w:hAnsi="Times New Roman"/>
      <w:sz w:val="24"/>
      <w:szCs w:val="20"/>
      <w:lang w:val="ro-RO"/>
    </w:rPr>
  </w:style>
  <w:style w:type="character" w:customStyle="1" w:styleId="BodyTextIndentChar">
    <w:name w:val="Body Text Indent Char"/>
    <w:basedOn w:val="DefaultParagraphFont"/>
    <w:link w:val="BodyTextIndent"/>
    <w:uiPriority w:val="99"/>
    <w:locked/>
    <w:rsid w:val="004416A6"/>
    <w:rPr>
      <w:rFonts w:cs="Times New Roman"/>
      <w:sz w:val="24"/>
      <w:lang w:val="ro-RO" w:eastAsia="en-US" w:bidi="ar-SA"/>
    </w:rPr>
  </w:style>
  <w:style w:type="paragraph" w:styleId="Caption">
    <w:name w:val="caption"/>
    <w:basedOn w:val="Normal"/>
    <w:next w:val="Normal"/>
    <w:uiPriority w:val="99"/>
    <w:qFormat/>
    <w:rsid w:val="00481B43"/>
    <w:pPr>
      <w:autoSpaceDN/>
      <w:spacing w:after="0"/>
      <w:jc w:val="both"/>
    </w:pPr>
    <w:rPr>
      <w:rFonts w:ascii="Arial Narrow" w:eastAsia="Calibri" w:hAnsi="Arial Narrow"/>
      <w:b/>
      <w:sz w:val="40"/>
      <w:szCs w:val="20"/>
      <w:lang w:eastAsia="ro-RO"/>
    </w:rPr>
  </w:style>
  <w:style w:type="character" w:styleId="Hyperlink">
    <w:name w:val="Hyperlink"/>
    <w:basedOn w:val="DefaultParagraphFont"/>
    <w:uiPriority w:val="99"/>
    <w:locked/>
    <w:rsid w:val="00481B43"/>
    <w:rPr>
      <w:rFonts w:cs="Times New Roman"/>
      <w:color w:val="0000FF"/>
      <w:u w:val="single"/>
    </w:rPr>
  </w:style>
  <w:style w:type="paragraph" w:styleId="BodyTextIndent2">
    <w:name w:val="Body Text Indent 2"/>
    <w:basedOn w:val="Normal"/>
    <w:link w:val="BodyTextIndent2Char"/>
    <w:uiPriority w:val="99"/>
    <w:locked/>
    <w:rsid w:val="00484C8F"/>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1966C8"/>
    <w:rPr>
      <w:rFonts w:eastAsia="Times New Roman" w:cs="Times New Roman"/>
    </w:rPr>
  </w:style>
  <w:style w:type="paragraph" w:customStyle="1" w:styleId="Style4">
    <w:name w:val="Style4"/>
    <w:basedOn w:val="Normal"/>
    <w:uiPriority w:val="99"/>
    <w:rsid w:val="00240C84"/>
    <w:pPr>
      <w:widowControl w:val="0"/>
      <w:suppressAutoHyphens/>
      <w:autoSpaceDE w:val="0"/>
      <w:autoSpaceDN/>
      <w:spacing w:after="0"/>
    </w:pPr>
    <w:rPr>
      <w:rFonts w:ascii="Times New Roman" w:eastAsia="Calibri" w:hAnsi="Times New Roman"/>
      <w:sz w:val="24"/>
      <w:szCs w:val="24"/>
      <w:lang w:eastAsia="ar-SA"/>
    </w:rPr>
  </w:style>
  <w:style w:type="paragraph" w:customStyle="1" w:styleId="Frspaiere">
    <w:name w:val="Fără spațiere"/>
    <w:uiPriority w:val="99"/>
    <w:rsid w:val="00240C84"/>
    <w:pPr>
      <w:suppressAutoHyphens/>
    </w:pPr>
    <w:rPr>
      <w:rFonts w:cs="Calibri"/>
      <w:lang w:val="en-US" w:eastAsia="ar-SA"/>
    </w:rPr>
  </w:style>
  <w:style w:type="paragraph" w:customStyle="1" w:styleId="Listparagraf">
    <w:name w:val="Listă paragraf"/>
    <w:basedOn w:val="Normal"/>
    <w:uiPriority w:val="99"/>
    <w:rsid w:val="00240C84"/>
    <w:pPr>
      <w:suppressAutoHyphens/>
      <w:autoSpaceDN/>
      <w:spacing w:after="0"/>
      <w:ind w:left="720"/>
    </w:pPr>
    <w:rPr>
      <w:rFonts w:ascii="Times New Roman" w:hAnsi="Times New Roman"/>
      <w:sz w:val="24"/>
      <w:szCs w:val="24"/>
      <w:lang w:eastAsia="ar-SA"/>
    </w:rPr>
  </w:style>
  <w:style w:type="paragraph" w:customStyle="1" w:styleId="CM9">
    <w:name w:val="CM9"/>
    <w:basedOn w:val="Normal"/>
    <w:next w:val="Normal"/>
    <w:rsid w:val="00487877"/>
    <w:pPr>
      <w:widowControl w:val="0"/>
      <w:autoSpaceDE w:val="0"/>
      <w:adjustRightInd w:val="0"/>
      <w:spacing w:after="0" w:line="276" w:lineRule="atLeast"/>
    </w:pPr>
    <w:rPr>
      <w:rFonts w:ascii="Arial" w:eastAsia="Calibri" w:hAnsi="Arial" w:cs="Arial"/>
      <w:sz w:val="24"/>
      <w:szCs w:val="24"/>
      <w:lang w:val="ro-RO" w:eastAsia="ro-RO"/>
    </w:rPr>
  </w:style>
  <w:style w:type="character" w:customStyle="1" w:styleId="sttpar">
    <w:name w:val="st_tpar"/>
    <w:basedOn w:val="DefaultParagraphFont"/>
    <w:uiPriority w:val="99"/>
    <w:rsid w:val="00487877"/>
    <w:rPr>
      <w:rFonts w:cs="Times New Roman"/>
    </w:rPr>
  </w:style>
  <w:style w:type="paragraph" w:styleId="BodyText3">
    <w:name w:val="Body Text 3"/>
    <w:basedOn w:val="Normal"/>
    <w:link w:val="BodyText3Char"/>
    <w:uiPriority w:val="99"/>
    <w:locked/>
    <w:rsid w:val="00487877"/>
    <w:pPr>
      <w:spacing w:after="120"/>
    </w:pPr>
    <w:rPr>
      <w:sz w:val="16"/>
      <w:szCs w:val="16"/>
    </w:rPr>
  </w:style>
  <w:style w:type="character" w:customStyle="1" w:styleId="BodyText3Char">
    <w:name w:val="Body Text 3 Char"/>
    <w:basedOn w:val="DefaultParagraphFont"/>
    <w:link w:val="BodyText3"/>
    <w:uiPriority w:val="99"/>
    <w:semiHidden/>
    <w:locked/>
    <w:rsid w:val="00250DA7"/>
    <w:rPr>
      <w:rFonts w:eastAsia="Times New Roman" w:cs="Times New Roman"/>
      <w:sz w:val="16"/>
      <w:szCs w:val="16"/>
      <w:lang w:val="en-US" w:eastAsia="en-US"/>
    </w:rPr>
  </w:style>
  <w:style w:type="paragraph" w:styleId="BodyText">
    <w:name w:val="Body Text"/>
    <w:basedOn w:val="Normal"/>
    <w:link w:val="BodyTextChar"/>
    <w:uiPriority w:val="99"/>
    <w:locked/>
    <w:rsid w:val="00291AE5"/>
    <w:pPr>
      <w:autoSpaceDN/>
      <w:spacing w:after="120"/>
    </w:pPr>
    <w:rPr>
      <w:rFonts w:ascii="Times New Roman" w:eastAsia="Calibri" w:hAnsi="Times New Roman"/>
      <w:sz w:val="20"/>
      <w:szCs w:val="20"/>
      <w:lang w:val="en-GB"/>
    </w:rPr>
  </w:style>
  <w:style w:type="character" w:customStyle="1" w:styleId="BodyTextChar">
    <w:name w:val="Body Text Char"/>
    <w:basedOn w:val="DefaultParagraphFont"/>
    <w:link w:val="BodyText"/>
    <w:uiPriority w:val="99"/>
    <w:semiHidden/>
    <w:locked/>
    <w:rsid w:val="007511CE"/>
    <w:rPr>
      <w:rFonts w:eastAsia="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016453">
      <w:marLeft w:val="0"/>
      <w:marRight w:val="0"/>
      <w:marTop w:val="0"/>
      <w:marBottom w:val="0"/>
      <w:divBdr>
        <w:top w:val="none" w:sz="0" w:space="0" w:color="auto"/>
        <w:left w:val="none" w:sz="0" w:space="0" w:color="auto"/>
        <w:bottom w:val="none" w:sz="0" w:space="0" w:color="auto"/>
        <w:right w:val="none" w:sz="0" w:space="0" w:color="auto"/>
      </w:divBdr>
    </w:div>
    <w:div w:id="394016454">
      <w:marLeft w:val="0"/>
      <w:marRight w:val="0"/>
      <w:marTop w:val="0"/>
      <w:marBottom w:val="0"/>
      <w:divBdr>
        <w:top w:val="none" w:sz="0" w:space="0" w:color="auto"/>
        <w:left w:val="none" w:sz="0" w:space="0" w:color="auto"/>
        <w:bottom w:val="none" w:sz="0" w:space="0" w:color="auto"/>
        <w:right w:val="none" w:sz="0" w:space="0" w:color="auto"/>
      </w:divBdr>
    </w:div>
    <w:div w:id="394016455">
      <w:marLeft w:val="0"/>
      <w:marRight w:val="0"/>
      <w:marTop w:val="0"/>
      <w:marBottom w:val="0"/>
      <w:divBdr>
        <w:top w:val="none" w:sz="0" w:space="0" w:color="auto"/>
        <w:left w:val="none" w:sz="0" w:space="0" w:color="auto"/>
        <w:bottom w:val="none" w:sz="0" w:space="0" w:color="auto"/>
        <w:right w:val="none" w:sz="0" w:space="0" w:color="auto"/>
      </w:divBdr>
    </w:div>
    <w:div w:id="394016456">
      <w:marLeft w:val="0"/>
      <w:marRight w:val="0"/>
      <w:marTop w:val="0"/>
      <w:marBottom w:val="0"/>
      <w:divBdr>
        <w:top w:val="none" w:sz="0" w:space="0" w:color="auto"/>
        <w:left w:val="none" w:sz="0" w:space="0" w:color="auto"/>
        <w:bottom w:val="none" w:sz="0" w:space="0" w:color="auto"/>
        <w:right w:val="none" w:sz="0" w:space="0" w:color="auto"/>
      </w:divBdr>
    </w:div>
    <w:div w:id="3940164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TotalTime>
  <Pages>38</Pages>
  <Words>14885</Words>
  <Characters>86335</Characters>
  <Application>Microsoft Office Word</Application>
  <DocSecurity>0</DocSecurity>
  <Lines>719</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dgaspc</cp:lastModifiedBy>
  <cp:revision>85</cp:revision>
  <cp:lastPrinted>2019-11-08T12:19:00Z</cp:lastPrinted>
  <dcterms:created xsi:type="dcterms:W3CDTF">2019-11-03T11:28:00Z</dcterms:created>
  <dcterms:modified xsi:type="dcterms:W3CDTF">2019-11-09T14:44:00Z</dcterms:modified>
</cp:coreProperties>
</file>